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B9575" w14:textId="77777777" w:rsidR="0055219D" w:rsidRDefault="0055219D" w:rsidP="00384432">
      <w:pPr>
        <w:tabs>
          <w:tab w:val="left" w:pos="8130"/>
        </w:tabs>
        <w:jc w:val="right"/>
        <w:rPr>
          <w:rFonts w:ascii="Garamond" w:hAnsi="Garamond"/>
        </w:rPr>
      </w:pPr>
    </w:p>
    <w:p w14:paraId="17F4B616" w14:textId="786B2FF4" w:rsidR="00384432" w:rsidRDefault="00384432" w:rsidP="00384432">
      <w:pPr>
        <w:tabs>
          <w:tab w:val="left" w:pos="8130"/>
        </w:tabs>
        <w:jc w:val="right"/>
        <w:rPr>
          <w:rFonts w:ascii="Garamond" w:hAnsi="Garamond"/>
        </w:rPr>
      </w:pPr>
      <w:proofErr w:type="spellStart"/>
      <w:r>
        <w:rPr>
          <w:rFonts w:ascii="Garamond" w:hAnsi="Garamond"/>
        </w:rPr>
        <w:t>Allegato</w:t>
      </w:r>
      <w:proofErr w:type="spellEnd"/>
      <w:r>
        <w:rPr>
          <w:rFonts w:ascii="Garamond" w:hAnsi="Garamond"/>
        </w:rPr>
        <w:t xml:space="preserve"> 1</w:t>
      </w:r>
    </w:p>
    <w:p w14:paraId="3C5B7F3A" w14:textId="744F0EB9" w:rsidR="00384432" w:rsidRPr="00384432" w:rsidRDefault="00384432" w:rsidP="00384432">
      <w:pPr>
        <w:tabs>
          <w:tab w:val="left" w:pos="8130"/>
        </w:tabs>
        <w:jc w:val="center"/>
        <w:rPr>
          <w:rFonts w:ascii="Garamond" w:hAnsi="Garamond"/>
        </w:rPr>
      </w:pPr>
      <w:r w:rsidRPr="00384432">
        <w:rPr>
          <w:rFonts w:ascii="Garamond" w:hAnsi="Garamond"/>
        </w:rPr>
        <w:t>AVVISO PUBBLICO</w:t>
      </w:r>
    </w:p>
    <w:p w14:paraId="1D2CAA04" w14:textId="77777777" w:rsidR="00384432" w:rsidRPr="00384432" w:rsidRDefault="00384432" w:rsidP="00384432">
      <w:pPr>
        <w:tabs>
          <w:tab w:val="left" w:pos="8130"/>
        </w:tabs>
        <w:jc w:val="center"/>
        <w:rPr>
          <w:rFonts w:ascii="Garamond" w:hAnsi="Garamond"/>
        </w:rPr>
      </w:pPr>
      <w:r w:rsidRPr="00384432">
        <w:rPr>
          <w:rFonts w:ascii="Garamond" w:hAnsi="Garamond"/>
        </w:rPr>
        <w:t>1ª EDIZIONE CONCORSO “CAMPANIA DONNA”</w:t>
      </w:r>
    </w:p>
    <w:p w14:paraId="55831C0A" w14:textId="77777777" w:rsidR="00384432" w:rsidRPr="00384432" w:rsidRDefault="00384432" w:rsidP="00384432">
      <w:pPr>
        <w:tabs>
          <w:tab w:val="left" w:pos="8130"/>
        </w:tabs>
        <w:jc w:val="center"/>
        <w:rPr>
          <w:rFonts w:ascii="Garamond" w:hAnsi="Garamond"/>
        </w:rPr>
      </w:pPr>
      <w:r w:rsidRPr="00384432">
        <w:rPr>
          <w:rFonts w:ascii="Garamond" w:hAnsi="Garamond"/>
        </w:rPr>
        <w:t>PER L’ASSEGNAZIONE DI N. 3 PREMI PER TESI DI LAUREA IN MATERIA DI PARITA’ DI GENERE NEL MONDO DEL LAVORO</w:t>
      </w:r>
    </w:p>
    <w:p w14:paraId="70FF4D43" w14:textId="21D79B81" w:rsidR="00CA1E58" w:rsidRDefault="00384432" w:rsidP="00384432">
      <w:pPr>
        <w:tabs>
          <w:tab w:val="left" w:pos="813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384432">
        <w:rPr>
          <w:rFonts w:ascii="Garamond" w:hAnsi="Garamond"/>
        </w:rPr>
        <w:t>(ANNO 2023)</w:t>
      </w:r>
    </w:p>
    <w:p w14:paraId="7603C654" w14:textId="2337AB1A" w:rsidR="007B07AB" w:rsidRDefault="00CA1E58" w:rsidP="00CA1E58">
      <w:pPr>
        <w:tabs>
          <w:tab w:val="left" w:pos="8130"/>
        </w:tabs>
        <w:jc w:val="both"/>
        <w:rPr>
          <w:rFonts w:ascii="Garamond" w:hAnsi="Garamond" w:cs="Times New Roman"/>
          <w:sz w:val="22"/>
          <w:szCs w:val="22"/>
        </w:rPr>
      </w:pPr>
      <w:proofErr w:type="gramStart"/>
      <w:r w:rsidRPr="00213927">
        <w:rPr>
          <w:rFonts w:ascii="Garamond" w:hAnsi="Garamond" w:cs="Times New Roman"/>
          <w:sz w:val="22"/>
          <w:szCs w:val="22"/>
        </w:rPr>
        <w:t xml:space="preserve">La 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sottoscritta</w:t>
      </w:r>
      <w:proofErr w:type="spellEnd"/>
      <w:proofErr w:type="gramEnd"/>
      <w:r w:rsidR="00213927">
        <w:rPr>
          <w:rFonts w:ascii="Garamond" w:hAnsi="Garamond" w:cs="Times New Roman"/>
          <w:sz w:val="22"/>
          <w:szCs w:val="22"/>
        </w:rPr>
        <w:t xml:space="preserve"> </w:t>
      </w:r>
      <w:r w:rsidRPr="00213927">
        <w:rPr>
          <w:rFonts w:ascii="Garamond" w:hAnsi="Garamond" w:cs="Times New Roman"/>
          <w:sz w:val="22"/>
          <w:szCs w:val="22"/>
        </w:rPr>
        <w:t>…………</w:t>
      </w:r>
      <w:r w:rsidR="00945029">
        <w:rPr>
          <w:rFonts w:ascii="Garamond" w:hAnsi="Garamond" w:cs="Times New Roman"/>
          <w:sz w:val="22"/>
          <w:szCs w:val="22"/>
        </w:rPr>
        <w:t>……...</w:t>
      </w:r>
      <w:r w:rsidRPr="00213927">
        <w:rPr>
          <w:rFonts w:ascii="Garamond" w:hAnsi="Garamond" w:cs="Times New Roman"/>
          <w:sz w:val="22"/>
          <w:szCs w:val="22"/>
        </w:rPr>
        <w:t>…………………..nata a ……</w:t>
      </w:r>
      <w:r w:rsidR="007B07AB">
        <w:rPr>
          <w:rFonts w:ascii="Garamond" w:hAnsi="Garamond" w:cs="Times New Roman"/>
          <w:sz w:val="22"/>
          <w:szCs w:val="22"/>
        </w:rPr>
        <w:t>……………………………….</w:t>
      </w:r>
      <w:r w:rsidRPr="00213927">
        <w:rPr>
          <w:rFonts w:ascii="Garamond" w:hAnsi="Garamond" w:cs="Times New Roman"/>
          <w:sz w:val="22"/>
          <w:szCs w:val="22"/>
        </w:rPr>
        <w:t>…………</w:t>
      </w:r>
      <w:r w:rsidR="004461A7">
        <w:rPr>
          <w:rFonts w:ascii="Garamond" w:hAnsi="Garamond" w:cs="Times New Roman"/>
          <w:sz w:val="22"/>
          <w:szCs w:val="22"/>
        </w:rPr>
        <w:t xml:space="preserve"> </w:t>
      </w:r>
      <w:r w:rsidRPr="00213927">
        <w:rPr>
          <w:rFonts w:ascii="Garamond" w:hAnsi="Garamond" w:cs="Times New Roman"/>
          <w:sz w:val="22"/>
          <w:szCs w:val="22"/>
        </w:rPr>
        <w:t>Prov</w:t>
      </w:r>
      <w:r w:rsidR="007B07AB">
        <w:rPr>
          <w:rFonts w:ascii="Garamond" w:hAnsi="Garamond" w:cs="Times New Roman"/>
          <w:sz w:val="22"/>
          <w:szCs w:val="22"/>
        </w:rPr>
        <w:t xml:space="preserve"> ……</w:t>
      </w:r>
    </w:p>
    <w:p w14:paraId="505FD4D6" w14:textId="4D0EB696" w:rsidR="00CA1E58" w:rsidRPr="00213927" w:rsidRDefault="00CA1E58" w:rsidP="00CA1E58">
      <w:pPr>
        <w:tabs>
          <w:tab w:val="left" w:pos="8130"/>
        </w:tabs>
        <w:jc w:val="both"/>
        <w:rPr>
          <w:rFonts w:ascii="Garamond" w:hAnsi="Garamond" w:cs="Times New Roman"/>
          <w:sz w:val="22"/>
          <w:szCs w:val="22"/>
        </w:rPr>
      </w:pPr>
      <w:r w:rsidRPr="00213927">
        <w:rPr>
          <w:rFonts w:ascii="Garamond" w:hAnsi="Garamond" w:cs="Times New Roman"/>
          <w:sz w:val="22"/>
          <w:szCs w:val="22"/>
        </w:rPr>
        <w:t xml:space="preserve"> </w:t>
      </w:r>
      <w:r w:rsidR="00945029">
        <w:rPr>
          <w:rFonts w:ascii="Garamond" w:hAnsi="Garamond" w:cs="Times New Roman"/>
          <w:sz w:val="22"/>
          <w:szCs w:val="22"/>
        </w:rPr>
        <w:t xml:space="preserve">il </w:t>
      </w:r>
      <w:r w:rsidRPr="00213927">
        <w:rPr>
          <w:rFonts w:ascii="Garamond" w:hAnsi="Garamond" w:cs="Times New Roman"/>
          <w:sz w:val="22"/>
          <w:szCs w:val="22"/>
        </w:rPr>
        <w:t>………………………</w:t>
      </w:r>
      <w:r w:rsidR="00945029">
        <w:rPr>
          <w:rFonts w:ascii="Garamond" w:hAnsi="Garamond" w:cs="Times New Roman"/>
          <w:sz w:val="22"/>
          <w:szCs w:val="22"/>
        </w:rPr>
        <w:t xml:space="preserve"> e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residente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 in………………………</w:t>
      </w:r>
      <w:r w:rsidR="00945029">
        <w:rPr>
          <w:rFonts w:ascii="Garamond" w:hAnsi="Garamond" w:cs="Times New Roman"/>
          <w:sz w:val="22"/>
          <w:szCs w:val="22"/>
        </w:rPr>
        <w:t xml:space="preserve">…………………………………………. </w:t>
      </w:r>
      <w:r w:rsidR="00945029" w:rsidRPr="00213927">
        <w:rPr>
          <w:rFonts w:ascii="Garamond" w:hAnsi="Garamond" w:cs="Times New Roman"/>
          <w:sz w:val="22"/>
          <w:szCs w:val="22"/>
        </w:rPr>
        <w:t>Prov</w:t>
      </w:r>
      <w:r w:rsidR="00945029">
        <w:rPr>
          <w:rFonts w:ascii="Garamond" w:hAnsi="Garamond" w:cs="Times New Roman"/>
          <w:sz w:val="22"/>
          <w:szCs w:val="22"/>
        </w:rPr>
        <w:t xml:space="preserve"> ……</w:t>
      </w:r>
    </w:p>
    <w:p w14:paraId="7898FDF5" w14:textId="77777777" w:rsidR="00554C66" w:rsidRDefault="00CA1E58" w:rsidP="00CA1E58">
      <w:pPr>
        <w:tabs>
          <w:tab w:val="left" w:pos="8130"/>
        </w:tabs>
        <w:jc w:val="both"/>
        <w:rPr>
          <w:rFonts w:ascii="Garamond" w:hAnsi="Garamond" w:cs="Times New Roman"/>
          <w:sz w:val="22"/>
          <w:szCs w:val="22"/>
        </w:rPr>
      </w:pPr>
      <w:r w:rsidRPr="00213927">
        <w:rPr>
          <w:rFonts w:ascii="Garamond" w:hAnsi="Garamond" w:cs="Times New Roman"/>
          <w:sz w:val="22"/>
          <w:szCs w:val="22"/>
        </w:rPr>
        <w:t>Via</w:t>
      </w:r>
      <w:r w:rsidR="00577596">
        <w:rPr>
          <w:rFonts w:ascii="Garamond" w:hAnsi="Garamond" w:cs="Times New Roman"/>
          <w:sz w:val="22"/>
          <w:szCs w:val="22"/>
        </w:rPr>
        <w:t xml:space="preserve"> </w:t>
      </w:r>
      <w:r w:rsidRPr="00213927">
        <w:rPr>
          <w:rFonts w:ascii="Garamond" w:hAnsi="Garamond" w:cs="Times New Roman"/>
          <w:sz w:val="22"/>
          <w:szCs w:val="22"/>
        </w:rPr>
        <w:t>……………………………………………</w:t>
      </w:r>
      <w:r w:rsidR="00577596">
        <w:rPr>
          <w:rFonts w:ascii="Garamond" w:hAnsi="Garamond" w:cs="Times New Roman"/>
          <w:sz w:val="22"/>
          <w:szCs w:val="22"/>
        </w:rPr>
        <w:t xml:space="preserve"> n. ….  </w:t>
      </w:r>
      <w:r w:rsidRPr="00213927">
        <w:rPr>
          <w:rFonts w:ascii="Garamond" w:hAnsi="Garamond" w:cs="Times New Roman"/>
          <w:sz w:val="22"/>
          <w:szCs w:val="22"/>
        </w:rPr>
        <w:t>C.A.P</w:t>
      </w:r>
      <w:r w:rsidR="00BB13B3">
        <w:rPr>
          <w:rFonts w:ascii="Garamond" w:hAnsi="Garamond" w:cs="Times New Roman"/>
          <w:sz w:val="22"/>
          <w:szCs w:val="22"/>
        </w:rPr>
        <w:t xml:space="preserve"> </w:t>
      </w:r>
      <w:r w:rsidRPr="00213927">
        <w:rPr>
          <w:rFonts w:ascii="Garamond" w:hAnsi="Garamond" w:cs="Times New Roman"/>
          <w:sz w:val="22"/>
          <w:szCs w:val="22"/>
        </w:rPr>
        <w:t>…</w:t>
      </w:r>
      <w:r w:rsidR="00BB13B3">
        <w:rPr>
          <w:rFonts w:ascii="Garamond" w:hAnsi="Garamond" w:cs="Times New Roman"/>
          <w:sz w:val="22"/>
          <w:szCs w:val="22"/>
        </w:rPr>
        <w:t xml:space="preserve">………  </w:t>
      </w:r>
      <w:r w:rsidR="00554C66" w:rsidRPr="00213927">
        <w:rPr>
          <w:rFonts w:ascii="Garamond" w:hAnsi="Garamond" w:cs="Times New Roman"/>
          <w:sz w:val="22"/>
          <w:szCs w:val="22"/>
        </w:rPr>
        <w:t>C.F…………………………………</w:t>
      </w:r>
      <w:r w:rsidR="00554C66">
        <w:rPr>
          <w:rFonts w:ascii="Garamond" w:hAnsi="Garamond" w:cs="Times New Roman"/>
          <w:sz w:val="22"/>
          <w:szCs w:val="22"/>
        </w:rPr>
        <w:t xml:space="preserve"> </w:t>
      </w:r>
    </w:p>
    <w:p w14:paraId="2E53528B" w14:textId="7BBF652A" w:rsidR="00CA1E58" w:rsidRPr="00213927" w:rsidRDefault="00CA1E58" w:rsidP="00CA1E58">
      <w:pPr>
        <w:tabs>
          <w:tab w:val="left" w:pos="8130"/>
        </w:tabs>
        <w:jc w:val="both"/>
        <w:rPr>
          <w:rFonts w:ascii="Garamond" w:hAnsi="Garamond" w:cs="Times New Roman"/>
          <w:sz w:val="22"/>
          <w:szCs w:val="22"/>
        </w:rPr>
      </w:pPr>
      <w:r w:rsidRPr="00213927">
        <w:rPr>
          <w:rFonts w:ascii="Garamond" w:hAnsi="Garamond" w:cs="Times New Roman"/>
          <w:sz w:val="22"/>
          <w:szCs w:val="22"/>
        </w:rPr>
        <w:t>Tel…………………………</w:t>
      </w:r>
      <w:r w:rsidR="00554C66">
        <w:rPr>
          <w:rFonts w:ascii="Garamond" w:hAnsi="Garamond" w:cs="Times New Roman"/>
          <w:sz w:val="22"/>
          <w:szCs w:val="22"/>
        </w:rPr>
        <w:t xml:space="preserve">  </w:t>
      </w:r>
      <w:r w:rsidRPr="00213927">
        <w:rPr>
          <w:rFonts w:ascii="Garamond" w:hAnsi="Garamond" w:cs="Times New Roman"/>
          <w:sz w:val="22"/>
          <w:szCs w:val="22"/>
        </w:rPr>
        <w:t>Email…………………………………………</w:t>
      </w:r>
      <w:r w:rsidR="00554C66">
        <w:rPr>
          <w:rFonts w:ascii="Garamond" w:hAnsi="Garamond" w:cs="Times New Roman"/>
          <w:sz w:val="22"/>
          <w:szCs w:val="22"/>
        </w:rPr>
        <w:t xml:space="preserve"> PEC ……………………………</w:t>
      </w:r>
      <w:proofErr w:type="gramStart"/>
      <w:r w:rsidR="00554C66">
        <w:rPr>
          <w:rFonts w:ascii="Garamond" w:hAnsi="Garamond" w:cs="Times New Roman"/>
          <w:sz w:val="22"/>
          <w:szCs w:val="22"/>
        </w:rPr>
        <w:t>…..</w:t>
      </w:r>
      <w:proofErr w:type="gramEnd"/>
    </w:p>
    <w:p w14:paraId="04D4E74D" w14:textId="70B54738" w:rsidR="00CA1E58" w:rsidRPr="00213927" w:rsidRDefault="00CA1E58" w:rsidP="00947A5D">
      <w:pPr>
        <w:jc w:val="center"/>
        <w:rPr>
          <w:rFonts w:ascii="Garamond" w:hAnsi="Garamond" w:cs="Times New Roman"/>
          <w:sz w:val="22"/>
          <w:szCs w:val="22"/>
        </w:rPr>
      </w:pPr>
      <w:proofErr w:type="spellStart"/>
      <w:r w:rsidRPr="00213927">
        <w:rPr>
          <w:rFonts w:ascii="Garamond" w:hAnsi="Garamond" w:cs="Times New Roman"/>
          <w:sz w:val="22"/>
          <w:szCs w:val="22"/>
        </w:rPr>
        <w:t>Chiede</w:t>
      </w:r>
      <w:proofErr w:type="spellEnd"/>
    </w:p>
    <w:p w14:paraId="60E787A2" w14:textId="0F720B4C" w:rsidR="00CA1E58" w:rsidRPr="00213927" w:rsidRDefault="00947A5D" w:rsidP="00947A5D">
      <w:pPr>
        <w:pStyle w:val="Nessunaspaziatura"/>
        <w:jc w:val="both"/>
        <w:rPr>
          <w:rFonts w:ascii="Garamond" w:hAnsi="Garamond" w:cs="Times New Roman"/>
          <w:sz w:val="22"/>
          <w:szCs w:val="22"/>
        </w:rPr>
      </w:pPr>
      <w:r>
        <w:rPr>
          <w:rFonts w:ascii="Garamond" w:hAnsi="Garamond" w:cs="Times New Roman"/>
          <w:sz w:val="22"/>
          <w:szCs w:val="22"/>
        </w:rPr>
        <w:t>d</w:t>
      </w:r>
      <w:r w:rsidR="00CA1E58" w:rsidRPr="00213927">
        <w:rPr>
          <w:rFonts w:ascii="Garamond" w:hAnsi="Garamond" w:cs="Times New Roman"/>
          <w:sz w:val="22"/>
          <w:szCs w:val="22"/>
        </w:rPr>
        <w:t xml:space="preserve">i </w:t>
      </w:r>
      <w:proofErr w:type="spellStart"/>
      <w:r w:rsidR="00CA1E58" w:rsidRPr="00213927">
        <w:rPr>
          <w:rFonts w:ascii="Garamond" w:hAnsi="Garamond" w:cs="Times New Roman"/>
          <w:sz w:val="22"/>
          <w:szCs w:val="22"/>
        </w:rPr>
        <w:t>essere</w:t>
      </w:r>
      <w:proofErr w:type="spellEnd"/>
      <w:r w:rsidR="00CA1E58" w:rsidRPr="00213927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="00CA1E58" w:rsidRPr="00213927">
        <w:rPr>
          <w:rFonts w:ascii="Garamond" w:hAnsi="Garamond" w:cs="Times New Roman"/>
          <w:sz w:val="22"/>
          <w:szCs w:val="22"/>
        </w:rPr>
        <w:t>ammessa</w:t>
      </w:r>
      <w:proofErr w:type="spellEnd"/>
      <w:r w:rsidR="00CA1E58" w:rsidRPr="00213927">
        <w:rPr>
          <w:rFonts w:ascii="Garamond" w:hAnsi="Garamond" w:cs="Times New Roman"/>
          <w:sz w:val="22"/>
          <w:szCs w:val="22"/>
        </w:rPr>
        <w:t xml:space="preserve"> a </w:t>
      </w:r>
      <w:proofErr w:type="spellStart"/>
      <w:r w:rsidR="00CA1E58" w:rsidRPr="00213927">
        <w:rPr>
          <w:rFonts w:ascii="Garamond" w:hAnsi="Garamond" w:cs="Times New Roman"/>
          <w:sz w:val="22"/>
          <w:szCs w:val="22"/>
        </w:rPr>
        <w:t>partecipare</w:t>
      </w:r>
      <w:proofErr w:type="spellEnd"/>
      <w:r w:rsidR="00CA1E58" w:rsidRPr="00213927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="00CA1E58" w:rsidRPr="00213927">
        <w:rPr>
          <w:rFonts w:ascii="Garamond" w:hAnsi="Garamond" w:cs="Times New Roman"/>
          <w:sz w:val="22"/>
          <w:szCs w:val="22"/>
        </w:rPr>
        <w:t>alla</w:t>
      </w:r>
      <w:proofErr w:type="spellEnd"/>
      <w:r w:rsidR="00CA1E58" w:rsidRPr="00213927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="00CA1E58" w:rsidRPr="00213927">
        <w:rPr>
          <w:rFonts w:ascii="Garamond" w:hAnsi="Garamond" w:cs="Times New Roman"/>
          <w:sz w:val="22"/>
          <w:szCs w:val="22"/>
        </w:rPr>
        <w:t>selezione</w:t>
      </w:r>
      <w:proofErr w:type="spellEnd"/>
      <w:r w:rsidR="00CA1E58" w:rsidRPr="00213927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="00CA1E58" w:rsidRPr="00213927">
        <w:rPr>
          <w:rFonts w:ascii="Garamond" w:hAnsi="Garamond" w:cs="Times New Roman"/>
          <w:sz w:val="22"/>
          <w:szCs w:val="22"/>
        </w:rPr>
        <w:t>relativa</w:t>
      </w:r>
      <w:proofErr w:type="spellEnd"/>
      <w:r w:rsidR="00CA1E58" w:rsidRPr="00213927">
        <w:rPr>
          <w:rFonts w:ascii="Garamond" w:hAnsi="Garamond" w:cs="Times New Roman"/>
          <w:sz w:val="22"/>
          <w:szCs w:val="22"/>
        </w:rPr>
        <w:t xml:space="preserve"> all’ “</w:t>
      </w:r>
      <w:proofErr w:type="spellStart"/>
      <w:r w:rsidR="00CA1E58" w:rsidRPr="00213927">
        <w:rPr>
          <w:rFonts w:ascii="Garamond" w:hAnsi="Garamond" w:cs="Times New Roman"/>
          <w:sz w:val="22"/>
          <w:szCs w:val="22"/>
        </w:rPr>
        <w:t>Avviso</w:t>
      </w:r>
      <w:proofErr w:type="spellEnd"/>
      <w:r w:rsidR="00CA1E58" w:rsidRPr="00213927">
        <w:rPr>
          <w:rFonts w:ascii="Garamond" w:hAnsi="Garamond" w:cs="Times New Roman"/>
          <w:sz w:val="22"/>
          <w:szCs w:val="22"/>
        </w:rPr>
        <w:t xml:space="preserve"> per l’ </w:t>
      </w:r>
      <w:proofErr w:type="spellStart"/>
      <w:r w:rsidR="00CA1E58" w:rsidRPr="00213927">
        <w:rPr>
          <w:rFonts w:ascii="Garamond" w:hAnsi="Garamond" w:cs="Times New Roman"/>
          <w:sz w:val="22"/>
          <w:szCs w:val="22"/>
        </w:rPr>
        <w:t>assegnazione</w:t>
      </w:r>
      <w:proofErr w:type="spellEnd"/>
      <w:r w:rsidR="00CA1E58" w:rsidRPr="00213927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="00CA1E58" w:rsidRPr="00213927">
        <w:rPr>
          <w:rFonts w:ascii="Garamond" w:hAnsi="Garamond" w:cs="Times New Roman"/>
          <w:sz w:val="22"/>
          <w:szCs w:val="22"/>
        </w:rPr>
        <w:t>premio</w:t>
      </w:r>
      <w:proofErr w:type="spellEnd"/>
      <w:r w:rsidR="00CA1E58" w:rsidRPr="00213927">
        <w:rPr>
          <w:rFonts w:ascii="Garamond" w:hAnsi="Garamond" w:cs="Times New Roman"/>
          <w:sz w:val="22"/>
          <w:szCs w:val="22"/>
        </w:rPr>
        <w:t xml:space="preserve"> di </w:t>
      </w:r>
      <w:proofErr w:type="spellStart"/>
      <w:r w:rsidR="00CA1E58" w:rsidRPr="00213927">
        <w:rPr>
          <w:rFonts w:ascii="Garamond" w:hAnsi="Garamond" w:cs="Times New Roman"/>
          <w:sz w:val="22"/>
          <w:szCs w:val="22"/>
        </w:rPr>
        <w:t>laurea</w:t>
      </w:r>
      <w:proofErr w:type="spellEnd"/>
      <w:r w:rsidR="00CA1E58" w:rsidRPr="00213927">
        <w:rPr>
          <w:rFonts w:ascii="Garamond" w:hAnsi="Garamond" w:cs="Times New Roman"/>
          <w:sz w:val="22"/>
          <w:szCs w:val="22"/>
        </w:rPr>
        <w:t xml:space="preserve"> 1^Edizione Campania Donna 2023 “</w:t>
      </w:r>
      <w:r>
        <w:rPr>
          <w:rFonts w:ascii="Garamond" w:hAnsi="Garamond" w:cs="Times New Roman"/>
          <w:sz w:val="22"/>
          <w:szCs w:val="22"/>
        </w:rPr>
        <w:t xml:space="preserve">. </w:t>
      </w:r>
      <w:r w:rsidR="00CA1E58" w:rsidRPr="00213927">
        <w:rPr>
          <w:rFonts w:ascii="Garamond" w:hAnsi="Garamond" w:cs="Times New Roman"/>
          <w:sz w:val="22"/>
          <w:szCs w:val="22"/>
        </w:rPr>
        <w:t xml:space="preserve">A </w:t>
      </w:r>
      <w:proofErr w:type="spellStart"/>
      <w:r w:rsidR="00CA1E58" w:rsidRPr="00213927">
        <w:rPr>
          <w:rFonts w:ascii="Garamond" w:hAnsi="Garamond" w:cs="Times New Roman"/>
          <w:sz w:val="22"/>
          <w:szCs w:val="22"/>
        </w:rPr>
        <w:t>tal</w:t>
      </w:r>
      <w:proofErr w:type="spellEnd"/>
      <w:r w:rsidR="00CA1E58" w:rsidRPr="00213927">
        <w:rPr>
          <w:rFonts w:ascii="Garamond" w:hAnsi="Garamond" w:cs="Times New Roman"/>
          <w:sz w:val="22"/>
          <w:szCs w:val="22"/>
        </w:rPr>
        <w:t xml:space="preserve"> fine, la </w:t>
      </w:r>
      <w:proofErr w:type="spellStart"/>
      <w:r w:rsidR="00CA1E58" w:rsidRPr="00213927">
        <w:rPr>
          <w:rFonts w:ascii="Garamond" w:hAnsi="Garamond" w:cs="Times New Roman"/>
          <w:sz w:val="22"/>
          <w:szCs w:val="22"/>
        </w:rPr>
        <w:t>sottoscritta</w:t>
      </w:r>
      <w:proofErr w:type="spellEnd"/>
      <w:r>
        <w:rPr>
          <w:rFonts w:ascii="Garamond" w:hAnsi="Garamond" w:cs="Times New Roman"/>
          <w:sz w:val="22"/>
          <w:szCs w:val="22"/>
        </w:rPr>
        <w:t xml:space="preserve">, </w:t>
      </w:r>
      <w:r w:rsidR="001A34E4" w:rsidRPr="00213927">
        <w:rPr>
          <w:rFonts w:ascii="Garamond" w:hAnsi="Garamond" w:cs="Times New Roman"/>
          <w:sz w:val="22"/>
          <w:szCs w:val="22"/>
        </w:rPr>
        <w:t xml:space="preserve">ai sensi </w:t>
      </w:r>
      <w:proofErr w:type="spellStart"/>
      <w:r w:rsidR="001A34E4" w:rsidRPr="00213927">
        <w:rPr>
          <w:rFonts w:ascii="Garamond" w:hAnsi="Garamond" w:cs="Times New Roman"/>
          <w:sz w:val="22"/>
          <w:szCs w:val="22"/>
        </w:rPr>
        <w:t>degli</w:t>
      </w:r>
      <w:proofErr w:type="spellEnd"/>
      <w:r w:rsidR="001A34E4" w:rsidRPr="00213927">
        <w:rPr>
          <w:rFonts w:ascii="Garamond" w:hAnsi="Garamond" w:cs="Times New Roman"/>
          <w:sz w:val="22"/>
          <w:szCs w:val="22"/>
        </w:rPr>
        <w:t xml:space="preserve"> a</w:t>
      </w:r>
      <w:r w:rsidR="001A34E4" w:rsidRPr="00213927">
        <w:rPr>
          <w:rFonts w:ascii="Garamond" w:hAnsi="Garamond"/>
          <w:sz w:val="22"/>
          <w:szCs w:val="22"/>
        </w:rPr>
        <w:t xml:space="preserve">rt. 46 e 47 D.P.R. n. 445 del 28 </w:t>
      </w:r>
      <w:proofErr w:type="spellStart"/>
      <w:r w:rsidR="001A34E4" w:rsidRPr="00213927">
        <w:rPr>
          <w:rFonts w:ascii="Garamond" w:hAnsi="Garamond"/>
          <w:sz w:val="22"/>
          <w:szCs w:val="22"/>
        </w:rPr>
        <w:t>dicembre</w:t>
      </w:r>
      <w:proofErr w:type="spellEnd"/>
      <w:r w:rsidR="001A34E4" w:rsidRPr="00213927">
        <w:rPr>
          <w:rFonts w:ascii="Garamond" w:hAnsi="Garamond"/>
          <w:sz w:val="22"/>
          <w:szCs w:val="22"/>
        </w:rPr>
        <w:t xml:space="preserve"> 2000 e </w:t>
      </w:r>
      <w:proofErr w:type="spellStart"/>
      <w:proofErr w:type="gramStart"/>
      <w:r w:rsidR="001A34E4" w:rsidRPr="00213927">
        <w:rPr>
          <w:rFonts w:ascii="Garamond" w:hAnsi="Garamond"/>
          <w:sz w:val="22"/>
          <w:szCs w:val="22"/>
        </w:rPr>
        <w:t>ss.mm.ii</w:t>
      </w:r>
      <w:proofErr w:type="spellEnd"/>
      <w:r w:rsidR="001A34E4" w:rsidRPr="00213927">
        <w:rPr>
          <w:rFonts w:ascii="Garamond" w:hAnsi="Garamond"/>
          <w:sz w:val="22"/>
          <w:szCs w:val="22"/>
        </w:rPr>
        <w:t>.</w:t>
      </w:r>
      <w:proofErr w:type="gramEnd"/>
      <w:r w:rsidR="00207A4B" w:rsidRPr="00213927">
        <w:rPr>
          <w:rFonts w:ascii="Garamond" w:hAnsi="Garamond"/>
          <w:sz w:val="22"/>
          <w:szCs w:val="22"/>
        </w:rPr>
        <w:t xml:space="preserve"> e </w:t>
      </w:r>
      <w:proofErr w:type="spellStart"/>
      <w:r w:rsidR="00207A4B" w:rsidRPr="00213927">
        <w:rPr>
          <w:rFonts w:ascii="Garamond" w:hAnsi="Garamond"/>
          <w:sz w:val="22"/>
          <w:szCs w:val="22"/>
        </w:rPr>
        <w:t>consapevole</w:t>
      </w:r>
      <w:proofErr w:type="spellEnd"/>
      <w:r w:rsidR="00207A4B" w:rsidRPr="00213927">
        <w:rPr>
          <w:rFonts w:ascii="Garamond" w:hAnsi="Garamond"/>
          <w:sz w:val="22"/>
          <w:szCs w:val="22"/>
        </w:rPr>
        <w:t xml:space="preserve"> </w:t>
      </w:r>
      <w:proofErr w:type="spellStart"/>
      <w:r w:rsidR="00E92BD6" w:rsidRPr="00213927">
        <w:rPr>
          <w:rFonts w:ascii="Garamond" w:hAnsi="Garamond" w:cs="Garamond"/>
          <w:sz w:val="22"/>
          <w:szCs w:val="22"/>
        </w:rPr>
        <w:t>delle</w:t>
      </w:r>
      <w:proofErr w:type="spellEnd"/>
      <w:r w:rsidR="00E92BD6" w:rsidRPr="00213927">
        <w:rPr>
          <w:rFonts w:ascii="Garamond" w:hAnsi="Garamond" w:cs="Garamond"/>
          <w:sz w:val="22"/>
          <w:szCs w:val="22"/>
        </w:rPr>
        <w:t xml:space="preserve"> </w:t>
      </w:r>
      <w:proofErr w:type="spellStart"/>
      <w:r w:rsidR="00E92BD6" w:rsidRPr="00213927">
        <w:rPr>
          <w:rFonts w:ascii="Garamond" w:hAnsi="Garamond" w:cs="Garamond"/>
          <w:sz w:val="22"/>
          <w:szCs w:val="22"/>
        </w:rPr>
        <w:t>sanzioni</w:t>
      </w:r>
      <w:proofErr w:type="spellEnd"/>
      <w:r w:rsidR="00E92BD6" w:rsidRPr="00213927">
        <w:rPr>
          <w:rFonts w:ascii="Garamond" w:hAnsi="Garamond" w:cs="Garamond"/>
          <w:sz w:val="22"/>
          <w:szCs w:val="22"/>
        </w:rPr>
        <w:t xml:space="preserve"> </w:t>
      </w:r>
      <w:proofErr w:type="spellStart"/>
      <w:r w:rsidR="00E92BD6" w:rsidRPr="00213927">
        <w:rPr>
          <w:rFonts w:ascii="Garamond" w:hAnsi="Garamond" w:cs="Garamond"/>
          <w:sz w:val="22"/>
          <w:szCs w:val="22"/>
        </w:rPr>
        <w:t>penali</w:t>
      </w:r>
      <w:proofErr w:type="spellEnd"/>
      <w:r w:rsidR="00E92BD6" w:rsidRPr="00213927">
        <w:rPr>
          <w:rFonts w:ascii="Garamond" w:hAnsi="Garamond" w:cs="Garamond"/>
          <w:sz w:val="22"/>
          <w:szCs w:val="22"/>
        </w:rPr>
        <w:t xml:space="preserve"> </w:t>
      </w:r>
      <w:proofErr w:type="spellStart"/>
      <w:r w:rsidR="00E92BD6" w:rsidRPr="00213927">
        <w:rPr>
          <w:rFonts w:ascii="Garamond" w:hAnsi="Garamond" w:cs="Garamond"/>
          <w:sz w:val="22"/>
          <w:szCs w:val="22"/>
        </w:rPr>
        <w:t>richiamate</w:t>
      </w:r>
      <w:proofErr w:type="spellEnd"/>
      <w:r w:rsidR="00E92BD6" w:rsidRPr="00213927">
        <w:rPr>
          <w:rFonts w:ascii="Garamond" w:hAnsi="Garamond" w:cs="Garamond"/>
          <w:sz w:val="22"/>
          <w:szCs w:val="22"/>
        </w:rPr>
        <w:t xml:space="preserve"> </w:t>
      </w:r>
      <w:proofErr w:type="spellStart"/>
      <w:r w:rsidR="00E92BD6" w:rsidRPr="00213927">
        <w:rPr>
          <w:rFonts w:ascii="Garamond" w:hAnsi="Garamond" w:cs="Garamond"/>
          <w:sz w:val="22"/>
          <w:szCs w:val="22"/>
        </w:rPr>
        <w:t>dall’art</w:t>
      </w:r>
      <w:proofErr w:type="spellEnd"/>
      <w:r w:rsidR="00E92BD6" w:rsidRPr="00213927">
        <w:rPr>
          <w:rFonts w:ascii="Garamond" w:hAnsi="Garamond" w:cs="Garamond"/>
          <w:sz w:val="22"/>
          <w:szCs w:val="22"/>
        </w:rPr>
        <w:t xml:space="preserve">. 76 in </w:t>
      </w:r>
      <w:proofErr w:type="spellStart"/>
      <w:r w:rsidR="00E92BD6" w:rsidRPr="00213927">
        <w:rPr>
          <w:rFonts w:ascii="Garamond" w:hAnsi="Garamond" w:cs="Garamond"/>
          <w:sz w:val="22"/>
          <w:szCs w:val="22"/>
        </w:rPr>
        <w:t>caso</w:t>
      </w:r>
      <w:proofErr w:type="spellEnd"/>
      <w:r w:rsidR="00E92BD6" w:rsidRPr="00213927">
        <w:rPr>
          <w:rFonts w:ascii="Garamond" w:hAnsi="Garamond" w:cs="Garamond"/>
          <w:sz w:val="22"/>
          <w:szCs w:val="22"/>
        </w:rPr>
        <w:t xml:space="preserve"> </w:t>
      </w:r>
      <w:r w:rsidR="00E92BD6" w:rsidRPr="00947A5D">
        <w:rPr>
          <w:rFonts w:ascii="Garamond" w:hAnsi="Garamond" w:cs="Garamond"/>
          <w:sz w:val="22"/>
          <w:szCs w:val="22"/>
        </w:rPr>
        <w:t xml:space="preserve">di </w:t>
      </w:r>
      <w:proofErr w:type="spellStart"/>
      <w:r w:rsidR="00C940F1" w:rsidRPr="00947A5D">
        <w:rPr>
          <w:rFonts w:ascii="Garamond" w:hAnsi="Garamond" w:cs="Times New Roman"/>
          <w:sz w:val="22"/>
          <w:szCs w:val="22"/>
        </w:rPr>
        <w:t>mendaci</w:t>
      </w:r>
      <w:proofErr w:type="spellEnd"/>
      <w:r w:rsidR="00C940F1" w:rsidRPr="00947A5D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="00C940F1" w:rsidRPr="00947A5D">
        <w:rPr>
          <w:rFonts w:ascii="Garamond" w:hAnsi="Garamond" w:cs="Times New Roman"/>
          <w:sz w:val="22"/>
          <w:szCs w:val="22"/>
        </w:rPr>
        <w:t>dichiarazioni</w:t>
      </w:r>
      <w:proofErr w:type="spellEnd"/>
      <w:r w:rsidR="00C940F1" w:rsidRPr="00947A5D">
        <w:rPr>
          <w:rFonts w:ascii="Garamond" w:hAnsi="Garamond" w:cs="Times New Roman"/>
          <w:sz w:val="22"/>
          <w:szCs w:val="22"/>
        </w:rPr>
        <w:t xml:space="preserve">, </w:t>
      </w:r>
      <w:proofErr w:type="spellStart"/>
      <w:r w:rsidR="00C940F1" w:rsidRPr="00947A5D">
        <w:rPr>
          <w:rFonts w:ascii="Garamond" w:hAnsi="Garamond" w:cs="Times New Roman"/>
          <w:sz w:val="22"/>
          <w:szCs w:val="22"/>
        </w:rPr>
        <w:t>falsità</w:t>
      </w:r>
      <w:proofErr w:type="spellEnd"/>
      <w:r w:rsidR="00C940F1" w:rsidRPr="00947A5D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="00C940F1" w:rsidRPr="00947A5D">
        <w:rPr>
          <w:rFonts w:ascii="Garamond" w:hAnsi="Garamond" w:cs="Times New Roman"/>
          <w:sz w:val="22"/>
          <w:szCs w:val="22"/>
        </w:rPr>
        <w:t>negli</w:t>
      </w:r>
      <w:proofErr w:type="spellEnd"/>
      <w:r w:rsidR="00C940F1" w:rsidRPr="00947A5D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="00C940F1" w:rsidRPr="00947A5D">
        <w:rPr>
          <w:rFonts w:ascii="Garamond" w:hAnsi="Garamond" w:cs="Times New Roman"/>
          <w:sz w:val="22"/>
          <w:szCs w:val="22"/>
        </w:rPr>
        <w:t>atti</w:t>
      </w:r>
      <w:proofErr w:type="spellEnd"/>
      <w:r w:rsidR="00C940F1" w:rsidRPr="00947A5D">
        <w:rPr>
          <w:rFonts w:ascii="Garamond" w:hAnsi="Garamond" w:cs="Times New Roman"/>
          <w:sz w:val="22"/>
          <w:szCs w:val="22"/>
        </w:rPr>
        <w:t xml:space="preserve">, </w:t>
      </w:r>
      <w:proofErr w:type="spellStart"/>
      <w:proofErr w:type="gramStart"/>
      <w:r w:rsidR="00C940F1" w:rsidRPr="00947A5D">
        <w:rPr>
          <w:rFonts w:ascii="Garamond" w:hAnsi="Garamond" w:cs="Times New Roman"/>
          <w:sz w:val="22"/>
          <w:szCs w:val="22"/>
        </w:rPr>
        <w:t>uso</w:t>
      </w:r>
      <w:proofErr w:type="spellEnd"/>
      <w:r w:rsidR="00C940F1" w:rsidRPr="00947A5D">
        <w:rPr>
          <w:rFonts w:ascii="Garamond" w:hAnsi="Garamond" w:cs="Times New Roman"/>
          <w:sz w:val="22"/>
          <w:szCs w:val="22"/>
        </w:rPr>
        <w:t xml:space="preserve">  e</w:t>
      </w:r>
      <w:proofErr w:type="gramEnd"/>
      <w:r w:rsidR="00C940F1" w:rsidRPr="00947A5D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="00C940F1" w:rsidRPr="00947A5D">
        <w:rPr>
          <w:rFonts w:ascii="Garamond" w:hAnsi="Garamond" w:cs="Times New Roman"/>
          <w:sz w:val="22"/>
          <w:szCs w:val="22"/>
        </w:rPr>
        <w:t>esibizione</w:t>
      </w:r>
      <w:proofErr w:type="spellEnd"/>
      <w:r w:rsidR="00C940F1" w:rsidRPr="00947A5D">
        <w:rPr>
          <w:rFonts w:ascii="Garamond" w:hAnsi="Garamond" w:cs="Times New Roman"/>
          <w:sz w:val="22"/>
          <w:szCs w:val="22"/>
        </w:rPr>
        <w:t xml:space="preserve"> di </w:t>
      </w:r>
      <w:proofErr w:type="spellStart"/>
      <w:r w:rsidR="00C940F1" w:rsidRPr="00947A5D">
        <w:rPr>
          <w:rFonts w:ascii="Garamond" w:hAnsi="Garamond" w:cs="Times New Roman"/>
          <w:sz w:val="22"/>
          <w:szCs w:val="22"/>
        </w:rPr>
        <w:t>atti</w:t>
      </w:r>
      <w:proofErr w:type="spellEnd"/>
      <w:r w:rsidR="00C940F1" w:rsidRPr="00947A5D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="00C940F1" w:rsidRPr="00947A5D">
        <w:rPr>
          <w:rFonts w:ascii="Garamond" w:hAnsi="Garamond" w:cs="Times New Roman"/>
          <w:sz w:val="22"/>
          <w:szCs w:val="22"/>
        </w:rPr>
        <w:t>falsi</w:t>
      </w:r>
      <w:proofErr w:type="spellEnd"/>
      <w:r w:rsidR="00C940F1" w:rsidRPr="00947A5D">
        <w:rPr>
          <w:rFonts w:ascii="Garamond" w:hAnsi="Garamond" w:cs="Times New Roman"/>
          <w:sz w:val="22"/>
          <w:szCs w:val="22"/>
        </w:rPr>
        <w:t xml:space="preserve"> o </w:t>
      </w:r>
      <w:proofErr w:type="spellStart"/>
      <w:r w:rsidR="00C940F1" w:rsidRPr="00947A5D">
        <w:rPr>
          <w:rFonts w:ascii="Garamond" w:hAnsi="Garamond" w:cs="Times New Roman"/>
          <w:sz w:val="22"/>
          <w:szCs w:val="22"/>
        </w:rPr>
        <w:t>contenenti</w:t>
      </w:r>
      <w:proofErr w:type="spellEnd"/>
      <w:r w:rsidR="00C940F1" w:rsidRPr="00947A5D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="00C940F1" w:rsidRPr="00947A5D">
        <w:rPr>
          <w:rFonts w:ascii="Garamond" w:hAnsi="Garamond" w:cs="Times New Roman"/>
          <w:sz w:val="22"/>
          <w:szCs w:val="22"/>
        </w:rPr>
        <w:t>dati</w:t>
      </w:r>
      <w:proofErr w:type="spellEnd"/>
      <w:r w:rsidR="00C940F1" w:rsidRPr="00947A5D">
        <w:rPr>
          <w:rFonts w:ascii="Garamond" w:hAnsi="Garamond" w:cs="Times New Roman"/>
          <w:sz w:val="22"/>
          <w:szCs w:val="22"/>
        </w:rPr>
        <w:t xml:space="preserve"> non </w:t>
      </w:r>
      <w:proofErr w:type="spellStart"/>
      <w:r w:rsidR="00C940F1" w:rsidRPr="00947A5D">
        <w:rPr>
          <w:rFonts w:ascii="Garamond" w:hAnsi="Garamond" w:cs="Times New Roman"/>
          <w:sz w:val="22"/>
          <w:szCs w:val="22"/>
        </w:rPr>
        <w:t>più</w:t>
      </w:r>
      <w:proofErr w:type="spellEnd"/>
      <w:r w:rsidR="00C940F1" w:rsidRPr="00947A5D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="00C940F1" w:rsidRPr="00947A5D">
        <w:rPr>
          <w:rFonts w:ascii="Garamond" w:hAnsi="Garamond" w:cs="Times New Roman"/>
          <w:sz w:val="22"/>
          <w:szCs w:val="22"/>
        </w:rPr>
        <w:t>rispondenti</w:t>
      </w:r>
      <w:proofErr w:type="spellEnd"/>
      <w:r w:rsidR="00C940F1" w:rsidRPr="00947A5D">
        <w:rPr>
          <w:rFonts w:ascii="Garamond" w:hAnsi="Garamond" w:cs="Times New Roman"/>
          <w:sz w:val="22"/>
          <w:szCs w:val="22"/>
        </w:rPr>
        <w:t xml:space="preserve"> a </w:t>
      </w:r>
      <w:proofErr w:type="spellStart"/>
      <w:r w:rsidR="00C940F1" w:rsidRPr="00947A5D">
        <w:rPr>
          <w:rFonts w:ascii="Garamond" w:hAnsi="Garamond" w:cs="Times New Roman"/>
          <w:sz w:val="22"/>
          <w:szCs w:val="22"/>
        </w:rPr>
        <w:t>verità</w:t>
      </w:r>
      <w:proofErr w:type="spellEnd"/>
      <w:r w:rsidR="00E92BD6" w:rsidRPr="00213927">
        <w:rPr>
          <w:rFonts w:ascii="Garamond" w:hAnsi="Garamond" w:cs="Garamond"/>
          <w:sz w:val="22"/>
          <w:szCs w:val="22"/>
        </w:rPr>
        <w:t xml:space="preserve">, sotto la propria </w:t>
      </w:r>
      <w:proofErr w:type="spellStart"/>
      <w:r w:rsidR="00E92BD6" w:rsidRPr="00213927">
        <w:rPr>
          <w:rFonts w:ascii="Garamond" w:hAnsi="Garamond" w:cs="Garamond"/>
          <w:sz w:val="22"/>
          <w:szCs w:val="22"/>
        </w:rPr>
        <w:t>responsabilità</w:t>
      </w:r>
      <w:proofErr w:type="spellEnd"/>
      <w:r w:rsidR="00207A4B" w:rsidRPr="00213927">
        <w:rPr>
          <w:rFonts w:ascii="Garamond" w:hAnsi="Garamond"/>
          <w:sz w:val="22"/>
          <w:szCs w:val="22"/>
        </w:rPr>
        <w:t xml:space="preserve"> </w:t>
      </w:r>
      <w:proofErr w:type="spellStart"/>
      <w:r w:rsidR="00207A4B" w:rsidRPr="00213927">
        <w:rPr>
          <w:rFonts w:ascii="Garamond" w:hAnsi="Garamond"/>
          <w:sz w:val="22"/>
          <w:szCs w:val="22"/>
        </w:rPr>
        <w:t>dichiara</w:t>
      </w:r>
      <w:proofErr w:type="spellEnd"/>
      <w:r w:rsidR="00CA1E58" w:rsidRPr="00213927">
        <w:rPr>
          <w:rFonts w:ascii="Garamond" w:hAnsi="Garamond" w:cs="Times New Roman"/>
          <w:sz w:val="22"/>
          <w:szCs w:val="22"/>
        </w:rPr>
        <w:t>:</w:t>
      </w:r>
    </w:p>
    <w:p w14:paraId="1C1382A2" w14:textId="77777777" w:rsidR="00426E72" w:rsidRDefault="00426E72" w:rsidP="00CA1E58">
      <w:pPr>
        <w:spacing w:line="480" w:lineRule="auto"/>
        <w:jc w:val="both"/>
        <w:rPr>
          <w:rFonts w:ascii="Garamond" w:hAnsi="Garamond"/>
          <w:sz w:val="22"/>
          <w:szCs w:val="22"/>
        </w:rPr>
      </w:pPr>
    </w:p>
    <w:p w14:paraId="77C35944" w14:textId="63CBCA0F" w:rsidR="003E5E80" w:rsidRPr="00213927" w:rsidRDefault="00C17A0C" w:rsidP="00CA1E58">
      <w:pPr>
        <w:spacing w:line="480" w:lineRule="auto"/>
        <w:jc w:val="both"/>
        <w:rPr>
          <w:rFonts w:ascii="Garamond" w:hAnsi="Garamond"/>
          <w:sz w:val="22"/>
          <w:szCs w:val="22"/>
        </w:rPr>
      </w:pPr>
      <w:r w:rsidRPr="00213927">
        <w:rPr>
          <w:rFonts w:ascii="Garamond" w:hAnsi="Garamond"/>
          <w:sz w:val="22"/>
          <w:szCs w:val="22"/>
        </w:rPr>
        <w:t xml:space="preserve">di aver </w:t>
      </w:r>
      <w:proofErr w:type="spellStart"/>
      <w:r w:rsidRPr="00213927">
        <w:rPr>
          <w:rFonts w:ascii="Garamond" w:hAnsi="Garamond"/>
          <w:sz w:val="22"/>
          <w:szCs w:val="22"/>
        </w:rPr>
        <w:t>conseguito</w:t>
      </w:r>
      <w:proofErr w:type="spellEnd"/>
      <w:r w:rsidR="004C0FCE" w:rsidRPr="00213927">
        <w:rPr>
          <w:rFonts w:ascii="Garamond" w:hAnsi="Garamond"/>
          <w:sz w:val="22"/>
          <w:szCs w:val="22"/>
        </w:rPr>
        <w:t xml:space="preserve"> in data </w:t>
      </w:r>
      <w:r w:rsidR="00CE4C10">
        <w:rPr>
          <w:rFonts w:ascii="Garamond" w:hAnsi="Garamond"/>
          <w:sz w:val="22"/>
          <w:szCs w:val="22"/>
        </w:rPr>
        <w:t>……</w:t>
      </w:r>
      <w:proofErr w:type="gramStart"/>
      <w:r w:rsidR="00CE4C10">
        <w:rPr>
          <w:rFonts w:ascii="Garamond" w:hAnsi="Garamond"/>
          <w:sz w:val="22"/>
          <w:szCs w:val="22"/>
        </w:rPr>
        <w:t>…..</w:t>
      </w:r>
      <w:proofErr w:type="gramEnd"/>
      <w:r w:rsidRPr="00213927">
        <w:rPr>
          <w:rFonts w:ascii="Garamond" w:hAnsi="Garamond"/>
          <w:sz w:val="22"/>
          <w:szCs w:val="22"/>
        </w:rPr>
        <w:t xml:space="preserve"> la </w:t>
      </w:r>
      <w:proofErr w:type="spellStart"/>
      <w:r w:rsidRPr="00213927">
        <w:rPr>
          <w:rFonts w:ascii="Garamond" w:hAnsi="Garamond"/>
          <w:sz w:val="22"/>
          <w:szCs w:val="22"/>
        </w:rPr>
        <w:t>laurea</w:t>
      </w:r>
      <w:proofErr w:type="spellEnd"/>
      <w:r w:rsidRPr="00213927">
        <w:rPr>
          <w:rFonts w:ascii="Garamond" w:hAnsi="Garamond"/>
          <w:sz w:val="22"/>
          <w:szCs w:val="22"/>
        </w:rPr>
        <w:t xml:space="preserve"> </w:t>
      </w:r>
      <w:proofErr w:type="spellStart"/>
      <w:r w:rsidRPr="00213927">
        <w:rPr>
          <w:rFonts w:ascii="Garamond" w:hAnsi="Garamond"/>
          <w:sz w:val="22"/>
          <w:szCs w:val="22"/>
        </w:rPr>
        <w:t>magistrale</w:t>
      </w:r>
      <w:proofErr w:type="spellEnd"/>
      <w:r w:rsidR="00AE6FD7" w:rsidRPr="00213927">
        <w:rPr>
          <w:rFonts w:ascii="Garamond" w:hAnsi="Garamond"/>
          <w:sz w:val="22"/>
          <w:szCs w:val="22"/>
        </w:rPr>
        <w:t>/</w:t>
      </w:r>
      <w:proofErr w:type="spellStart"/>
      <w:r w:rsidR="00AE6FD7" w:rsidRPr="00213927">
        <w:rPr>
          <w:rFonts w:ascii="Garamond" w:hAnsi="Garamond"/>
          <w:sz w:val="22"/>
          <w:szCs w:val="22"/>
        </w:rPr>
        <w:t>specialistica</w:t>
      </w:r>
      <w:proofErr w:type="spellEnd"/>
      <w:r w:rsidRPr="00213927">
        <w:rPr>
          <w:rFonts w:ascii="Garamond" w:hAnsi="Garamond"/>
          <w:sz w:val="22"/>
          <w:szCs w:val="22"/>
        </w:rPr>
        <w:t xml:space="preserve"> in </w:t>
      </w:r>
      <w:r w:rsidR="00DD70EC">
        <w:rPr>
          <w:rFonts w:ascii="Garamond" w:hAnsi="Garamond"/>
          <w:sz w:val="22"/>
          <w:szCs w:val="22"/>
        </w:rPr>
        <w:t>…………………………………………</w:t>
      </w:r>
      <w:proofErr w:type="gramStart"/>
      <w:r w:rsidR="00DD70EC">
        <w:rPr>
          <w:rFonts w:ascii="Garamond" w:hAnsi="Garamond"/>
          <w:sz w:val="22"/>
          <w:szCs w:val="22"/>
        </w:rPr>
        <w:t>…..</w:t>
      </w:r>
      <w:proofErr w:type="gramEnd"/>
      <w:r w:rsidR="00AE6FD7" w:rsidRPr="00213927">
        <w:rPr>
          <w:rFonts w:ascii="Garamond" w:hAnsi="Garamond"/>
          <w:sz w:val="22"/>
          <w:szCs w:val="22"/>
        </w:rPr>
        <w:t>,</w:t>
      </w:r>
      <w:r w:rsidR="004C0FCE" w:rsidRPr="00213927">
        <w:rPr>
          <w:rFonts w:ascii="Garamond" w:hAnsi="Garamond"/>
          <w:sz w:val="22"/>
          <w:szCs w:val="22"/>
        </w:rPr>
        <w:t xml:space="preserve"> </w:t>
      </w:r>
    </w:p>
    <w:p w14:paraId="504041F2" w14:textId="0375541D" w:rsidR="003E5E80" w:rsidRPr="00213927" w:rsidRDefault="004C0FCE" w:rsidP="00CA1E58">
      <w:pPr>
        <w:spacing w:line="480" w:lineRule="auto"/>
        <w:jc w:val="both"/>
        <w:rPr>
          <w:rFonts w:ascii="Garamond" w:hAnsi="Garamond"/>
          <w:sz w:val="22"/>
          <w:szCs w:val="22"/>
        </w:rPr>
      </w:pPr>
      <w:proofErr w:type="spellStart"/>
      <w:r w:rsidRPr="00213927">
        <w:rPr>
          <w:rFonts w:ascii="Garamond" w:hAnsi="Garamond"/>
          <w:sz w:val="22"/>
          <w:szCs w:val="22"/>
        </w:rPr>
        <w:t>p</w:t>
      </w:r>
      <w:r w:rsidR="00C17A0C" w:rsidRPr="00213927">
        <w:rPr>
          <w:rFonts w:ascii="Garamond" w:hAnsi="Garamond"/>
          <w:sz w:val="22"/>
          <w:szCs w:val="22"/>
        </w:rPr>
        <w:t>resso</w:t>
      </w:r>
      <w:proofErr w:type="spellEnd"/>
      <w:r w:rsidR="00C17A0C" w:rsidRPr="00213927">
        <w:rPr>
          <w:rFonts w:ascii="Garamond" w:hAnsi="Garamond"/>
          <w:sz w:val="22"/>
          <w:szCs w:val="22"/>
        </w:rPr>
        <w:t xml:space="preserve"> </w:t>
      </w:r>
      <w:proofErr w:type="spellStart"/>
      <w:r w:rsidR="00C17A0C" w:rsidRPr="00213927">
        <w:rPr>
          <w:rFonts w:ascii="Garamond" w:hAnsi="Garamond"/>
          <w:sz w:val="22"/>
          <w:szCs w:val="22"/>
        </w:rPr>
        <w:t>l’Università</w:t>
      </w:r>
      <w:proofErr w:type="spellEnd"/>
      <w:r w:rsidR="00C17A0C" w:rsidRPr="00213927">
        <w:rPr>
          <w:rFonts w:ascii="Garamond" w:hAnsi="Garamond"/>
          <w:sz w:val="22"/>
          <w:szCs w:val="22"/>
        </w:rPr>
        <w:t xml:space="preserve"> </w:t>
      </w:r>
      <w:proofErr w:type="spellStart"/>
      <w:r w:rsidR="00C17A0C" w:rsidRPr="00213927">
        <w:rPr>
          <w:rFonts w:ascii="Garamond" w:hAnsi="Garamond"/>
          <w:sz w:val="22"/>
          <w:szCs w:val="22"/>
        </w:rPr>
        <w:t>degli</w:t>
      </w:r>
      <w:proofErr w:type="spellEnd"/>
      <w:r w:rsidR="00C17A0C" w:rsidRPr="00213927">
        <w:rPr>
          <w:rFonts w:ascii="Garamond" w:hAnsi="Garamond"/>
          <w:sz w:val="22"/>
          <w:szCs w:val="22"/>
        </w:rPr>
        <w:t xml:space="preserve"> </w:t>
      </w:r>
      <w:proofErr w:type="spellStart"/>
      <w:r w:rsidR="00C17A0C" w:rsidRPr="00213927">
        <w:rPr>
          <w:rFonts w:ascii="Garamond" w:hAnsi="Garamond"/>
          <w:sz w:val="22"/>
          <w:szCs w:val="22"/>
        </w:rPr>
        <w:t>Studi</w:t>
      </w:r>
      <w:proofErr w:type="spellEnd"/>
      <w:r w:rsidR="00C17A0C" w:rsidRPr="00213927">
        <w:rPr>
          <w:rFonts w:ascii="Garamond" w:hAnsi="Garamond"/>
          <w:sz w:val="22"/>
          <w:szCs w:val="22"/>
        </w:rPr>
        <w:t xml:space="preserve"> di: </w:t>
      </w:r>
      <w:r w:rsidR="00DD70EC">
        <w:rPr>
          <w:rFonts w:ascii="Garamond" w:hAnsi="Garamond"/>
          <w:sz w:val="22"/>
          <w:szCs w:val="22"/>
        </w:rPr>
        <w:t>…………………………………………………………………………………….</w:t>
      </w:r>
    </w:p>
    <w:p w14:paraId="63E66AF9" w14:textId="39ABD9BC" w:rsidR="003E5E80" w:rsidRPr="00213927" w:rsidRDefault="00C17A0C" w:rsidP="00CA1E58">
      <w:pPr>
        <w:spacing w:line="480" w:lineRule="auto"/>
        <w:jc w:val="both"/>
        <w:rPr>
          <w:rFonts w:ascii="Garamond" w:hAnsi="Garamond"/>
          <w:sz w:val="22"/>
          <w:szCs w:val="22"/>
        </w:rPr>
      </w:pPr>
      <w:proofErr w:type="spellStart"/>
      <w:r w:rsidRPr="00213927">
        <w:rPr>
          <w:rFonts w:ascii="Garamond" w:hAnsi="Garamond"/>
          <w:sz w:val="22"/>
          <w:szCs w:val="22"/>
        </w:rPr>
        <w:t>Facoltà</w:t>
      </w:r>
      <w:proofErr w:type="spellEnd"/>
      <w:r w:rsidRPr="00213927">
        <w:rPr>
          <w:rFonts w:ascii="Garamond" w:hAnsi="Garamond"/>
          <w:sz w:val="22"/>
          <w:szCs w:val="22"/>
        </w:rPr>
        <w:t xml:space="preserve"> di: </w:t>
      </w:r>
      <w:r w:rsidR="00DD70EC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…………………………………………………………………………………………………………...</w:t>
      </w:r>
    </w:p>
    <w:p w14:paraId="3DE76729" w14:textId="4CE2795C" w:rsidR="003E5E80" w:rsidRPr="00213927" w:rsidRDefault="00C17A0C" w:rsidP="00CA1E58">
      <w:pPr>
        <w:spacing w:line="480" w:lineRule="auto"/>
        <w:jc w:val="both"/>
        <w:rPr>
          <w:rFonts w:ascii="Garamond" w:hAnsi="Garamond"/>
          <w:sz w:val="22"/>
          <w:szCs w:val="22"/>
        </w:rPr>
      </w:pPr>
      <w:r w:rsidRPr="00213927">
        <w:rPr>
          <w:rFonts w:ascii="Garamond" w:hAnsi="Garamond"/>
          <w:sz w:val="22"/>
          <w:szCs w:val="22"/>
        </w:rPr>
        <w:t xml:space="preserve">Corso di </w:t>
      </w:r>
      <w:proofErr w:type="spellStart"/>
      <w:r w:rsidRPr="00213927">
        <w:rPr>
          <w:rFonts w:ascii="Garamond" w:hAnsi="Garamond"/>
          <w:sz w:val="22"/>
          <w:szCs w:val="22"/>
        </w:rPr>
        <w:t>laurea</w:t>
      </w:r>
      <w:proofErr w:type="spellEnd"/>
      <w:r w:rsidRPr="00213927">
        <w:rPr>
          <w:rFonts w:ascii="Garamond" w:hAnsi="Garamond"/>
          <w:sz w:val="22"/>
          <w:szCs w:val="22"/>
        </w:rPr>
        <w:t xml:space="preserve">: </w:t>
      </w:r>
      <w:r w:rsidR="00DD70EC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</w:t>
      </w:r>
      <w:proofErr w:type="gramStart"/>
      <w:r w:rsidR="00DD70EC">
        <w:rPr>
          <w:rFonts w:ascii="Garamond" w:hAnsi="Garamond"/>
          <w:sz w:val="22"/>
          <w:szCs w:val="22"/>
        </w:rPr>
        <w:t>…..</w:t>
      </w:r>
      <w:proofErr w:type="gramEnd"/>
    </w:p>
    <w:p w14:paraId="1E3CF644" w14:textId="7915BB91" w:rsidR="003E5E80" w:rsidRPr="00213927" w:rsidRDefault="00C17A0C" w:rsidP="00CA1E58">
      <w:pPr>
        <w:spacing w:line="480" w:lineRule="auto"/>
        <w:jc w:val="both"/>
        <w:rPr>
          <w:rFonts w:ascii="Garamond" w:hAnsi="Garamond"/>
          <w:sz w:val="22"/>
          <w:szCs w:val="22"/>
        </w:rPr>
      </w:pPr>
      <w:proofErr w:type="spellStart"/>
      <w:r w:rsidRPr="00213927">
        <w:rPr>
          <w:rFonts w:ascii="Garamond" w:hAnsi="Garamond"/>
          <w:sz w:val="22"/>
          <w:szCs w:val="22"/>
        </w:rPr>
        <w:t>titolo</w:t>
      </w:r>
      <w:proofErr w:type="spellEnd"/>
      <w:r w:rsidRPr="00213927">
        <w:rPr>
          <w:rFonts w:ascii="Garamond" w:hAnsi="Garamond"/>
          <w:sz w:val="22"/>
          <w:szCs w:val="22"/>
        </w:rPr>
        <w:t xml:space="preserve"> </w:t>
      </w:r>
      <w:proofErr w:type="spellStart"/>
      <w:r w:rsidRPr="00213927">
        <w:rPr>
          <w:rFonts w:ascii="Garamond" w:hAnsi="Garamond"/>
          <w:sz w:val="22"/>
          <w:szCs w:val="22"/>
        </w:rPr>
        <w:t>della</w:t>
      </w:r>
      <w:proofErr w:type="spellEnd"/>
      <w:r w:rsidRPr="00213927">
        <w:rPr>
          <w:rFonts w:ascii="Garamond" w:hAnsi="Garamond"/>
          <w:sz w:val="22"/>
          <w:szCs w:val="22"/>
        </w:rPr>
        <w:t xml:space="preserve"> </w:t>
      </w:r>
      <w:proofErr w:type="spellStart"/>
      <w:r w:rsidRPr="00213927">
        <w:rPr>
          <w:rFonts w:ascii="Garamond" w:hAnsi="Garamond"/>
          <w:sz w:val="22"/>
          <w:szCs w:val="22"/>
        </w:rPr>
        <w:t>tesi</w:t>
      </w:r>
      <w:proofErr w:type="spellEnd"/>
      <w:r w:rsidRPr="00213927">
        <w:rPr>
          <w:rFonts w:ascii="Garamond" w:hAnsi="Garamond"/>
          <w:sz w:val="22"/>
          <w:szCs w:val="22"/>
        </w:rPr>
        <w:t xml:space="preserve">: </w:t>
      </w:r>
      <w:r w:rsidR="00DD70EC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……………………………………………………………………………………………………...</w:t>
      </w:r>
    </w:p>
    <w:p w14:paraId="7690189B" w14:textId="1EAD2D70" w:rsidR="003E5E80" w:rsidRPr="00213927" w:rsidRDefault="00C17A0C" w:rsidP="00CA1E58">
      <w:pPr>
        <w:spacing w:line="480" w:lineRule="auto"/>
        <w:jc w:val="both"/>
        <w:rPr>
          <w:rFonts w:ascii="Garamond" w:hAnsi="Garamond"/>
          <w:sz w:val="22"/>
          <w:szCs w:val="22"/>
        </w:rPr>
      </w:pPr>
      <w:proofErr w:type="spellStart"/>
      <w:r w:rsidRPr="00213927">
        <w:rPr>
          <w:rFonts w:ascii="Garamond" w:hAnsi="Garamond"/>
          <w:sz w:val="22"/>
          <w:szCs w:val="22"/>
        </w:rPr>
        <w:t>nome</w:t>
      </w:r>
      <w:proofErr w:type="spellEnd"/>
      <w:r w:rsidRPr="00213927">
        <w:rPr>
          <w:rFonts w:ascii="Garamond" w:hAnsi="Garamond"/>
          <w:sz w:val="22"/>
          <w:szCs w:val="22"/>
        </w:rPr>
        <w:t xml:space="preserve"> del </w:t>
      </w:r>
      <w:proofErr w:type="spellStart"/>
      <w:r w:rsidRPr="00213927">
        <w:rPr>
          <w:rFonts w:ascii="Garamond" w:hAnsi="Garamond"/>
          <w:sz w:val="22"/>
          <w:szCs w:val="22"/>
        </w:rPr>
        <w:t>relatore</w:t>
      </w:r>
      <w:proofErr w:type="spellEnd"/>
      <w:r w:rsidRPr="00213927">
        <w:rPr>
          <w:rFonts w:ascii="Garamond" w:hAnsi="Garamond"/>
          <w:sz w:val="22"/>
          <w:szCs w:val="22"/>
        </w:rPr>
        <w:t xml:space="preserve">: </w:t>
      </w:r>
      <w:r w:rsidR="00DD70EC">
        <w:rPr>
          <w:rFonts w:ascii="Garamond" w:hAnsi="Garamond"/>
          <w:sz w:val="22"/>
          <w:szCs w:val="22"/>
        </w:rPr>
        <w:t>………………………………………………………………………………………………</w:t>
      </w:r>
      <w:proofErr w:type="gramStart"/>
      <w:r w:rsidR="00DD70EC">
        <w:rPr>
          <w:rFonts w:ascii="Garamond" w:hAnsi="Garamond"/>
          <w:sz w:val="22"/>
          <w:szCs w:val="22"/>
        </w:rPr>
        <w:t>….</w:t>
      </w:r>
      <w:r w:rsidR="001731D3">
        <w:rPr>
          <w:rFonts w:ascii="Garamond" w:hAnsi="Garamond"/>
          <w:sz w:val="22"/>
          <w:szCs w:val="22"/>
        </w:rPr>
        <w:t>.</w:t>
      </w:r>
      <w:proofErr w:type="gramEnd"/>
    </w:p>
    <w:p w14:paraId="58A23FD1" w14:textId="69B3EB6C" w:rsidR="003E5E80" w:rsidRPr="00213927" w:rsidRDefault="003E5E80" w:rsidP="00CA1E58">
      <w:pPr>
        <w:spacing w:line="480" w:lineRule="auto"/>
        <w:jc w:val="both"/>
        <w:rPr>
          <w:rFonts w:ascii="Garamond" w:hAnsi="Garamond"/>
          <w:sz w:val="22"/>
          <w:szCs w:val="22"/>
        </w:rPr>
      </w:pPr>
      <w:proofErr w:type="spellStart"/>
      <w:r w:rsidRPr="00213927">
        <w:rPr>
          <w:rFonts w:ascii="Garamond" w:hAnsi="Garamond"/>
          <w:sz w:val="22"/>
          <w:szCs w:val="22"/>
        </w:rPr>
        <w:t>n</w:t>
      </w:r>
      <w:r w:rsidR="00C17A0C" w:rsidRPr="00213927">
        <w:rPr>
          <w:rFonts w:ascii="Garamond" w:hAnsi="Garamond"/>
          <w:sz w:val="22"/>
          <w:szCs w:val="22"/>
        </w:rPr>
        <w:t>ome</w:t>
      </w:r>
      <w:proofErr w:type="spellEnd"/>
      <w:r w:rsidR="00C17A0C" w:rsidRPr="00213927">
        <w:rPr>
          <w:rFonts w:ascii="Garamond" w:hAnsi="Garamond"/>
          <w:sz w:val="22"/>
          <w:szCs w:val="22"/>
        </w:rPr>
        <w:t xml:space="preserve"> (</w:t>
      </w:r>
      <w:proofErr w:type="spellStart"/>
      <w:r w:rsidR="00C17A0C" w:rsidRPr="00213927">
        <w:rPr>
          <w:rFonts w:ascii="Garamond" w:hAnsi="Garamond"/>
          <w:sz w:val="22"/>
          <w:szCs w:val="22"/>
        </w:rPr>
        <w:t>eventuale</w:t>
      </w:r>
      <w:proofErr w:type="spellEnd"/>
      <w:r w:rsidR="00C17A0C" w:rsidRPr="00213927">
        <w:rPr>
          <w:rFonts w:ascii="Garamond" w:hAnsi="Garamond"/>
          <w:sz w:val="22"/>
          <w:szCs w:val="22"/>
        </w:rPr>
        <w:t xml:space="preserve">) del </w:t>
      </w:r>
      <w:proofErr w:type="spellStart"/>
      <w:r w:rsidR="00C17A0C" w:rsidRPr="00213927">
        <w:rPr>
          <w:rFonts w:ascii="Garamond" w:hAnsi="Garamond"/>
          <w:sz w:val="22"/>
          <w:szCs w:val="22"/>
        </w:rPr>
        <w:t>correlatore</w:t>
      </w:r>
      <w:proofErr w:type="spellEnd"/>
      <w:r w:rsidR="00C17A0C" w:rsidRPr="00213927">
        <w:rPr>
          <w:rFonts w:ascii="Garamond" w:hAnsi="Garamond"/>
          <w:sz w:val="22"/>
          <w:szCs w:val="22"/>
        </w:rPr>
        <w:t>/</w:t>
      </w:r>
      <w:proofErr w:type="spellStart"/>
      <w:r w:rsidR="00C17A0C" w:rsidRPr="00213927">
        <w:rPr>
          <w:rFonts w:ascii="Garamond" w:hAnsi="Garamond"/>
          <w:sz w:val="22"/>
          <w:szCs w:val="22"/>
        </w:rPr>
        <w:t>i</w:t>
      </w:r>
      <w:proofErr w:type="spellEnd"/>
      <w:r w:rsidR="00C17A0C" w:rsidRPr="00213927">
        <w:rPr>
          <w:rFonts w:ascii="Garamond" w:hAnsi="Garamond"/>
          <w:sz w:val="22"/>
          <w:szCs w:val="22"/>
        </w:rPr>
        <w:t xml:space="preserve">: </w:t>
      </w:r>
      <w:r w:rsidR="00DD70EC">
        <w:rPr>
          <w:rFonts w:ascii="Garamond" w:hAnsi="Garamond"/>
          <w:sz w:val="22"/>
          <w:szCs w:val="22"/>
        </w:rPr>
        <w:t>…………………………………………………………………………………</w:t>
      </w:r>
    </w:p>
    <w:p w14:paraId="1FB44ECD" w14:textId="60038426" w:rsidR="00C17A0C" w:rsidRPr="00213927" w:rsidRDefault="00C17A0C" w:rsidP="00CA1E58">
      <w:pPr>
        <w:spacing w:line="480" w:lineRule="auto"/>
        <w:jc w:val="both"/>
        <w:rPr>
          <w:rFonts w:ascii="Garamond" w:hAnsi="Garamond" w:cs="Times New Roman"/>
          <w:sz w:val="22"/>
          <w:szCs w:val="22"/>
        </w:rPr>
      </w:pPr>
      <w:r w:rsidRPr="00213927">
        <w:rPr>
          <w:rFonts w:ascii="Garamond" w:hAnsi="Garamond"/>
          <w:sz w:val="22"/>
          <w:szCs w:val="22"/>
        </w:rPr>
        <w:t xml:space="preserve"> </w:t>
      </w:r>
      <w:proofErr w:type="spellStart"/>
      <w:r w:rsidRPr="00213927">
        <w:rPr>
          <w:rFonts w:ascii="Garamond" w:hAnsi="Garamond"/>
          <w:sz w:val="22"/>
          <w:szCs w:val="22"/>
        </w:rPr>
        <w:t>votazione</w:t>
      </w:r>
      <w:proofErr w:type="spellEnd"/>
      <w:r w:rsidRPr="00213927">
        <w:rPr>
          <w:rFonts w:ascii="Garamond" w:hAnsi="Garamond"/>
          <w:sz w:val="22"/>
          <w:szCs w:val="22"/>
        </w:rPr>
        <w:t xml:space="preserve"> </w:t>
      </w:r>
      <w:proofErr w:type="spellStart"/>
      <w:r w:rsidRPr="00213927">
        <w:rPr>
          <w:rFonts w:ascii="Garamond" w:hAnsi="Garamond"/>
          <w:sz w:val="22"/>
          <w:szCs w:val="22"/>
        </w:rPr>
        <w:t>conseguita</w:t>
      </w:r>
      <w:proofErr w:type="spellEnd"/>
      <w:r w:rsidRPr="00213927">
        <w:rPr>
          <w:rFonts w:ascii="Garamond" w:hAnsi="Garamond"/>
          <w:sz w:val="22"/>
          <w:szCs w:val="22"/>
        </w:rPr>
        <w:t>:</w:t>
      </w:r>
      <w:r w:rsidR="001731D3">
        <w:rPr>
          <w:rFonts w:ascii="Garamond" w:hAnsi="Garamond"/>
          <w:sz w:val="22"/>
          <w:szCs w:val="22"/>
        </w:rPr>
        <w:t xml:space="preserve"> ………………………………………………</w:t>
      </w:r>
    </w:p>
    <w:p w14:paraId="68508542" w14:textId="26C92D41" w:rsidR="00426E72" w:rsidRDefault="00426E72" w:rsidP="00CC261B">
      <w:pPr>
        <w:spacing w:after="0"/>
        <w:jc w:val="both"/>
        <w:rPr>
          <w:rFonts w:ascii="Garamond" w:hAnsi="Garamond" w:cs="Times New Roman"/>
          <w:sz w:val="22"/>
          <w:szCs w:val="22"/>
        </w:rPr>
      </w:pPr>
      <w:proofErr w:type="spellStart"/>
      <w:r>
        <w:rPr>
          <w:rFonts w:ascii="Garamond" w:hAnsi="Garamond" w:cs="Times New Roman"/>
          <w:sz w:val="22"/>
          <w:szCs w:val="22"/>
        </w:rPr>
        <w:t>Dichiara</w:t>
      </w:r>
      <w:proofErr w:type="spellEnd"/>
      <w:r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>
        <w:rPr>
          <w:rFonts w:ascii="Garamond" w:hAnsi="Garamond" w:cs="Times New Roman"/>
          <w:sz w:val="22"/>
          <w:szCs w:val="22"/>
        </w:rPr>
        <w:t>inoltre</w:t>
      </w:r>
      <w:proofErr w:type="spellEnd"/>
      <w:r>
        <w:rPr>
          <w:rFonts w:ascii="Garamond" w:hAnsi="Garamond" w:cs="Times New Roman"/>
          <w:sz w:val="22"/>
          <w:szCs w:val="22"/>
        </w:rPr>
        <w:t xml:space="preserve">: </w:t>
      </w:r>
    </w:p>
    <w:p w14:paraId="512DAD3B" w14:textId="1A109CAF" w:rsidR="00CC261B" w:rsidRPr="00B03CDB" w:rsidRDefault="00CA1E58" w:rsidP="00B03CDB">
      <w:pPr>
        <w:pStyle w:val="Paragrafoelenco"/>
        <w:numPr>
          <w:ilvl w:val="0"/>
          <w:numId w:val="29"/>
        </w:numPr>
        <w:spacing w:after="0"/>
        <w:jc w:val="both"/>
        <w:rPr>
          <w:rFonts w:ascii="Garamond" w:hAnsi="Garamond" w:cs="Times New Roman"/>
          <w:sz w:val="22"/>
          <w:szCs w:val="22"/>
        </w:rPr>
      </w:pPr>
      <w:r w:rsidRPr="00B03CDB">
        <w:rPr>
          <w:rFonts w:ascii="Garamond" w:hAnsi="Garamond" w:cs="Times New Roman"/>
          <w:sz w:val="22"/>
          <w:szCs w:val="22"/>
        </w:rPr>
        <w:t xml:space="preserve">di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essere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cittadina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italiana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o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appartenente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ad uno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degli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Stati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aderenti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a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Unione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Europea</w:t>
      </w:r>
      <w:proofErr w:type="spellEnd"/>
      <w:r w:rsidR="00CC261B" w:rsidRPr="00B03CDB">
        <w:rPr>
          <w:rFonts w:ascii="Garamond" w:hAnsi="Garamond" w:cs="Times New Roman"/>
          <w:sz w:val="22"/>
          <w:szCs w:val="22"/>
        </w:rPr>
        <w:t xml:space="preserve"> o in </w:t>
      </w:r>
      <w:proofErr w:type="spellStart"/>
      <w:r w:rsidR="00CE4763" w:rsidRPr="00B03CDB">
        <w:rPr>
          <w:rFonts w:ascii="Garamond" w:hAnsi="Garamond" w:cs="Times New Roman"/>
          <w:sz w:val="22"/>
          <w:szCs w:val="22"/>
        </w:rPr>
        <w:t>alternativa</w:t>
      </w:r>
      <w:proofErr w:type="spellEnd"/>
      <w:r w:rsidR="00CE4763"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="00CE4763" w:rsidRPr="00B03CDB">
        <w:rPr>
          <w:rFonts w:ascii="Garamond" w:hAnsi="Garamond" w:cs="Times New Roman"/>
          <w:sz w:val="22"/>
          <w:szCs w:val="22"/>
        </w:rPr>
        <w:t>appartenente</w:t>
      </w:r>
      <w:proofErr w:type="spellEnd"/>
      <w:r w:rsidR="00CC261B" w:rsidRPr="00B03CDB">
        <w:rPr>
          <w:rFonts w:ascii="Garamond" w:hAnsi="Garamond" w:cs="Times New Roman"/>
          <w:sz w:val="22"/>
          <w:szCs w:val="22"/>
        </w:rPr>
        <w:t xml:space="preserve"> a </w:t>
      </w:r>
      <w:proofErr w:type="spellStart"/>
      <w:r w:rsidR="00CC261B" w:rsidRPr="00B03CDB">
        <w:rPr>
          <w:rFonts w:ascii="Garamond" w:hAnsi="Garamond" w:cs="Times New Roman"/>
          <w:sz w:val="22"/>
          <w:szCs w:val="22"/>
        </w:rPr>
        <w:t>Stato</w:t>
      </w:r>
      <w:proofErr w:type="spellEnd"/>
      <w:r w:rsidR="00CC261B" w:rsidRPr="00B03CDB">
        <w:rPr>
          <w:rFonts w:ascii="Garamond" w:hAnsi="Garamond" w:cs="Times New Roman"/>
          <w:sz w:val="22"/>
          <w:szCs w:val="22"/>
        </w:rPr>
        <w:t xml:space="preserve"> non </w:t>
      </w:r>
      <w:proofErr w:type="spellStart"/>
      <w:r w:rsidR="00CC261B" w:rsidRPr="00B03CDB">
        <w:rPr>
          <w:rFonts w:ascii="Garamond" w:hAnsi="Garamond" w:cs="Times New Roman"/>
          <w:sz w:val="22"/>
          <w:szCs w:val="22"/>
        </w:rPr>
        <w:t>comunitari</w:t>
      </w:r>
      <w:proofErr w:type="spellEnd"/>
      <w:r w:rsidR="00CC261B" w:rsidRPr="00B03CDB">
        <w:rPr>
          <w:rFonts w:ascii="Garamond" w:hAnsi="Garamond" w:cs="Times New Roman"/>
          <w:sz w:val="22"/>
          <w:szCs w:val="22"/>
        </w:rPr>
        <w:t xml:space="preserve"> e in </w:t>
      </w:r>
      <w:proofErr w:type="spellStart"/>
      <w:r w:rsidR="00CC261B" w:rsidRPr="00B03CDB">
        <w:rPr>
          <w:rFonts w:ascii="Garamond" w:hAnsi="Garamond" w:cs="Times New Roman"/>
          <w:sz w:val="22"/>
          <w:szCs w:val="22"/>
        </w:rPr>
        <w:t>possesso</w:t>
      </w:r>
      <w:proofErr w:type="spellEnd"/>
      <w:r w:rsidR="00CC261B" w:rsidRPr="00B03CDB">
        <w:rPr>
          <w:rFonts w:ascii="Garamond" w:hAnsi="Garamond" w:cs="Times New Roman"/>
          <w:sz w:val="22"/>
          <w:szCs w:val="22"/>
        </w:rPr>
        <w:t xml:space="preserve"> di </w:t>
      </w:r>
      <w:proofErr w:type="spellStart"/>
      <w:r w:rsidR="00CC261B" w:rsidRPr="00B03CDB">
        <w:rPr>
          <w:rFonts w:ascii="Garamond" w:hAnsi="Garamond" w:cs="Times New Roman"/>
          <w:sz w:val="22"/>
          <w:szCs w:val="22"/>
        </w:rPr>
        <w:t>regolare</w:t>
      </w:r>
      <w:proofErr w:type="spellEnd"/>
      <w:r w:rsidR="00CC261B"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="00CC261B" w:rsidRPr="00B03CDB">
        <w:rPr>
          <w:rFonts w:ascii="Garamond" w:hAnsi="Garamond" w:cs="Times New Roman"/>
          <w:sz w:val="22"/>
          <w:szCs w:val="22"/>
        </w:rPr>
        <w:t>permesso</w:t>
      </w:r>
      <w:proofErr w:type="spellEnd"/>
      <w:r w:rsidR="00CC261B" w:rsidRPr="00B03CDB">
        <w:rPr>
          <w:rFonts w:ascii="Garamond" w:hAnsi="Garamond" w:cs="Times New Roman"/>
          <w:sz w:val="22"/>
          <w:szCs w:val="22"/>
        </w:rPr>
        <w:t xml:space="preserve"> di </w:t>
      </w:r>
      <w:proofErr w:type="spellStart"/>
      <w:r w:rsidR="00CC261B" w:rsidRPr="00B03CDB">
        <w:rPr>
          <w:rFonts w:ascii="Garamond" w:hAnsi="Garamond" w:cs="Times New Roman"/>
          <w:sz w:val="22"/>
          <w:szCs w:val="22"/>
        </w:rPr>
        <w:t>soggiorno</w:t>
      </w:r>
      <w:proofErr w:type="spellEnd"/>
      <w:r w:rsidR="00CC261B" w:rsidRPr="00B03CDB">
        <w:rPr>
          <w:rFonts w:ascii="Garamond" w:hAnsi="Garamond" w:cs="Times New Roman"/>
          <w:sz w:val="22"/>
          <w:szCs w:val="22"/>
        </w:rPr>
        <w:t>;</w:t>
      </w:r>
    </w:p>
    <w:p w14:paraId="5C4B6D0E" w14:textId="17812427" w:rsidR="00CA1E58" w:rsidRPr="00B03CDB" w:rsidRDefault="00CA1E58" w:rsidP="00B03CDB">
      <w:pPr>
        <w:pStyle w:val="Paragrafoelenco"/>
        <w:numPr>
          <w:ilvl w:val="0"/>
          <w:numId w:val="29"/>
        </w:numPr>
        <w:jc w:val="both"/>
        <w:rPr>
          <w:rFonts w:ascii="Garamond" w:hAnsi="Garamond" w:cs="Times New Roman"/>
          <w:sz w:val="22"/>
          <w:szCs w:val="22"/>
        </w:rPr>
      </w:pPr>
      <w:r w:rsidRPr="00B03CDB">
        <w:rPr>
          <w:rFonts w:ascii="Garamond" w:hAnsi="Garamond" w:cs="Times New Roman"/>
          <w:sz w:val="22"/>
          <w:szCs w:val="22"/>
        </w:rPr>
        <w:t xml:space="preserve">di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essere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nelle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condizioni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di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disoccupata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o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inoccupata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e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inserita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negli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elenchi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anagrafici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del Centro </w:t>
      </w:r>
      <w:r w:rsidR="00CC261B" w:rsidRPr="00B03CDB">
        <w:rPr>
          <w:rFonts w:ascii="Garamond" w:hAnsi="Garamond" w:cs="Times New Roman"/>
          <w:sz w:val="22"/>
          <w:szCs w:val="22"/>
        </w:rPr>
        <w:t>p</w:t>
      </w:r>
      <w:r w:rsidRPr="00B03CDB">
        <w:rPr>
          <w:rFonts w:ascii="Garamond" w:hAnsi="Garamond" w:cs="Times New Roman"/>
          <w:sz w:val="22"/>
          <w:szCs w:val="22"/>
        </w:rPr>
        <w:t xml:space="preserve">er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Impiego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di …………………………………………………………….;</w:t>
      </w:r>
    </w:p>
    <w:p w14:paraId="54A3A8B2" w14:textId="5A29C6DA" w:rsidR="00CA1E58" w:rsidRPr="00B03CDB" w:rsidRDefault="00CA1E58" w:rsidP="00B03CDB">
      <w:pPr>
        <w:pStyle w:val="Paragrafoelenco"/>
        <w:numPr>
          <w:ilvl w:val="0"/>
          <w:numId w:val="29"/>
        </w:numPr>
        <w:jc w:val="both"/>
        <w:rPr>
          <w:rFonts w:ascii="Garamond" w:hAnsi="Garamond" w:cs="Times New Roman"/>
          <w:sz w:val="22"/>
          <w:szCs w:val="22"/>
        </w:rPr>
      </w:pPr>
      <w:r w:rsidRPr="00B03CDB">
        <w:rPr>
          <w:rFonts w:ascii="Garamond" w:hAnsi="Garamond" w:cs="Times New Roman"/>
          <w:sz w:val="22"/>
          <w:szCs w:val="22"/>
        </w:rPr>
        <w:t xml:space="preserve">di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essere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iscritta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nelle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liste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elettorali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del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Comune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di …………………………………</w:t>
      </w:r>
      <w:proofErr w:type="gramStart"/>
      <w:r w:rsidRPr="00B03CDB">
        <w:rPr>
          <w:rFonts w:ascii="Garamond" w:hAnsi="Garamond" w:cs="Times New Roman"/>
          <w:sz w:val="22"/>
          <w:szCs w:val="22"/>
        </w:rPr>
        <w:t>…..</w:t>
      </w:r>
      <w:proofErr w:type="gramEnd"/>
      <w:r w:rsidRPr="00B03CDB">
        <w:rPr>
          <w:rFonts w:ascii="Garamond" w:hAnsi="Garamond" w:cs="Times New Roman"/>
          <w:sz w:val="22"/>
          <w:szCs w:val="22"/>
        </w:rPr>
        <w:t>;</w:t>
      </w:r>
    </w:p>
    <w:p w14:paraId="258BA31C" w14:textId="5DBFD004" w:rsidR="00CA1E58" w:rsidRPr="00B03CDB" w:rsidRDefault="00CA1E58" w:rsidP="00B03CDB">
      <w:pPr>
        <w:pStyle w:val="Paragrafoelenco"/>
        <w:numPr>
          <w:ilvl w:val="0"/>
          <w:numId w:val="29"/>
        </w:numPr>
        <w:jc w:val="both"/>
        <w:rPr>
          <w:rFonts w:ascii="Garamond" w:hAnsi="Garamond" w:cs="Times New Roman"/>
          <w:sz w:val="22"/>
          <w:szCs w:val="22"/>
        </w:rPr>
      </w:pPr>
      <w:proofErr w:type="spellStart"/>
      <w:r w:rsidRPr="00B03CDB">
        <w:rPr>
          <w:rFonts w:ascii="Garamond" w:hAnsi="Garamond" w:cs="Times New Roman"/>
          <w:sz w:val="22"/>
          <w:szCs w:val="22"/>
        </w:rPr>
        <w:t>ovvero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di non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essere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iscritta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per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i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seguenti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proofErr w:type="gramStart"/>
      <w:r w:rsidRPr="00B03CDB">
        <w:rPr>
          <w:rFonts w:ascii="Garamond" w:hAnsi="Garamond" w:cs="Times New Roman"/>
          <w:sz w:val="22"/>
          <w:szCs w:val="22"/>
        </w:rPr>
        <w:t>motivi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:</w:t>
      </w:r>
      <w:proofErr w:type="gramEnd"/>
      <w:r w:rsidR="00B03CDB" w:rsidRPr="00B03CDB">
        <w:rPr>
          <w:rFonts w:ascii="Garamond" w:hAnsi="Garamond" w:cs="Times New Roman"/>
          <w:sz w:val="22"/>
          <w:szCs w:val="22"/>
        </w:rPr>
        <w:t xml:space="preserve"> </w:t>
      </w:r>
      <w:r w:rsidRPr="00B03CDB">
        <w:rPr>
          <w:rFonts w:ascii="Garamond" w:hAnsi="Garamond" w:cs="Times New Roman"/>
          <w:sz w:val="22"/>
          <w:szCs w:val="22"/>
        </w:rPr>
        <w:t>…………………………………………..;</w:t>
      </w:r>
    </w:p>
    <w:p w14:paraId="78FD38F8" w14:textId="2231C839" w:rsidR="00CA1E58" w:rsidRPr="00B03CDB" w:rsidRDefault="00CA1E58" w:rsidP="00B03CDB">
      <w:pPr>
        <w:pStyle w:val="Paragrafoelenco"/>
        <w:numPr>
          <w:ilvl w:val="0"/>
          <w:numId w:val="29"/>
        </w:numPr>
        <w:jc w:val="both"/>
        <w:rPr>
          <w:rFonts w:ascii="Garamond" w:hAnsi="Garamond" w:cs="Times New Roman"/>
          <w:sz w:val="22"/>
          <w:szCs w:val="22"/>
        </w:rPr>
      </w:pPr>
      <w:r w:rsidRPr="00B03CDB">
        <w:rPr>
          <w:rFonts w:ascii="Garamond" w:hAnsi="Garamond" w:cs="Times New Roman"/>
          <w:sz w:val="22"/>
          <w:szCs w:val="22"/>
        </w:rPr>
        <w:t xml:space="preserve">di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essere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in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possesso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del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pieno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godimento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dei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diritti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civili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e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politici</w:t>
      </w:r>
      <w:proofErr w:type="spellEnd"/>
      <w:r w:rsidRPr="00B03CDB">
        <w:rPr>
          <w:rFonts w:ascii="Garamond" w:hAnsi="Garamond" w:cs="Times New Roman"/>
          <w:sz w:val="22"/>
          <w:szCs w:val="22"/>
        </w:rPr>
        <w:t>;</w:t>
      </w:r>
    </w:p>
    <w:p w14:paraId="257F6D18" w14:textId="6AD74994" w:rsidR="00CA1E58" w:rsidRPr="00B03CDB" w:rsidRDefault="00CA1E58" w:rsidP="00B03CDB">
      <w:pPr>
        <w:pStyle w:val="Paragrafoelenco"/>
        <w:numPr>
          <w:ilvl w:val="0"/>
          <w:numId w:val="29"/>
        </w:numPr>
        <w:jc w:val="both"/>
        <w:rPr>
          <w:rFonts w:ascii="Garamond" w:hAnsi="Garamond" w:cs="Times New Roman"/>
          <w:sz w:val="22"/>
          <w:szCs w:val="22"/>
        </w:rPr>
      </w:pPr>
      <w:r w:rsidRPr="00B03CDB">
        <w:rPr>
          <w:rFonts w:ascii="Garamond" w:hAnsi="Garamond" w:cs="Times New Roman"/>
          <w:sz w:val="22"/>
          <w:szCs w:val="22"/>
        </w:rPr>
        <w:lastRenderedPageBreak/>
        <w:t xml:space="preserve">di non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essere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stata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destituita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o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dispensata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dall’impiego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presso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una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Pubblica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Amministrazione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per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persistente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insufficiente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rendimento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ovvero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di non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essere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decaduta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dall’impiego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stesso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ai sensi dell’art.</w:t>
      </w:r>
      <w:proofErr w:type="gramStart"/>
      <w:r w:rsidRPr="00B03CDB">
        <w:rPr>
          <w:rFonts w:ascii="Garamond" w:hAnsi="Garamond" w:cs="Times New Roman"/>
          <w:sz w:val="22"/>
          <w:szCs w:val="22"/>
        </w:rPr>
        <w:t>127,lettera</w:t>
      </w:r>
      <w:proofErr w:type="gramEnd"/>
      <w:r w:rsidRPr="00B03CDB">
        <w:rPr>
          <w:rFonts w:ascii="Garamond" w:hAnsi="Garamond" w:cs="Times New Roman"/>
          <w:sz w:val="22"/>
          <w:szCs w:val="22"/>
        </w:rPr>
        <w:t xml:space="preserve"> d)del D.P.R.10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gennaio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1957.n.3;</w:t>
      </w:r>
    </w:p>
    <w:p w14:paraId="2488F3E2" w14:textId="7AB72449" w:rsidR="00CA1E58" w:rsidRPr="00B03CDB" w:rsidRDefault="00CA1E58" w:rsidP="00B03CDB">
      <w:pPr>
        <w:pStyle w:val="Paragrafoelenco"/>
        <w:numPr>
          <w:ilvl w:val="0"/>
          <w:numId w:val="29"/>
        </w:numPr>
        <w:jc w:val="both"/>
        <w:rPr>
          <w:rFonts w:ascii="Garamond" w:hAnsi="Garamond" w:cs="Times New Roman"/>
          <w:sz w:val="22"/>
          <w:szCs w:val="22"/>
        </w:rPr>
      </w:pPr>
      <w:r w:rsidRPr="00B03CDB">
        <w:rPr>
          <w:rFonts w:ascii="Garamond" w:hAnsi="Garamond" w:cs="Times New Roman"/>
          <w:sz w:val="22"/>
          <w:szCs w:val="22"/>
        </w:rPr>
        <w:t xml:space="preserve">di non aver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riportato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condanne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penali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e di non aver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procedimenti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penali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(in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caso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contrario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,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specificare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tali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condanne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e/o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precisare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i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carichi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pendenti</w:t>
      </w:r>
      <w:proofErr w:type="spellEnd"/>
      <w:r w:rsidRPr="00B03CDB">
        <w:rPr>
          <w:rFonts w:ascii="Garamond" w:hAnsi="Garamond" w:cs="Times New Roman"/>
          <w:sz w:val="22"/>
          <w:szCs w:val="22"/>
        </w:rPr>
        <w:t>);</w:t>
      </w:r>
    </w:p>
    <w:p w14:paraId="71291D73" w14:textId="77777777" w:rsidR="00F62E26" w:rsidRPr="00B03CDB" w:rsidRDefault="00CA1E58" w:rsidP="00B03CDB">
      <w:pPr>
        <w:pStyle w:val="Paragrafoelenco"/>
        <w:numPr>
          <w:ilvl w:val="0"/>
          <w:numId w:val="29"/>
        </w:numPr>
        <w:jc w:val="both"/>
        <w:rPr>
          <w:rFonts w:ascii="Garamond" w:hAnsi="Garamond" w:cs="Times New Roman"/>
          <w:sz w:val="22"/>
          <w:szCs w:val="22"/>
        </w:rPr>
      </w:pPr>
      <w:r w:rsidRPr="00B03CDB">
        <w:rPr>
          <w:rFonts w:ascii="Garamond" w:hAnsi="Garamond" w:cs="Times New Roman"/>
          <w:sz w:val="22"/>
          <w:szCs w:val="22"/>
        </w:rPr>
        <w:t xml:space="preserve">di aver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preso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visione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del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relativo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 w:cs="Times New Roman"/>
          <w:sz w:val="22"/>
          <w:szCs w:val="22"/>
        </w:rPr>
        <w:t>avviso</w:t>
      </w:r>
      <w:proofErr w:type="spellEnd"/>
      <w:r w:rsidRPr="00B03CDB">
        <w:rPr>
          <w:rFonts w:ascii="Garamond" w:hAnsi="Garamond" w:cs="Times New Roman"/>
          <w:sz w:val="22"/>
          <w:szCs w:val="22"/>
        </w:rPr>
        <w:t xml:space="preserve"> e di </w:t>
      </w:r>
      <w:proofErr w:type="spellStart"/>
      <w:r w:rsidR="00A001EC" w:rsidRPr="00B03CDB">
        <w:rPr>
          <w:rFonts w:ascii="Garamond" w:hAnsi="Garamond"/>
          <w:sz w:val="22"/>
          <w:szCs w:val="22"/>
        </w:rPr>
        <w:t>accettare</w:t>
      </w:r>
      <w:proofErr w:type="spellEnd"/>
      <w:r w:rsidR="00A001EC" w:rsidRPr="00B03CDB">
        <w:rPr>
          <w:rFonts w:ascii="Garamond" w:hAnsi="Garamond"/>
          <w:sz w:val="22"/>
          <w:szCs w:val="22"/>
        </w:rPr>
        <w:t xml:space="preserve"> </w:t>
      </w:r>
      <w:proofErr w:type="spellStart"/>
      <w:r w:rsidR="00A001EC" w:rsidRPr="00B03CDB">
        <w:rPr>
          <w:rFonts w:ascii="Garamond" w:hAnsi="Garamond"/>
          <w:sz w:val="22"/>
          <w:szCs w:val="22"/>
        </w:rPr>
        <w:t>ogni</w:t>
      </w:r>
      <w:proofErr w:type="spellEnd"/>
      <w:r w:rsidR="00A001EC" w:rsidRPr="00B03CDB">
        <w:rPr>
          <w:rFonts w:ascii="Garamond" w:hAnsi="Garamond"/>
          <w:sz w:val="22"/>
          <w:szCs w:val="22"/>
        </w:rPr>
        <w:t xml:space="preserve"> </w:t>
      </w:r>
      <w:proofErr w:type="spellStart"/>
      <w:r w:rsidR="00A001EC" w:rsidRPr="00B03CDB">
        <w:rPr>
          <w:rFonts w:ascii="Garamond" w:hAnsi="Garamond"/>
          <w:sz w:val="22"/>
          <w:szCs w:val="22"/>
        </w:rPr>
        <w:t>norma</w:t>
      </w:r>
      <w:proofErr w:type="spellEnd"/>
      <w:r w:rsidR="00A001EC" w:rsidRPr="00B03CDB">
        <w:rPr>
          <w:rFonts w:ascii="Garamond" w:hAnsi="Garamond"/>
          <w:sz w:val="22"/>
          <w:szCs w:val="22"/>
        </w:rPr>
        <w:t xml:space="preserve"> in </w:t>
      </w:r>
      <w:proofErr w:type="spellStart"/>
      <w:r w:rsidR="00A001EC" w:rsidRPr="00B03CDB">
        <w:rPr>
          <w:rFonts w:ascii="Garamond" w:hAnsi="Garamond"/>
          <w:sz w:val="22"/>
          <w:szCs w:val="22"/>
        </w:rPr>
        <w:t>esso</w:t>
      </w:r>
      <w:proofErr w:type="spellEnd"/>
      <w:r w:rsidR="00A001EC" w:rsidRPr="00B03CDB">
        <w:rPr>
          <w:rFonts w:ascii="Garamond" w:hAnsi="Garamond"/>
          <w:sz w:val="22"/>
          <w:szCs w:val="22"/>
        </w:rPr>
        <w:t xml:space="preserve"> </w:t>
      </w:r>
      <w:proofErr w:type="spellStart"/>
      <w:r w:rsidR="00A001EC" w:rsidRPr="00B03CDB">
        <w:rPr>
          <w:rFonts w:ascii="Garamond" w:hAnsi="Garamond"/>
          <w:sz w:val="22"/>
          <w:szCs w:val="22"/>
        </w:rPr>
        <w:t>prevista</w:t>
      </w:r>
      <w:proofErr w:type="spellEnd"/>
      <w:r w:rsidR="00F62E26" w:rsidRPr="00B03CDB">
        <w:rPr>
          <w:rFonts w:ascii="Garamond" w:hAnsi="Garamond"/>
          <w:sz w:val="22"/>
          <w:szCs w:val="22"/>
        </w:rPr>
        <w:t>;</w:t>
      </w:r>
      <w:r w:rsidR="00A001EC" w:rsidRPr="00B03CDB">
        <w:rPr>
          <w:rFonts w:ascii="Garamond" w:hAnsi="Garamond"/>
          <w:sz w:val="22"/>
          <w:szCs w:val="22"/>
        </w:rPr>
        <w:t xml:space="preserve"> </w:t>
      </w:r>
    </w:p>
    <w:p w14:paraId="4BB089D9" w14:textId="62A42281" w:rsidR="00F62E26" w:rsidRPr="00B03CDB" w:rsidRDefault="00CA1E58" w:rsidP="009765B4">
      <w:pPr>
        <w:pStyle w:val="Paragrafoelenco"/>
        <w:numPr>
          <w:ilvl w:val="0"/>
          <w:numId w:val="29"/>
        </w:numPr>
        <w:jc w:val="both"/>
        <w:rPr>
          <w:rFonts w:ascii="Garamond" w:hAnsi="Garamond"/>
          <w:sz w:val="22"/>
          <w:szCs w:val="22"/>
        </w:rPr>
      </w:pPr>
      <w:proofErr w:type="spellStart"/>
      <w:r w:rsidRPr="00B03CDB">
        <w:rPr>
          <w:rFonts w:ascii="Garamond" w:hAnsi="Garamond"/>
          <w:sz w:val="22"/>
          <w:szCs w:val="22"/>
        </w:rPr>
        <w:t>che</w:t>
      </w:r>
      <w:proofErr w:type="spellEnd"/>
      <w:r w:rsidRPr="00B03CDB">
        <w:rPr>
          <w:rFonts w:ascii="Garamond" w:hAnsi="Garamond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/>
          <w:sz w:val="22"/>
          <w:szCs w:val="22"/>
        </w:rPr>
        <w:t>l’elaborato</w:t>
      </w:r>
      <w:proofErr w:type="spellEnd"/>
      <w:r w:rsidRPr="00B03CDB">
        <w:rPr>
          <w:rFonts w:ascii="Garamond" w:hAnsi="Garamond"/>
          <w:sz w:val="22"/>
          <w:szCs w:val="22"/>
        </w:rPr>
        <w:t xml:space="preserve"> di </w:t>
      </w:r>
      <w:proofErr w:type="spellStart"/>
      <w:r w:rsidRPr="00B03CDB">
        <w:rPr>
          <w:rFonts w:ascii="Garamond" w:hAnsi="Garamond"/>
          <w:sz w:val="22"/>
          <w:szCs w:val="22"/>
        </w:rPr>
        <w:t>tesi</w:t>
      </w:r>
      <w:proofErr w:type="spellEnd"/>
      <w:r w:rsidRPr="00B03CDB">
        <w:rPr>
          <w:rFonts w:ascii="Garamond" w:hAnsi="Garamond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/>
          <w:sz w:val="22"/>
          <w:szCs w:val="22"/>
        </w:rPr>
        <w:t>presentato</w:t>
      </w:r>
      <w:proofErr w:type="spellEnd"/>
      <w:r w:rsidRPr="00B03CDB">
        <w:rPr>
          <w:rFonts w:ascii="Garamond" w:hAnsi="Garamond"/>
          <w:sz w:val="22"/>
          <w:szCs w:val="22"/>
        </w:rPr>
        <w:t xml:space="preserve"> in </w:t>
      </w:r>
      <w:proofErr w:type="spellStart"/>
      <w:r w:rsidRPr="00B03CDB">
        <w:rPr>
          <w:rFonts w:ascii="Garamond" w:hAnsi="Garamond"/>
          <w:sz w:val="22"/>
          <w:szCs w:val="22"/>
        </w:rPr>
        <w:t>concorso</w:t>
      </w:r>
      <w:proofErr w:type="spellEnd"/>
      <w:r w:rsidRPr="00B03CDB">
        <w:rPr>
          <w:rFonts w:ascii="Garamond" w:hAnsi="Garamond"/>
          <w:sz w:val="22"/>
          <w:szCs w:val="22"/>
        </w:rPr>
        <w:t xml:space="preserve"> è </w:t>
      </w:r>
      <w:proofErr w:type="spellStart"/>
      <w:r w:rsidRPr="00B03CDB">
        <w:rPr>
          <w:rFonts w:ascii="Garamond" w:hAnsi="Garamond"/>
          <w:sz w:val="22"/>
          <w:szCs w:val="22"/>
        </w:rPr>
        <w:t>originale</w:t>
      </w:r>
      <w:proofErr w:type="spellEnd"/>
      <w:r w:rsidRPr="00B03CDB">
        <w:rPr>
          <w:rFonts w:ascii="Garamond" w:hAnsi="Garamond"/>
          <w:sz w:val="22"/>
          <w:szCs w:val="22"/>
        </w:rPr>
        <w:t xml:space="preserve"> e </w:t>
      </w:r>
      <w:proofErr w:type="spellStart"/>
      <w:r w:rsidRPr="00B03CDB">
        <w:rPr>
          <w:rFonts w:ascii="Garamond" w:hAnsi="Garamond"/>
          <w:sz w:val="22"/>
          <w:szCs w:val="22"/>
        </w:rPr>
        <w:t>frutto</w:t>
      </w:r>
      <w:proofErr w:type="spellEnd"/>
      <w:r w:rsidRPr="00B03CDB">
        <w:rPr>
          <w:rFonts w:ascii="Garamond" w:hAnsi="Garamond"/>
          <w:sz w:val="22"/>
          <w:szCs w:val="22"/>
        </w:rPr>
        <w:t xml:space="preserve"> di </w:t>
      </w:r>
      <w:proofErr w:type="spellStart"/>
      <w:r w:rsidRPr="00B03CDB">
        <w:rPr>
          <w:rFonts w:ascii="Garamond" w:hAnsi="Garamond"/>
          <w:sz w:val="22"/>
          <w:szCs w:val="22"/>
        </w:rPr>
        <w:t>elaborazione</w:t>
      </w:r>
      <w:proofErr w:type="spellEnd"/>
      <w:r w:rsidRPr="00B03CDB">
        <w:rPr>
          <w:rFonts w:ascii="Garamond" w:hAnsi="Garamond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/>
          <w:sz w:val="22"/>
          <w:szCs w:val="22"/>
        </w:rPr>
        <w:t>personale</w:t>
      </w:r>
      <w:proofErr w:type="spellEnd"/>
      <w:r w:rsidRPr="00B03CDB">
        <w:rPr>
          <w:rFonts w:ascii="Garamond" w:hAnsi="Garamond"/>
          <w:sz w:val="22"/>
          <w:szCs w:val="22"/>
        </w:rPr>
        <w:t xml:space="preserve"> e non </w:t>
      </w:r>
      <w:proofErr w:type="spellStart"/>
      <w:r w:rsidRPr="00B03CDB">
        <w:rPr>
          <w:rFonts w:ascii="Garamond" w:hAnsi="Garamond"/>
          <w:sz w:val="22"/>
          <w:szCs w:val="22"/>
        </w:rPr>
        <w:t>sono</w:t>
      </w:r>
      <w:proofErr w:type="spellEnd"/>
      <w:r w:rsidRPr="00B03CDB">
        <w:rPr>
          <w:rFonts w:ascii="Garamond" w:hAnsi="Garamond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/>
          <w:sz w:val="22"/>
          <w:szCs w:val="22"/>
        </w:rPr>
        <w:t>stati</w:t>
      </w:r>
      <w:proofErr w:type="spellEnd"/>
      <w:r w:rsidRPr="00B03CDB">
        <w:rPr>
          <w:rFonts w:ascii="Garamond" w:hAnsi="Garamond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/>
          <w:sz w:val="22"/>
          <w:szCs w:val="22"/>
        </w:rPr>
        <w:t>violati</w:t>
      </w:r>
      <w:proofErr w:type="spellEnd"/>
      <w:r w:rsidRPr="00B03CDB">
        <w:rPr>
          <w:rFonts w:ascii="Garamond" w:hAnsi="Garamond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/>
          <w:sz w:val="22"/>
          <w:szCs w:val="22"/>
        </w:rPr>
        <w:t>diritti</w:t>
      </w:r>
      <w:proofErr w:type="spellEnd"/>
      <w:r w:rsidRPr="00B03CDB">
        <w:rPr>
          <w:rFonts w:ascii="Garamond" w:hAnsi="Garamond"/>
          <w:sz w:val="22"/>
          <w:szCs w:val="22"/>
        </w:rPr>
        <w:t xml:space="preserve"> di </w:t>
      </w:r>
      <w:proofErr w:type="spellStart"/>
      <w:r w:rsidRPr="00B03CDB">
        <w:rPr>
          <w:rFonts w:ascii="Garamond" w:hAnsi="Garamond"/>
          <w:sz w:val="22"/>
          <w:szCs w:val="22"/>
        </w:rPr>
        <w:t>terzi</w:t>
      </w:r>
      <w:proofErr w:type="spellEnd"/>
      <w:r w:rsidR="009F2391">
        <w:rPr>
          <w:rFonts w:ascii="Garamond" w:hAnsi="Garamond"/>
          <w:sz w:val="22"/>
          <w:szCs w:val="22"/>
        </w:rPr>
        <w:t xml:space="preserve"> e alcuna </w:t>
      </w:r>
      <w:proofErr w:type="spellStart"/>
      <w:r w:rsidR="009F2391">
        <w:rPr>
          <w:rFonts w:ascii="Garamond" w:hAnsi="Garamond"/>
          <w:sz w:val="22"/>
          <w:szCs w:val="22"/>
        </w:rPr>
        <w:t>norma</w:t>
      </w:r>
      <w:proofErr w:type="spellEnd"/>
      <w:r w:rsidR="009F2391">
        <w:rPr>
          <w:rFonts w:ascii="Garamond" w:hAnsi="Garamond"/>
          <w:sz w:val="22"/>
          <w:szCs w:val="22"/>
        </w:rPr>
        <w:t xml:space="preserve"> </w:t>
      </w:r>
      <w:r w:rsidR="00FB0104">
        <w:rPr>
          <w:rFonts w:ascii="Garamond" w:hAnsi="Garamond"/>
          <w:sz w:val="22"/>
          <w:szCs w:val="22"/>
        </w:rPr>
        <w:t xml:space="preserve">a tutela del </w:t>
      </w:r>
      <w:proofErr w:type="spellStart"/>
      <w:r w:rsidR="00FB0104">
        <w:rPr>
          <w:rFonts w:ascii="Garamond" w:hAnsi="Garamond"/>
          <w:sz w:val="22"/>
          <w:szCs w:val="22"/>
        </w:rPr>
        <w:t>diritto</w:t>
      </w:r>
      <w:proofErr w:type="spellEnd"/>
      <w:r w:rsidR="00FB0104">
        <w:rPr>
          <w:rFonts w:ascii="Garamond" w:hAnsi="Garamond"/>
          <w:sz w:val="22"/>
          <w:szCs w:val="22"/>
        </w:rPr>
        <w:t xml:space="preserve"> </w:t>
      </w:r>
      <w:proofErr w:type="spellStart"/>
      <w:r w:rsidR="00FB0104">
        <w:rPr>
          <w:rFonts w:ascii="Garamond" w:hAnsi="Garamond"/>
          <w:sz w:val="22"/>
          <w:szCs w:val="22"/>
        </w:rPr>
        <w:t>d’autore</w:t>
      </w:r>
      <w:proofErr w:type="spellEnd"/>
      <w:r w:rsidR="00FB0104">
        <w:rPr>
          <w:rFonts w:ascii="Garamond" w:hAnsi="Garamond"/>
          <w:sz w:val="22"/>
          <w:szCs w:val="22"/>
        </w:rPr>
        <w:t xml:space="preserve"> o di </w:t>
      </w:r>
      <w:proofErr w:type="spellStart"/>
      <w:r w:rsidR="00FB0104">
        <w:rPr>
          <w:rFonts w:ascii="Garamond" w:hAnsi="Garamond"/>
          <w:sz w:val="22"/>
          <w:szCs w:val="22"/>
        </w:rPr>
        <w:t>altri</w:t>
      </w:r>
      <w:proofErr w:type="spellEnd"/>
      <w:r w:rsidR="00FB0104">
        <w:rPr>
          <w:rFonts w:ascii="Garamond" w:hAnsi="Garamond"/>
          <w:sz w:val="22"/>
          <w:szCs w:val="22"/>
        </w:rPr>
        <w:t xml:space="preserve"> </w:t>
      </w:r>
      <w:proofErr w:type="spellStart"/>
      <w:r w:rsidR="00FB0104">
        <w:rPr>
          <w:rFonts w:ascii="Garamond" w:hAnsi="Garamond"/>
          <w:sz w:val="22"/>
          <w:szCs w:val="22"/>
        </w:rPr>
        <w:t>diritti</w:t>
      </w:r>
      <w:proofErr w:type="spellEnd"/>
      <w:r w:rsidR="00FB0104">
        <w:rPr>
          <w:rFonts w:ascii="Garamond" w:hAnsi="Garamond"/>
          <w:sz w:val="22"/>
          <w:szCs w:val="22"/>
        </w:rPr>
        <w:t xml:space="preserve"> </w:t>
      </w:r>
      <w:proofErr w:type="spellStart"/>
      <w:r w:rsidR="00FB0104">
        <w:rPr>
          <w:rFonts w:ascii="Garamond" w:hAnsi="Garamond"/>
          <w:sz w:val="22"/>
          <w:szCs w:val="22"/>
        </w:rPr>
        <w:t>diversi</w:t>
      </w:r>
      <w:proofErr w:type="spellEnd"/>
      <w:r w:rsidR="008A086D">
        <w:rPr>
          <w:rFonts w:ascii="Garamond" w:hAnsi="Garamond"/>
          <w:sz w:val="22"/>
          <w:szCs w:val="22"/>
        </w:rPr>
        <w:t xml:space="preserve"> e </w:t>
      </w:r>
      <w:proofErr w:type="spellStart"/>
      <w:r w:rsidR="008A086D">
        <w:rPr>
          <w:rFonts w:ascii="Garamond" w:hAnsi="Garamond"/>
          <w:sz w:val="22"/>
          <w:szCs w:val="22"/>
        </w:rPr>
        <w:t>si</w:t>
      </w:r>
      <w:proofErr w:type="spellEnd"/>
      <w:r w:rsidR="008A086D">
        <w:rPr>
          <w:rFonts w:ascii="Garamond" w:hAnsi="Garamond"/>
          <w:sz w:val="22"/>
          <w:szCs w:val="22"/>
        </w:rPr>
        <w:t xml:space="preserve"> </w:t>
      </w:r>
      <w:proofErr w:type="spellStart"/>
      <w:r w:rsidR="008A086D">
        <w:rPr>
          <w:rFonts w:ascii="Garamond" w:hAnsi="Garamond"/>
          <w:sz w:val="22"/>
          <w:szCs w:val="22"/>
        </w:rPr>
        <w:t>impegna</w:t>
      </w:r>
      <w:proofErr w:type="spellEnd"/>
      <w:r w:rsidR="006725EB" w:rsidRPr="009765B4">
        <w:rPr>
          <w:rFonts w:ascii="Garamond" w:hAnsi="Garamond"/>
          <w:sz w:val="22"/>
          <w:szCs w:val="22"/>
        </w:rPr>
        <w:t xml:space="preserve"> a </w:t>
      </w:r>
      <w:proofErr w:type="spellStart"/>
      <w:r w:rsidR="006725EB" w:rsidRPr="009765B4">
        <w:rPr>
          <w:rFonts w:ascii="Garamond" w:hAnsi="Garamond"/>
          <w:sz w:val="22"/>
          <w:szCs w:val="22"/>
        </w:rPr>
        <w:t>manlevare</w:t>
      </w:r>
      <w:proofErr w:type="spellEnd"/>
      <w:r w:rsidR="006725EB" w:rsidRPr="009765B4">
        <w:rPr>
          <w:rFonts w:ascii="Garamond" w:hAnsi="Garamond"/>
          <w:sz w:val="22"/>
          <w:szCs w:val="22"/>
        </w:rPr>
        <w:t xml:space="preserve"> la </w:t>
      </w:r>
      <w:proofErr w:type="spellStart"/>
      <w:r w:rsidR="006725EB" w:rsidRPr="009765B4">
        <w:rPr>
          <w:rFonts w:ascii="Garamond" w:hAnsi="Garamond"/>
          <w:sz w:val="22"/>
          <w:szCs w:val="22"/>
        </w:rPr>
        <w:t>Regione</w:t>
      </w:r>
      <w:proofErr w:type="spellEnd"/>
      <w:r w:rsidR="006725EB" w:rsidRPr="009765B4">
        <w:rPr>
          <w:rFonts w:ascii="Garamond" w:hAnsi="Garamond"/>
          <w:sz w:val="22"/>
          <w:szCs w:val="22"/>
        </w:rPr>
        <w:t xml:space="preserve"> e tutti </w:t>
      </w:r>
      <w:proofErr w:type="spellStart"/>
      <w:r w:rsidR="006725EB" w:rsidRPr="009765B4">
        <w:rPr>
          <w:rFonts w:ascii="Garamond" w:hAnsi="Garamond"/>
          <w:sz w:val="22"/>
          <w:szCs w:val="22"/>
        </w:rPr>
        <w:t>i</w:t>
      </w:r>
      <w:proofErr w:type="spellEnd"/>
      <w:r w:rsidR="006725EB" w:rsidRPr="009765B4">
        <w:rPr>
          <w:rFonts w:ascii="Garamond" w:hAnsi="Garamond"/>
          <w:sz w:val="22"/>
          <w:szCs w:val="22"/>
        </w:rPr>
        <w:t xml:space="preserve"> </w:t>
      </w:r>
      <w:proofErr w:type="spellStart"/>
      <w:r w:rsidR="006725EB" w:rsidRPr="009765B4">
        <w:rPr>
          <w:rFonts w:ascii="Garamond" w:hAnsi="Garamond"/>
          <w:sz w:val="22"/>
          <w:szCs w:val="22"/>
        </w:rPr>
        <w:t>soggetti</w:t>
      </w:r>
      <w:proofErr w:type="spellEnd"/>
      <w:r w:rsidR="006725EB" w:rsidRPr="009765B4">
        <w:rPr>
          <w:rFonts w:ascii="Garamond" w:hAnsi="Garamond"/>
          <w:sz w:val="22"/>
          <w:szCs w:val="22"/>
        </w:rPr>
        <w:t xml:space="preserve"> </w:t>
      </w:r>
      <w:proofErr w:type="spellStart"/>
      <w:r w:rsidR="006725EB" w:rsidRPr="009765B4">
        <w:rPr>
          <w:rFonts w:ascii="Garamond" w:hAnsi="Garamond"/>
          <w:sz w:val="22"/>
          <w:szCs w:val="22"/>
        </w:rPr>
        <w:t>coinvolti</w:t>
      </w:r>
      <w:proofErr w:type="spellEnd"/>
      <w:r w:rsidR="006725EB" w:rsidRPr="009765B4">
        <w:rPr>
          <w:rFonts w:ascii="Garamond" w:hAnsi="Garamond"/>
          <w:sz w:val="22"/>
          <w:szCs w:val="22"/>
        </w:rPr>
        <w:t xml:space="preserve"> </w:t>
      </w:r>
      <w:proofErr w:type="spellStart"/>
      <w:r w:rsidR="006725EB" w:rsidRPr="009765B4">
        <w:rPr>
          <w:rFonts w:ascii="Garamond" w:hAnsi="Garamond"/>
          <w:sz w:val="22"/>
          <w:szCs w:val="22"/>
        </w:rPr>
        <w:t>nel</w:t>
      </w:r>
      <w:proofErr w:type="spellEnd"/>
      <w:r w:rsidR="006725EB" w:rsidRPr="009765B4">
        <w:rPr>
          <w:rFonts w:ascii="Garamond" w:hAnsi="Garamond"/>
          <w:sz w:val="22"/>
          <w:szCs w:val="22"/>
        </w:rPr>
        <w:t xml:space="preserve"> </w:t>
      </w:r>
      <w:proofErr w:type="spellStart"/>
      <w:r w:rsidR="006725EB" w:rsidRPr="009765B4">
        <w:rPr>
          <w:rFonts w:ascii="Garamond" w:hAnsi="Garamond"/>
          <w:sz w:val="22"/>
          <w:szCs w:val="22"/>
        </w:rPr>
        <w:t>procedimento</w:t>
      </w:r>
      <w:proofErr w:type="spellEnd"/>
      <w:r w:rsidR="006725EB" w:rsidRPr="009765B4">
        <w:rPr>
          <w:rFonts w:ascii="Garamond" w:hAnsi="Garamond"/>
          <w:sz w:val="22"/>
          <w:szCs w:val="22"/>
        </w:rPr>
        <w:t xml:space="preserve"> da </w:t>
      </w:r>
      <w:proofErr w:type="spellStart"/>
      <w:r w:rsidR="006725EB" w:rsidRPr="009765B4">
        <w:rPr>
          <w:rFonts w:ascii="Garamond" w:hAnsi="Garamond"/>
          <w:sz w:val="22"/>
          <w:szCs w:val="22"/>
        </w:rPr>
        <w:t>qualsiasi</w:t>
      </w:r>
      <w:proofErr w:type="spellEnd"/>
      <w:r w:rsidR="006725EB" w:rsidRPr="009765B4">
        <w:rPr>
          <w:rFonts w:ascii="Garamond" w:hAnsi="Garamond"/>
          <w:sz w:val="22"/>
          <w:szCs w:val="22"/>
        </w:rPr>
        <w:t xml:space="preserve"> </w:t>
      </w:r>
      <w:proofErr w:type="spellStart"/>
      <w:r w:rsidR="006725EB" w:rsidRPr="009765B4">
        <w:rPr>
          <w:rFonts w:ascii="Garamond" w:hAnsi="Garamond"/>
          <w:sz w:val="22"/>
          <w:szCs w:val="22"/>
        </w:rPr>
        <w:t>rivendicazione</w:t>
      </w:r>
      <w:proofErr w:type="spellEnd"/>
      <w:r w:rsidR="006725EB" w:rsidRPr="009765B4">
        <w:rPr>
          <w:rFonts w:ascii="Garamond" w:hAnsi="Garamond"/>
          <w:sz w:val="22"/>
          <w:szCs w:val="22"/>
        </w:rPr>
        <w:t xml:space="preserve"> di </w:t>
      </w:r>
      <w:proofErr w:type="spellStart"/>
      <w:r w:rsidR="006725EB" w:rsidRPr="009765B4">
        <w:rPr>
          <w:rFonts w:ascii="Garamond" w:hAnsi="Garamond"/>
          <w:sz w:val="22"/>
          <w:szCs w:val="22"/>
        </w:rPr>
        <w:t>terzi</w:t>
      </w:r>
      <w:proofErr w:type="spellEnd"/>
      <w:r w:rsidR="009765B4" w:rsidRPr="009765B4">
        <w:rPr>
          <w:rFonts w:ascii="Garamond" w:hAnsi="Garamond"/>
          <w:sz w:val="22"/>
          <w:szCs w:val="22"/>
        </w:rPr>
        <w:t>;</w:t>
      </w:r>
    </w:p>
    <w:p w14:paraId="39832B2D" w14:textId="77777777" w:rsidR="00F62E26" w:rsidRPr="00B03CDB" w:rsidRDefault="00CA1E58" w:rsidP="00B03CDB">
      <w:pPr>
        <w:pStyle w:val="Paragrafoelenco"/>
        <w:numPr>
          <w:ilvl w:val="0"/>
          <w:numId w:val="29"/>
        </w:numPr>
        <w:jc w:val="both"/>
        <w:rPr>
          <w:rFonts w:ascii="Garamond" w:hAnsi="Garamond"/>
          <w:sz w:val="22"/>
          <w:szCs w:val="22"/>
        </w:rPr>
      </w:pPr>
      <w:proofErr w:type="spellStart"/>
      <w:r w:rsidRPr="00B03CDB">
        <w:rPr>
          <w:rFonts w:ascii="Garamond" w:hAnsi="Garamond"/>
          <w:sz w:val="22"/>
          <w:szCs w:val="22"/>
        </w:rPr>
        <w:t>che</w:t>
      </w:r>
      <w:proofErr w:type="spellEnd"/>
      <w:r w:rsidRPr="00B03CDB">
        <w:rPr>
          <w:rFonts w:ascii="Garamond" w:hAnsi="Garamond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/>
          <w:sz w:val="22"/>
          <w:szCs w:val="22"/>
        </w:rPr>
        <w:t>tutto</w:t>
      </w:r>
      <w:proofErr w:type="spellEnd"/>
      <w:r w:rsidRPr="00B03CDB">
        <w:rPr>
          <w:rFonts w:ascii="Garamond" w:hAnsi="Garamond"/>
          <w:sz w:val="22"/>
          <w:szCs w:val="22"/>
        </w:rPr>
        <w:t xml:space="preserve"> il </w:t>
      </w:r>
      <w:proofErr w:type="spellStart"/>
      <w:r w:rsidRPr="00B03CDB">
        <w:rPr>
          <w:rFonts w:ascii="Garamond" w:hAnsi="Garamond"/>
          <w:sz w:val="22"/>
          <w:szCs w:val="22"/>
        </w:rPr>
        <w:t>materiale</w:t>
      </w:r>
      <w:proofErr w:type="spellEnd"/>
      <w:r w:rsidRPr="00B03CDB">
        <w:rPr>
          <w:rFonts w:ascii="Garamond" w:hAnsi="Garamond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/>
          <w:sz w:val="22"/>
          <w:szCs w:val="22"/>
        </w:rPr>
        <w:t>riportato</w:t>
      </w:r>
      <w:proofErr w:type="spellEnd"/>
      <w:r w:rsidRPr="00B03CDB">
        <w:rPr>
          <w:rFonts w:ascii="Garamond" w:hAnsi="Garamond"/>
          <w:sz w:val="22"/>
          <w:szCs w:val="22"/>
        </w:rPr>
        <w:t xml:space="preserve"> è </w:t>
      </w:r>
      <w:proofErr w:type="spellStart"/>
      <w:r w:rsidRPr="00B03CDB">
        <w:rPr>
          <w:rFonts w:ascii="Garamond" w:hAnsi="Garamond"/>
          <w:sz w:val="22"/>
          <w:szCs w:val="22"/>
        </w:rPr>
        <w:t>esplicitamente</w:t>
      </w:r>
      <w:proofErr w:type="spellEnd"/>
      <w:r w:rsidRPr="00B03CDB">
        <w:rPr>
          <w:rFonts w:ascii="Garamond" w:hAnsi="Garamond"/>
          <w:sz w:val="22"/>
          <w:szCs w:val="22"/>
        </w:rPr>
        <w:t xml:space="preserve"> citato con </w:t>
      </w:r>
      <w:proofErr w:type="spellStart"/>
      <w:r w:rsidRPr="00B03CDB">
        <w:rPr>
          <w:rFonts w:ascii="Garamond" w:hAnsi="Garamond"/>
          <w:sz w:val="22"/>
          <w:szCs w:val="22"/>
        </w:rPr>
        <w:t>riferimento</w:t>
      </w:r>
      <w:proofErr w:type="spellEnd"/>
      <w:r w:rsidRPr="00B03CDB">
        <w:rPr>
          <w:rFonts w:ascii="Garamond" w:hAnsi="Garamond"/>
          <w:sz w:val="22"/>
          <w:szCs w:val="22"/>
        </w:rPr>
        <w:t xml:space="preserve"> alle </w:t>
      </w:r>
      <w:proofErr w:type="spellStart"/>
      <w:r w:rsidRPr="00B03CDB">
        <w:rPr>
          <w:rFonts w:ascii="Garamond" w:hAnsi="Garamond"/>
          <w:sz w:val="22"/>
          <w:szCs w:val="22"/>
        </w:rPr>
        <w:t>fonti</w:t>
      </w:r>
      <w:proofErr w:type="spellEnd"/>
      <w:r w:rsidRPr="00B03CDB">
        <w:rPr>
          <w:rFonts w:ascii="Garamond" w:hAnsi="Garamond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/>
          <w:sz w:val="22"/>
          <w:szCs w:val="22"/>
        </w:rPr>
        <w:t>originali</w:t>
      </w:r>
      <w:proofErr w:type="spellEnd"/>
      <w:r w:rsidRPr="00B03CDB">
        <w:rPr>
          <w:rFonts w:ascii="Garamond" w:hAnsi="Garamond"/>
          <w:sz w:val="22"/>
          <w:szCs w:val="22"/>
        </w:rPr>
        <w:t xml:space="preserve">; </w:t>
      </w:r>
    </w:p>
    <w:p w14:paraId="3898D205" w14:textId="77777777" w:rsidR="008B3FE7" w:rsidRPr="00B03CDB" w:rsidRDefault="00CA1E58" w:rsidP="00B03CDB">
      <w:pPr>
        <w:pStyle w:val="Paragrafoelenco"/>
        <w:numPr>
          <w:ilvl w:val="0"/>
          <w:numId w:val="29"/>
        </w:numPr>
        <w:jc w:val="both"/>
        <w:rPr>
          <w:rFonts w:ascii="Garamond" w:hAnsi="Garamond"/>
          <w:sz w:val="22"/>
          <w:szCs w:val="22"/>
        </w:rPr>
      </w:pPr>
      <w:r w:rsidRPr="00B03CDB">
        <w:rPr>
          <w:rFonts w:ascii="Garamond" w:hAnsi="Garamond"/>
          <w:sz w:val="22"/>
          <w:szCs w:val="22"/>
        </w:rPr>
        <w:t xml:space="preserve">di </w:t>
      </w:r>
      <w:proofErr w:type="spellStart"/>
      <w:r w:rsidRPr="00B03CDB">
        <w:rPr>
          <w:rFonts w:ascii="Garamond" w:hAnsi="Garamond"/>
          <w:sz w:val="22"/>
          <w:szCs w:val="22"/>
        </w:rPr>
        <w:t>autorizzare</w:t>
      </w:r>
      <w:proofErr w:type="spellEnd"/>
      <w:r w:rsidRPr="00B03CDB">
        <w:rPr>
          <w:rFonts w:ascii="Garamond" w:hAnsi="Garamond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/>
          <w:sz w:val="22"/>
          <w:szCs w:val="22"/>
        </w:rPr>
        <w:t>l</w:t>
      </w:r>
      <w:r w:rsidR="00F62E26" w:rsidRPr="00B03CDB">
        <w:rPr>
          <w:rFonts w:ascii="Garamond" w:hAnsi="Garamond"/>
          <w:sz w:val="22"/>
          <w:szCs w:val="22"/>
        </w:rPr>
        <w:t>’eventuale</w:t>
      </w:r>
      <w:proofErr w:type="spellEnd"/>
      <w:r w:rsidRPr="00B03CDB">
        <w:rPr>
          <w:rFonts w:ascii="Garamond" w:hAnsi="Garamond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/>
          <w:sz w:val="22"/>
          <w:szCs w:val="22"/>
        </w:rPr>
        <w:t>pubblicazione</w:t>
      </w:r>
      <w:proofErr w:type="spellEnd"/>
      <w:r w:rsidRPr="00B03CDB">
        <w:rPr>
          <w:rFonts w:ascii="Garamond" w:hAnsi="Garamond"/>
          <w:sz w:val="22"/>
          <w:szCs w:val="22"/>
        </w:rPr>
        <w:t xml:space="preserve"> del testo </w:t>
      </w:r>
      <w:proofErr w:type="spellStart"/>
      <w:r w:rsidRPr="00B03CDB">
        <w:rPr>
          <w:rFonts w:ascii="Garamond" w:hAnsi="Garamond"/>
          <w:sz w:val="22"/>
          <w:szCs w:val="22"/>
        </w:rPr>
        <w:t>integrale</w:t>
      </w:r>
      <w:proofErr w:type="spellEnd"/>
      <w:r w:rsidRPr="00B03CDB">
        <w:rPr>
          <w:rFonts w:ascii="Garamond" w:hAnsi="Garamond"/>
          <w:sz w:val="22"/>
          <w:szCs w:val="22"/>
        </w:rPr>
        <w:t xml:space="preserve"> o di </w:t>
      </w:r>
      <w:proofErr w:type="spellStart"/>
      <w:r w:rsidRPr="00B03CDB">
        <w:rPr>
          <w:rFonts w:ascii="Garamond" w:hAnsi="Garamond"/>
          <w:sz w:val="22"/>
          <w:szCs w:val="22"/>
        </w:rPr>
        <w:t>stralci</w:t>
      </w:r>
      <w:proofErr w:type="spellEnd"/>
      <w:r w:rsidRPr="00B03CDB">
        <w:rPr>
          <w:rFonts w:ascii="Garamond" w:hAnsi="Garamond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/>
          <w:sz w:val="22"/>
          <w:szCs w:val="22"/>
        </w:rPr>
        <w:t>della</w:t>
      </w:r>
      <w:proofErr w:type="spellEnd"/>
      <w:r w:rsidRPr="00B03CDB">
        <w:rPr>
          <w:rFonts w:ascii="Garamond" w:hAnsi="Garamond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/>
          <w:sz w:val="22"/>
          <w:szCs w:val="22"/>
        </w:rPr>
        <w:t>tesi</w:t>
      </w:r>
      <w:proofErr w:type="spellEnd"/>
      <w:r w:rsidRPr="00B03CDB">
        <w:rPr>
          <w:rFonts w:ascii="Garamond" w:hAnsi="Garamond"/>
          <w:sz w:val="22"/>
          <w:szCs w:val="22"/>
        </w:rPr>
        <w:t xml:space="preserve"> di </w:t>
      </w:r>
      <w:proofErr w:type="spellStart"/>
      <w:r w:rsidRPr="00B03CDB">
        <w:rPr>
          <w:rFonts w:ascii="Garamond" w:hAnsi="Garamond"/>
          <w:sz w:val="22"/>
          <w:szCs w:val="22"/>
        </w:rPr>
        <w:t>laurea</w:t>
      </w:r>
      <w:proofErr w:type="spellEnd"/>
      <w:r w:rsidRPr="00B03CDB">
        <w:rPr>
          <w:rFonts w:ascii="Garamond" w:hAnsi="Garamond"/>
          <w:sz w:val="22"/>
          <w:szCs w:val="22"/>
        </w:rPr>
        <w:t xml:space="preserve"> </w:t>
      </w:r>
      <w:r w:rsidR="008B3FE7" w:rsidRPr="00B03CDB">
        <w:rPr>
          <w:rFonts w:ascii="Garamond" w:hAnsi="Garamond"/>
          <w:sz w:val="22"/>
          <w:szCs w:val="22"/>
        </w:rPr>
        <w:t xml:space="preserve">come </w:t>
      </w:r>
      <w:proofErr w:type="spellStart"/>
      <w:r w:rsidR="008B3FE7" w:rsidRPr="00B03CDB">
        <w:rPr>
          <w:rFonts w:ascii="Garamond" w:hAnsi="Garamond"/>
          <w:sz w:val="22"/>
          <w:szCs w:val="22"/>
        </w:rPr>
        <w:t>previsto</w:t>
      </w:r>
      <w:proofErr w:type="spellEnd"/>
      <w:r w:rsidR="008B3FE7" w:rsidRPr="00B03CDB">
        <w:rPr>
          <w:rFonts w:ascii="Garamond" w:hAnsi="Garamond"/>
          <w:sz w:val="22"/>
          <w:szCs w:val="22"/>
        </w:rPr>
        <w:t xml:space="preserve"> </w:t>
      </w:r>
      <w:proofErr w:type="spellStart"/>
      <w:r w:rsidR="008B3FE7" w:rsidRPr="00B03CDB">
        <w:rPr>
          <w:rFonts w:ascii="Garamond" w:hAnsi="Garamond"/>
          <w:sz w:val="22"/>
          <w:szCs w:val="22"/>
        </w:rPr>
        <w:t>dall’Avviso</w:t>
      </w:r>
      <w:proofErr w:type="spellEnd"/>
      <w:r w:rsidR="008B3FE7" w:rsidRPr="00B03CDB">
        <w:rPr>
          <w:rFonts w:ascii="Garamond" w:hAnsi="Garamond"/>
          <w:sz w:val="22"/>
          <w:szCs w:val="22"/>
        </w:rPr>
        <w:t xml:space="preserve"> </w:t>
      </w:r>
      <w:r w:rsidRPr="00B03CDB">
        <w:rPr>
          <w:rFonts w:ascii="Garamond" w:hAnsi="Garamond"/>
          <w:sz w:val="22"/>
          <w:szCs w:val="22"/>
        </w:rPr>
        <w:t xml:space="preserve">al fine di </w:t>
      </w:r>
      <w:proofErr w:type="spellStart"/>
      <w:r w:rsidRPr="00B03CDB">
        <w:rPr>
          <w:rFonts w:ascii="Garamond" w:hAnsi="Garamond"/>
          <w:sz w:val="22"/>
          <w:szCs w:val="22"/>
        </w:rPr>
        <w:t>renderla</w:t>
      </w:r>
      <w:proofErr w:type="spellEnd"/>
      <w:r w:rsidRPr="00B03CDB">
        <w:rPr>
          <w:rFonts w:ascii="Garamond" w:hAnsi="Garamond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/>
          <w:sz w:val="22"/>
          <w:szCs w:val="22"/>
        </w:rPr>
        <w:t>disponibile</w:t>
      </w:r>
      <w:proofErr w:type="spellEnd"/>
      <w:r w:rsidRPr="00B03CDB">
        <w:rPr>
          <w:rFonts w:ascii="Garamond" w:hAnsi="Garamond"/>
          <w:sz w:val="22"/>
          <w:szCs w:val="22"/>
        </w:rPr>
        <w:t xml:space="preserve"> in libera </w:t>
      </w:r>
      <w:proofErr w:type="spellStart"/>
      <w:r w:rsidRPr="00B03CDB">
        <w:rPr>
          <w:rFonts w:ascii="Garamond" w:hAnsi="Garamond"/>
          <w:sz w:val="22"/>
          <w:szCs w:val="22"/>
        </w:rPr>
        <w:t>consultazione</w:t>
      </w:r>
      <w:proofErr w:type="spellEnd"/>
      <w:r w:rsidRPr="00B03CDB">
        <w:rPr>
          <w:rFonts w:ascii="Garamond" w:hAnsi="Garamond"/>
          <w:sz w:val="22"/>
          <w:szCs w:val="22"/>
        </w:rPr>
        <w:t xml:space="preserve">; </w:t>
      </w:r>
    </w:p>
    <w:p w14:paraId="7EBD7DB3" w14:textId="02F97F64" w:rsidR="00CA1E58" w:rsidRPr="00B03CDB" w:rsidRDefault="00CA1E58" w:rsidP="00B03CDB">
      <w:pPr>
        <w:pStyle w:val="Paragrafoelenco"/>
        <w:numPr>
          <w:ilvl w:val="0"/>
          <w:numId w:val="29"/>
        </w:numPr>
        <w:jc w:val="both"/>
        <w:rPr>
          <w:rFonts w:ascii="Garamond" w:hAnsi="Garamond" w:cs="Times New Roman"/>
          <w:sz w:val="22"/>
          <w:szCs w:val="22"/>
        </w:rPr>
      </w:pPr>
      <w:r w:rsidRPr="00B03CDB">
        <w:rPr>
          <w:rFonts w:ascii="Garamond" w:hAnsi="Garamond"/>
          <w:sz w:val="22"/>
          <w:szCs w:val="22"/>
        </w:rPr>
        <w:t xml:space="preserve">di </w:t>
      </w:r>
      <w:proofErr w:type="spellStart"/>
      <w:r w:rsidRPr="00B03CDB">
        <w:rPr>
          <w:rFonts w:ascii="Garamond" w:hAnsi="Garamond"/>
          <w:sz w:val="22"/>
          <w:szCs w:val="22"/>
        </w:rPr>
        <w:t>autorizzare</w:t>
      </w:r>
      <w:proofErr w:type="spellEnd"/>
      <w:r w:rsidRPr="00B03CDB">
        <w:rPr>
          <w:rFonts w:ascii="Garamond" w:hAnsi="Garamond"/>
          <w:sz w:val="22"/>
          <w:szCs w:val="22"/>
        </w:rPr>
        <w:t xml:space="preserve"> il </w:t>
      </w:r>
      <w:proofErr w:type="spellStart"/>
      <w:r w:rsidRPr="00B03CDB">
        <w:rPr>
          <w:rFonts w:ascii="Garamond" w:hAnsi="Garamond"/>
          <w:sz w:val="22"/>
          <w:szCs w:val="22"/>
        </w:rPr>
        <w:t>trattamento</w:t>
      </w:r>
      <w:proofErr w:type="spellEnd"/>
      <w:r w:rsidRPr="00B03CDB">
        <w:rPr>
          <w:rFonts w:ascii="Garamond" w:hAnsi="Garamond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/>
          <w:sz w:val="22"/>
          <w:szCs w:val="22"/>
        </w:rPr>
        <w:t>dei</w:t>
      </w:r>
      <w:proofErr w:type="spellEnd"/>
      <w:r w:rsidRPr="00B03CDB">
        <w:rPr>
          <w:rFonts w:ascii="Garamond" w:hAnsi="Garamond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/>
          <w:sz w:val="22"/>
          <w:szCs w:val="22"/>
        </w:rPr>
        <w:t>dati</w:t>
      </w:r>
      <w:proofErr w:type="spellEnd"/>
      <w:r w:rsidRPr="00B03CDB">
        <w:rPr>
          <w:rFonts w:ascii="Garamond" w:hAnsi="Garamond"/>
          <w:sz w:val="22"/>
          <w:szCs w:val="22"/>
        </w:rPr>
        <w:t xml:space="preserve"> </w:t>
      </w:r>
      <w:proofErr w:type="spellStart"/>
      <w:r w:rsidRPr="00B03CDB">
        <w:rPr>
          <w:rFonts w:ascii="Garamond" w:hAnsi="Garamond"/>
          <w:sz w:val="22"/>
          <w:szCs w:val="22"/>
        </w:rPr>
        <w:t>personali</w:t>
      </w:r>
      <w:proofErr w:type="spellEnd"/>
      <w:r w:rsidRPr="00B03CDB">
        <w:rPr>
          <w:rFonts w:ascii="Garamond" w:hAnsi="Garamond"/>
          <w:sz w:val="22"/>
          <w:szCs w:val="22"/>
        </w:rPr>
        <w:t xml:space="preserve"> ai sensi del </w:t>
      </w:r>
      <w:proofErr w:type="spellStart"/>
      <w:r w:rsidRPr="00B03CDB">
        <w:rPr>
          <w:rFonts w:ascii="Garamond" w:hAnsi="Garamond"/>
          <w:sz w:val="22"/>
          <w:szCs w:val="22"/>
        </w:rPr>
        <w:t>Regolamento</w:t>
      </w:r>
      <w:proofErr w:type="spellEnd"/>
      <w:r w:rsidRPr="00B03CDB">
        <w:rPr>
          <w:rFonts w:ascii="Garamond" w:hAnsi="Garamond"/>
          <w:sz w:val="22"/>
          <w:szCs w:val="22"/>
        </w:rPr>
        <w:t xml:space="preserve"> (UE) 2016/679.</w:t>
      </w:r>
    </w:p>
    <w:p w14:paraId="468C2D52" w14:textId="77777777" w:rsidR="00CA1E58" w:rsidRPr="00213927" w:rsidRDefault="00CA1E58" w:rsidP="00CA1E58">
      <w:pPr>
        <w:jc w:val="both"/>
        <w:rPr>
          <w:rFonts w:ascii="Garamond" w:hAnsi="Garamond" w:cs="Times New Roman"/>
          <w:sz w:val="22"/>
          <w:szCs w:val="22"/>
        </w:rPr>
      </w:pPr>
      <w:proofErr w:type="spellStart"/>
      <w:r w:rsidRPr="00213927">
        <w:rPr>
          <w:rFonts w:ascii="Garamond" w:hAnsi="Garamond" w:cs="Times New Roman"/>
          <w:sz w:val="22"/>
          <w:szCs w:val="22"/>
        </w:rPr>
        <w:t>Inoltre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alla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presente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domanda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si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allega</w:t>
      </w:r>
      <w:proofErr w:type="spellEnd"/>
      <w:r w:rsidRPr="00213927">
        <w:rPr>
          <w:rFonts w:ascii="Garamond" w:hAnsi="Garamond" w:cs="Times New Roman"/>
          <w:sz w:val="22"/>
          <w:szCs w:val="22"/>
        </w:rPr>
        <w:t>:</w:t>
      </w:r>
    </w:p>
    <w:p w14:paraId="20B015F5" w14:textId="2D734791" w:rsidR="00CA1E58" w:rsidRPr="00CE4763" w:rsidRDefault="00296258" w:rsidP="00CE4763">
      <w:pPr>
        <w:pStyle w:val="Paragrafoelenco"/>
        <w:numPr>
          <w:ilvl w:val="0"/>
          <w:numId w:val="30"/>
        </w:numPr>
        <w:jc w:val="both"/>
        <w:rPr>
          <w:rFonts w:ascii="Garamond" w:hAnsi="Garamond" w:cs="Times New Roman"/>
          <w:sz w:val="22"/>
          <w:szCs w:val="22"/>
        </w:rPr>
      </w:pPr>
      <w:proofErr w:type="spellStart"/>
      <w:r>
        <w:rPr>
          <w:rFonts w:ascii="Garamond" w:hAnsi="Garamond" w:cs="Times New Roman"/>
          <w:sz w:val="22"/>
          <w:szCs w:val="22"/>
        </w:rPr>
        <w:t>t</w:t>
      </w:r>
      <w:r w:rsidR="00CA1E58" w:rsidRPr="00CE4763">
        <w:rPr>
          <w:rFonts w:ascii="Garamond" w:hAnsi="Garamond" w:cs="Times New Roman"/>
          <w:sz w:val="22"/>
          <w:szCs w:val="22"/>
        </w:rPr>
        <w:t>esi</w:t>
      </w:r>
      <w:proofErr w:type="spellEnd"/>
      <w:r w:rsidR="00CA1E58" w:rsidRPr="00CE4763">
        <w:rPr>
          <w:rFonts w:ascii="Garamond" w:hAnsi="Garamond" w:cs="Times New Roman"/>
          <w:sz w:val="22"/>
          <w:szCs w:val="22"/>
        </w:rPr>
        <w:t xml:space="preserve"> di </w:t>
      </w:r>
      <w:proofErr w:type="spellStart"/>
      <w:r w:rsidR="00CA1E58" w:rsidRPr="00CE4763">
        <w:rPr>
          <w:rFonts w:ascii="Garamond" w:hAnsi="Garamond" w:cs="Times New Roman"/>
          <w:sz w:val="22"/>
          <w:szCs w:val="22"/>
        </w:rPr>
        <w:t>laurea</w:t>
      </w:r>
      <w:proofErr w:type="spellEnd"/>
      <w:r w:rsidR="00CA1E58" w:rsidRPr="00CE4763">
        <w:rPr>
          <w:rFonts w:ascii="Garamond" w:hAnsi="Garamond" w:cs="Times New Roman"/>
          <w:sz w:val="22"/>
          <w:szCs w:val="22"/>
        </w:rPr>
        <w:t xml:space="preserve"> (</w:t>
      </w:r>
      <w:proofErr w:type="spellStart"/>
      <w:r w:rsidR="00CA1E58" w:rsidRPr="00CE4763">
        <w:rPr>
          <w:rFonts w:ascii="Garamond" w:hAnsi="Garamond" w:cs="Times New Roman"/>
          <w:sz w:val="22"/>
          <w:szCs w:val="22"/>
        </w:rPr>
        <w:t>formato</w:t>
      </w:r>
      <w:proofErr w:type="spellEnd"/>
      <w:r w:rsidR="00CA1E58" w:rsidRPr="00CE4763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="00CA1E58" w:rsidRPr="00CE4763">
        <w:rPr>
          <w:rFonts w:ascii="Garamond" w:hAnsi="Garamond" w:cs="Times New Roman"/>
          <w:sz w:val="22"/>
          <w:szCs w:val="22"/>
        </w:rPr>
        <w:t>digitale</w:t>
      </w:r>
      <w:proofErr w:type="spellEnd"/>
      <w:r w:rsidR="00CA1E58" w:rsidRPr="00CE4763">
        <w:rPr>
          <w:rFonts w:ascii="Garamond" w:hAnsi="Garamond" w:cs="Times New Roman"/>
          <w:sz w:val="22"/>
          <w:szCs w:val="22"/>
        </w:rPr>
        <w:t>)</w:t>
      </w:r>
      <w:r w:rsidR="009967E2">
        <w:rPr>
          <w:rFonts w:ascii="Garamond" w:hAnsi="Garamond" w:cs="Times New Roman"/>
          <w:sz w:val="22"/>
          <w:szCs w:val="22"/>
        </w:rPr>
        <w:t>;</w:t>
      </w:r>
      <w:r w:rsidR="00CA1E58" w:rsidRPr="00CE4763">
        <w:rPr>
          <w:rFonts w:ascii="Garamond" w:hAnsi="Garamond" w:cs="Times New Roman"/>
          <w:sz w:val="22"/>
          <w:szCs w:val="22"/>
        </w:rPr>
        <w:t xml:space="preserve"> </w:t>
      </w:r>
    </w:p>
    <w:p w14:paraId="581B03FD" w14:textId="10A1E24C" w:rsidR="001E162A" w:rsidRPr="00CE4763" w:rsidRDefault="00296258" w:rsidP="00CE4763">
      <w:pPr>
        <w:pStyle w:val="Paragrafoelenco"/>
        <w:numPr>
          <w:ilvl w:val="0"/>
          <w:numId w:val="30"/>
        </w:numPr>
        <w:jc w:val="both"/>
        <w:rPr>
          <w:rFonts w:ascii="Garamond" w:hAnsi="Garamond" w:cs="Times New Roman"/>
          <w:sz w:val="22"/>
          <w:szCs w:val="22"/>
        </w:rPr>
      </w:pPr>
      <w:r>
        <w:rPr>
          <w:rFonts w:ascii="Garamond" w:hAnsi="Garamond" w:cs="Times New Roman"/>
          <w:sz w:val="22"/>
          <w:szCs w:val="22"/>
        </w:rPr>
        <w:t>a</w:t>
      </w:r>
      <w:r w:rsidR="001E162A" w:rsidRPr="00CE4763">
        <w:rPr>
          <w:rFonts w:ascii="Garamond" w:hAnsi="Garamond" w:cs="Times New Roman"/>
          <w:sz w:val="22"/>
          <w:szCs w:val="22"/>
        </w:rPr>
        <w:t xml:space="preserve">bstract </w:t>
      </w:r>
      <w:proofErr w:type="spellStart"/>
      <w:r w:rsidR="001E162A" w:rsidRPr="00CE4763">
        <w:rPr>
          <w:rFonts w:ascii="Garamond" w:hAnsi="Garamond" w:cs="Times New Roman"/>
          <w:sz w:val="22"/>
          <w:szCs w:val="22"/>
        </w:rPr>
        <w:t>della</w:t>
      </w:r>
      <w:proofErr w:type="spellEnd"/>
      <w:r w:rsidR="001E162A" w:rsidRPr="00CE4763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="001E162A" w:rsidRPr="00CE4763">
        <w:rPr>
          <w:rFonts w:ascii="Garamond" w:hAnsi="Garamond" w:cs="Times New Roman"/>
          <w:sz w:val="22"/>
          <w:szCs w:val="22"/>
        </w:rPr>
        <w:t>tesi</w:t>
      </w:r>
      <w:proofErr w:type="spellEnd"/>
      <w:r>
        <w:rPr>
          <w:rFonts w:ascii="Garamond" w:hAnsi="Garamond" w:cs="Times New Roman"/>
          <w:sz w:val="22"/>
          <w:szCs w:val="22"/>
        </w:rPr>
        <w:t xml:space="preserve">, in </w:t>
      </w:r>
      <w:proofErr w:type="spellStart"/>
      <w:r>
        <w:rPr>
          <w:rFonts w:ascii="Garamond" w:hAnsi="Garamond" w:cs="Times New Roman"/>
          <w:sz w:val="22"/>
          <w:szCs w:val="22"/>
        </w:rPr>
        <w:t>formato</w:t>
      </w:r>
      <w:proofErr w:type="spellEnd"/>
      <w:r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>
        <w:rPr>
          <w:rFonts w:ascii="Garamond" w:hAnsi="Garamond" w:cs="Times New Roman"/>
          <w:sz w:val="22"/>
          <w:szCs w:val="22"/>
        </w:rPr>
        <w:t>cartaceo</w:t>
      </w:r>
      <w:proofErr w:type="spellEnd"/>
      <w:r w:rsidR="009967E2">
        <w:rPr>
          <w:rFonts w:ascii="Garamond" w:hAnsi="Garamond" w:cs="Times New Roman"/>
          <w:sz w:val="22"/>
          <w:szCs w:val="22"/>
        </w:rPr>
        <w:t>;</w:t>
      </w:r>
    </w:p>
    <w:p w14:paraId="1E472868" w14:textId="126DE4A3" w:rsidR="00CA1E58" w:rsidRPr="00CE4763" w:rsidRDefault="00CA1E58" w:rsidP="00CE4763">
      <w:pPr>
        <w:pStyle w:val="Paragrafoelenco"/>
        <w:numPr>
          <w:ilvl w:val="0"/>
          <w:numId w:val="30"/>
        </w:numPr>
        <w:jc w:val="both"/>
        <w:rPr>
          <w:rFonts w:ascii="Garamond" w:hAnsi="Garamond" w:cs="Times New Roman"/>
          <w:sz w:val="22"/>
          <w:szCs w:val="22"/>
        </w:rPr>
      </w:pPr>
      <w:proofErr w:type="spellStart"/>
      <w:r w:rsidRPr="00CE4763">
        <w:rPr>
          <w:rFonts w:ascii="Garamond" w:hAnsi="Garamond" w:cs="Times New Roman"/>
          <w:sz w:val="22"/>
          <w:szCs w:val="22"/>
        </w:rPr>
        <w:t>copia</w:t>
      </w:r>
      <w:proofErr w:type="spellEnd"/>
      <w:r w:rsidRPr="00CE4763">
        <w:rPr>
          <w:rFonts w:ascii="Garamond" w:hAnsi="Garamond" w:cs="Times New Roman"/>
          <w:sz w:val="22"/>
          <w:szCs w:val="22"/>
        </w:rPr>
        <w:t xml:space="preserve"> di un </w:t>
      </w:r>
      <w:proofErr w:type="spellStart"/>
      <w:r w:rsidRPr="00CE4763">
        <w:rPr>
          <w:rFonts w:ascii="Garamond" w:hAnsi="Garamond" w:cs="Times New Roman"/>
          <w:sz w:val="22"/>
          <w:szCs w:val="22"/>
        </w:rPr>
        <w:t>certificato</w:t>
      </w:r>
      <w:proofErr w:type="spellEnd"/>
      <w:r w:rsidRPr="00CE4763">
        <w:rPr>
          <w:rFonts w:ascii="Garamond" w:hAnsi="Garamond" w:cs="Times New Roman"/>
          <w:sz w:val="22"/>
          <w:szCs w:val="22"/>
        </w:rPr>
        <w:t xml:space="preserve"> di </w:t>
      </w:r>
      <w:proofErr w:type="spellStart"/>
      <w:r w:rsidRPr="00CE4763">
        <w:rPr>
          <w:rFonts w:ascii="Garamond" w:hAnsi="Garamond" w:cs="Times New Roman"/>
          <w:sz w:val="22"/>
          <w:szCs w:val="22"/>
        </w:rPr>
        <w:t>laurea</w:t>
      </w:r>
      <w:proofErr w:type="spellEnd"/>
      <w:r w:rsidRPr="00CE4763">
        <w:rPr>
          <w:rFonts w:ascii="Garamond" w:hAnsi="Garamond" w:cs="Times New Roman"/>
          <w:sz w:val="22"/>
          <w:szCs w:val="22"/>
        </w:rPr>
        <w:t xml:space="preserve"> con </w:t>
      </w:r>
      <w:proofErr w:type="spellStart"/>
      <w:r w:rsidRPr="00CE4763">
        <w:rPr>
          <w:rFonts w:ascii="Garamond" w:hAnsi="Garamond" w:cs="Times New Roman"/>
          <w:sz w:val="22"/>
          <w:szCs w:val="22"/>
        </w:rPr>
        <w:t>l’indicazione</w:t>
      </w:r>
      <w:proofErr w:type="spellEnd"/>
      <w:r w:rsidRPr="00CE4763">
        <w:rPr>
          <w:rFonts w:ascii="Garamond" w:hAnsi="Garamond" w:cs="Times New Roman"/>
          <w:sz w:val="22"/>
          <w:szCs w:val="22"/>
        </w:rPr>
        <w:t xml:space="preserve"> del </w:t>
      </w:r>
      <w:proofErr w:type="spellStart"/>
      <w:r w:rsidRPr="00CE4763">
        <w:rPr>
          <w:rFonts w:ascii="Garamond" w:hAnsi="Garamond" w:cs="Times New Roman"/>
          <w:sz w:val="22"/>
          <w:szCs w:val="22"/>
        </w:rPr>
        <w:t>voto</w:t>
      </w:r>
      <w:proofErr w:type="spellEnd"/>
      <w:r w:rsidR="00CE4763">
        <w:rPr>
          <w:rFonts w:ascii="Garamond" w:hAnsi="Garamond" w:cs="Times New Roman"/>
          <w:sz w:val="22"/>
          <w:szCs w:val="22"/>
        </w:rPr>
        <w:t xml:space="preserve"> di </w:t>
      </w:r>
      <w:proofErr w:type="spellStart"/>
      <w:r w:rsidR="00CE4763">
        <w:rPr>
          <w:rFonts w:ascii="Garamond" w:hAnsi="Garamond" w:cs="Times New Roman"/>
          <w:sz w:val="22"/>
          <w:szCs w:val="22"/>
        </w:rPr>
        <w:t>laurea</w:t>
      </w:r>
      <w:proofErr w:type="spellEnd"/>
      <w:r w:rsidRPr="00CE4763">
        <w:rPr>
          <w:rFonts w:ascii="Garamond" w:hAnsi="Garamond" w:cs="Times New Roman"/>
          <w:sz w:val="22"/>
          <w:szCs w:val="22"/>
        </w:rPr>
        <w:t>;</w:t>
      </w:r>
    </w:p>
    <w:p w14:paraId="63C1C53B" w14:textId="77777777" w:rsidR="00296258" w:rsidRPr="00296258" w:rsidRDefault="00296258" w:rsidP="00296258">
      <w:pPr>
        <w:pStyle w:val="Paragrafoelenco"/>
        <w:numPr>
          <w:ilvl w:val="0"/>
          <w:numId w:val="30"/>
        </w:numPr>
        <w:jc w:val="both"/>
        <w:rPr>
          <w:rFonts w:ascii="Garamond" w:hAnsi="Garamond" w:cs="Times New Roman"/>
          <w:sz w:val="22"/>
          <w:szCs w:val="22"/>
        </w:rPr>
      </w:pPr>
      <w:proofErr w:type="spellStart"/>
      <w:r w:rsidRPr="00296258">
        <w:rPr>
          <w:rFonts w:ascii="Garamond" w:hAnsi="Garamond" w:cs="Times New Roman"/>
          <w:sz w:val="22"/>
          <w:szCs w:val="22"/>
        </w:rPr>
        <w:t>modello</w:t>
      </w:r>
      <w:proofErr w:type="spellEnd"/>
      <w:r w:rsidRPr="00296258">
        <w:rPr>
          <w:rFonts w:ascii="Garamond" w:hAnsi="Garamond" w:cs="Times New Roman"/>
          <w:sz w:val="22"/>
          <w:szCs w:val="22"/>
        </w:rPr>
        <w:t xml:space="preserve"> ISEE </w:t>
      </w:r>
      <w:proofErr w:type="spellStart"/>
      <w:r w:rsidRPr="00296258">
        <w:rPr>
          <w:rFonts w:ascii="Garamond" w:hAnsi="Garamond" w:cs="Times New Roman"/>
          <w:sz w:val="22"/>
          <w:szCs w:val="22"/>
        </w:rPr>
        <w:t>ordinario</w:t>
      </w:r>
      <w:proofErr w:type="spellEnd"/>
      <w:r w:rsidRPr="00296258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296258">
        <w:rPr>
          <w:rFonts w:ascii="Garamond" w:hAnsi="Garamond" w:cs="Times New Roman"/>
          <w:sz w:val="22"/>
          <w:szCs w:val="22"/>
        </w:rPr>
        <w:t>che</w:t>
      </w:r>
      <w:proofErr w:type="spellEnd"/>
      <w:r w:rsidRPr="00296258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296258">
        <w:rPr>
          <w:rFonts w:ascii="Garamond" w:hAnsi="Garamond" w:cs="Times New Roman"/>
          <w:sz w:val="22"/>
          <w:szCs w:val="22"/>
        </w:rPr>
        <w:t>attesti</w:t>
      </w:r>
      <w:proofErr w:type="spellEnd"/>
      <w:r w:rsidRPr="00296258">
        <w:rPr>
          <w:rFonts w:ascii="Garamond" w:hAnsi="Garamond" w:cs="Times New Roman"/>
          <w:sz w:val="22"/>
          <w:szCs w:val="22"/>
        </w:rPr>
        <w:t xml:space="preserve"> il </w:t>
      </w:r>
      <w:proofErr w:type="spellStart"/>
      <w:r w:rsidRPr="00296258">
        <w:rPr>
          <w:rFonts w:ascii="Garamond" w:hAnsi="Garamond" w:cs="Times New Roman"/>
          <w:sz w:val="22"/>
          <w:szCs w:val="22"/>
        </w:rPr>
        <w:t>reddito</w:t>
      </w:r>
      <w:proofErr w:type="spellEnd"/>
      <w:r w:rsidRPr="00296258">
        <w:rPr>
          <w:rFonts w:ascii="Garamond" w:hAnsi="Garamond" w:cs="Times New Roman"/>
          <w:sz w:val="22"/>
          <w:szCs w:val="22"/>
        </w:rPr>
        <w:t xml:space="preserve"> del </w:t>
      </w:r>
      <w:proofErr w:type="spellStart"/>
      <w:r w:rsidRPr="00296258">
        <w:rPr>
          <w:rFonts w:ascii="Garamond" w:hAnsi="Garamond" w:cs="Times New Roman"/>
          <w:sz w:val="22"/>
          <w:szCs w:val="22"/>
        </w:rPr>
        <w:t>nucleo</w:t>
      </w:r>
      <w:proofErr w:type="spellEnd"/>
      <w:r w:rsidRPr="00296258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296258">
        <w:rPr>
          <w:rFonts w:ascii="Garamond" w:hAnsi="Garamond" w:cs="Times New Roman"/>
          <w:sz w:val="22"/>
          <w:szCs w:val="22"/>
        </w:rPr>
        <w:t>familiare</w:t>
      </w:r>
      <w:proofErr w:type="spellEnd"/>
      <w:r w:rsidRPr="00296258">
        <w:rPr>
          <w:rFonts w:ascii="Garamond" w:hAnsi="Garamond" w:cs="Times New Roman"/>
          <w:sz w:val="22"/>
          <w:szCs w:val="22"/>
        </w:rPr>
        <w:t xml:space="preserve"> per </w:t>
      </w:r>
      <w:proofErr w:type="spellStart"/>
      <w:r w:rsidRPr="00296258">
        <w:rPr>
          <w:rFonts w:ascii="Garamond" w:hAnsi="Garamond" w:cs="Times New Roman"/>
          <w:sz w:val="22"/>
          <w:szCs w:val="22"/>
        </w:rPr>
        <w:t>l'anno</w:t>
      </w:r>
      <w:proofErr w:type="spellEnd"/>
      <w:r w:rsidRPr="00296258">
        <w:rPr>
          <w:rFonts w:ascii="Garamond" w:hAnsi="Garamond" w:cs="Times New Roman"/>
          <w:sz w:val="22"/>
          <w:szCs w:val="22"/>
        </w:rPr>
        <w:t xml:space="preserve"> 2023, </w:t>
      </w:r>
      <w:proofErr w:type="spellStart"/>
      <w:r w:rsidRPr="00296258">
        <w:rPr>
          <w:rFonts w:ascii="Garamond" w:hAnsi="Garamond" w:cs="Times New Roman"/>
          <w:sz w:val="22"/>
          <w:szCs w:val="22"/>
        </w:rPr>
        <w:t>accertato</w:t>
      </w:r>
      <w:proofErr w:type="spellEnd"/>
      <w:r w:rsidRPr="00296258">
        <w:rPr>
          <w:rFonts w:ascii="Garamond" w:hAnsi="Garamond" w:cs="Times New Roman"/>
          <w:sz w:val="22"/>
          <w:szCs w:val="22"/>
        </w:rPr>
        <w:t xml:space="preserve"> ai sensi del DPCM n. 159 del 5 </w:t>
      </w:r>
      <w:proofErr w:type="spellStart"/>
      <w:r w:rsidRPr="00296258">
        <w:rPr>
          <w:rFonts w:ascii="Garamond" w:hAnsi="Garamond" w:cs="Times New Roman"/>
          <w:sz w:val="22"/>
          <w:szCs w:val="22"/>
        </w:rPr>
        <w:t>dicembre</w:t>
      </w:r>
      <w:proofErr w:type="spellEnd"/>
      <w:r w:rsidRPr="00296258">
        <w:rPr>
          <w:rFonts w:ascii="Garamond" w:hAnsi="Garamond" w:cs="Times New Roman"/>
          <w:sz w:val="22"/>
          <w:szCs w:val="22"/>
        </w:rPr>
        <w:t xml:space="preserve"> 2013;</w:t>
      </w:r>
    </w:p>
    <w:p w14:paraId="4D07093E" w14:textId="16EA5066" w:rsidR="00CA1E58" w:rsidRPr="009967E2" w:rsidRDefault="00CA1E58" w:rsidP="00CE4763">
      <w:pPr>
        <w:pStyle w:val="Paragrafoelenco"/>
        <w:numPr>
          <w:ilvl w:val="0"/>
          <w:numId w:val="30"/>
        </w:numPr>
        <w:jc w:val="both"/>
        <w:rPr>
          <w:rFonts w:ascii="Garamond" w:hAnsi="Garamond" w:cs="Times New Roman"/>
          <w:sz w:val="22"/>
          <w:szCs w:val="22"/>
        </w:rPr>
      </w:pPr>
      <w:proofErr w:type="spellStart"/>
      <w:r w:rsidRPr="009967E2">
        <w:rPr>
          <w:rFonts w:ascii="Garamond" w:hAnsi="Garamond" w:cs="Times New Roman"/>
          <w:sz w:val="22"/>
          <w:szCs w:val="22"/>
        </w:rPr>
        <w:t>attestazione</w:t>
      </w:r>
      <w:proofErr w:type="spellEnd"/>
      <w:r w:rsidRPr="009967E2">
        <w:rPr>
          <w:rFonts w:ascii="Garamond" w:hAnsi="Garamond" w:cs="Times New Roman"/>
          <w:sz w:val="22"/>
          <w:szCs w:val="22"/>
        </w:rPr>
        <w:t xml:space="preserve">, </w:t>
      </w:r>
      <w:proofErr w:type="spellStart"/>
      <w:r w:rsidRPr="009967E2">
        <w:rPr>
          <w:rFonts w:ascii="Garamond" w:hAnsi="Garamond" w:cs="Times New Roman"/>
          <w:sz w:val="22"/>
          <w:szCs w:val="22"/>
        </w:rPr>
        <w:t>rilasciata</w:t>
      </w:r>
      <w:proofErr w:type="spellEnd"/>
      <w:r w:rsidRPr="009967E2">
        <w:rPr>
          <w:rFonts w:ascii="Garamond" w:hAnsi="Garamond" w:cs="Times New Roman"/>
          <w:sz w:val="22"/>
          <w:szCs w:val="22"/>
        </w:rPr>
        <w:t xml:space="preserve"> dal Centro per </w:t>
      </w:r>
      <w:proofErr w:type="spellStart"/>
      <w:r w:rsidRPr="009967E2">
        <w:rPr>
          <w:rFonts w:ascii="Garamond" w:hAnsi="Garamond" w:cs="Times New Roman"/>
          <w:sz w:val="22"/>
          <w:szCs w:val="22"/>
        </w:rPr>
        <w:t>l’Impiego</w:t>
      </w:r>
      <w:proofErr w:type="spellEnd"/>
      <w:r w:rsidRPr="009967E2">
        <w:rPr>
          <w:rFonts w:ascii="Garamond" w:hAnsi="Garamond" w:cs="Times New Roman"/>
          <w:sz w:val="22"/>
          <w:szCs w:val="22"/>
        </w:rPr>
        <w:t xml:space="preserve"> di </w:t>
      </w:r>
      <w:proofErr w:type="spellStart"/>
      <w:r w:rsidRPr="009967E2">
        <w:rPr>
          <w:rFonts w:ascii="Garamond" w:hAnsi="Garamond" w:cs="Times New Roman"/>
          <w:sz w:val="22"/>
          <w:szCs w:val="22"/>
        </w:rPr>
        <w:t>competenza</w:t>
      </w:r>
      <w:proofErr w:type="spellEnd"/>
      <w:r w:rsidRPr="009967E2">
        <w:rPr>
          <w:rFonts w:ascii="Garamond" w:hAnsi="Garamond" w:cs="Times New Roman"/>
          <w:sz w:val="22"/>
          <w:szCs w:val="22"/>
        </w:rPr>
        <w:t xml:space="preserve">, di </w:t>
      </w:r>
      <w:proofErr w:type="spellStart"/>
      <w:r w:rsidRPr="009967E2">
        <w:rPr>
          <w:rFonts w:ascii="Garamond" w:hAnsi="Garamond" w:cs="Times New Roman"/>
          <w:sz w:val="22"/>
          <w:szCs w:val="22"/>
        </w:rPr>
        <w:t>essere</w:t>
      </w:r>
      <w:proofErr w:type="spellEnd"/>
      <w:r w:rsidRPr="009967E2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9967E2">
        <w:rPr>
          <w:rFonts w:ascii="Garamond" w:hAnsi="Garamond" w:cs="Times New Roman"/>
          <w:sz w:val="22"/>
          <w:szCs w:val="22"/>
        </w:rPr>
        <w:t>nelle</w:t>
      </w:r>
      <w:proofErr w:type="spellEnd"/>
      <w:r w:rsidRPr="009967E2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9967E2">
        <w:rPr>
          <w:rFonts w:ascii="Garamond" w:hAnsi="Garamond" w:cs="Times New Roman"/>
          <w:sz w:val="22"/>
          <w:szCs w:val="22"/>
        </w:rPr>
        <w:t>condizioni</w:t>
      </w:r>
      <w:proofErr w:type="spellEnd"/>
      <w:r w:rsidRPr="009967E2">
        <w:rPr>
          <w:rFonts w:ascii="Garamond" w:hAnsi="Garamond" w:cs="Times New Roman"/>
          <w:sz w:val="22"/>
          <w:szCs w:val="22"/>
        </w:rPr>
        <w:t xml:space="preserve"> di </w:t>
      </w:r>
      <w:proofErr w:type="spellStart"/>
      <w:r w:rsidRPr="009967E2">
        <w:rPr>
          <w:rFonts w:ascii="Garamond" w:hAnsi="Garamond" w:cs="Times New Roman"/>
          <w:sz w:val="22"/>
          <w:szCs w:val="22"/>
        </w:rPr>
        <w:t>disoccupata</w:t>
      </w:r>
      <w:proofErr w:type="spellEnd"/>
      <w:r w:rsidRPr="009967E2">
        <w:rPr>
          <w:rFonts w:ascii="Garamond" w:hAnsi="Garamond" w:cs="Times New Roman"/>
          <w:sz w:val="22"/>
          <w:szCs w:val="22"/>
        </w:rPr>
        <w:t xml:space="preserve"> o </w:t>
      </w:r>
      <w:proofErr w:type="spellStart"/>
      <w:r w:rsidRPr="009967E2">
        <w:rPr>
          <w:rFonts w:ascii="Garamond" w:hAnsi="Garamond" w:cs="Times New Roman"/>
          <w:sz w:val="22"/>
          <w:szCs w:val="22"/>
        </w:rPr>
        <w:t>inoccupata</w:t>
      </w:r>
      <w:proofErr w:type="spellEnd"/>
      <w:r w:rsidRPr="009967E2">
        <w:rPr>
          <w:rFonts w:ascii="Garamond" w:hAnsi="Garamond" w:cs="Times New Roman"/>
          <w:sz w:val="22"/>
          <w:szCs w:val="22"/>
        </w:rPr>
        <w:t xml:space="preserve"> e </w:t>
      </w:r>
      <w:proofErr w:type="spellStart"/>
      <w:r w:rsidRPr="009967E2">
        <w:rPr>
          <w:rFonts w:ascii="Garamond" w:hAnsi="Garamond" w:cs="Times New Roman"/>
          <w:sz w:val="22"/>
          <w:szCs w:val="22"/>
        </w:rPr>
        <w:t>relativo</w:t>
      </w:r>
      <w:proofErr w:type="spellEnd"/>
      <w:r w:rsidRPr="009967E2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9967E2">
        <w:rPr>
          <w:rFonts w:ascii="Garamond" w:hAnsi="Garamond" w:cs="Times New Roman"/>
          <w:sz w:val="22"/>
          <w:szCs w:val="22"/>
        </w:rPr>
        <w:t>inserimento</w:t>
      </w:r>
      <w:proofErr w:type="spellEnd"/>
      <w:r w:rsidRPr="009967E2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9967E2">
        <w:rPr>
          <w:rFonts w:ascii="Garamond" w:hAnsi="Garamond" w:cs="Times New Roman"/>
          <w:sz w:val="22"/>
          <w:szCs w:val="22"/>
        </w:rPr>
        <w:t>negli</w:t>
      </w:r>
      <w:proofErr w:type="spellEnd"/>
      <w:r w:rsidRPr="009967E2">
        <w:rPr>
          <w:rFonts w:ascii="Garamond" w:hAnsi="Garamond" w:cs="Times New Roman"/>
          <w:sz w:val="22"/>
          <w:szCs w:val="22"/>
        </w:rPr>
        <w:t xml:space="preserve"> elenchi </w:t>
      </w:r>
      <w:proofErr w:type="spellStart"/>
      <w:r w:rsidRPr="009967E2">
        <w:rPr>
          <w:rFonts w:ascii="Garamond" w:hAnsi="Garamond" w:cs="Times New Roman"/>
          <w:sz w:val="22"/>
          <w:szCs w:val="22"/>
        </w:rPr>
        <w:t>anagrafici</w:t>
      </w:r>
      <w:proofErr w:type="spellEnd"/>
      <w:r w:rsidRPr="009967E2">
        <w:rPr>
          <w:rFonts w:ascii="Garamond" w:hAnsi="Garamond" w:cs="Times New Roman"/>
          <w:sz w:val="22"/>
          <w:szCs w:val="22"/>
        </w:rPr>
        <w:t>;</w:t>
      </w:r>
    </w:p>
    <w:p w14:paraId="21FA7B46" w14:textId="49D02BA4" w:rsidR="00CA1E58" w:rsidRPr="009967E2" w:rsidRDefault="00CA1E58" w:rsidP="00CE4763">
      <w:pPr>
        <w:pStyle w:val="Paragrafoelenco"/>
        <w:numPr>
          <w:ilvl w:val="0"/>
          <w:numId w:val="30"/>
        </w:numPr>
        <w:jc w:val="both"/>
        <w:rPr>
          <w:rFonts w:ascii="Garamond" w:hAnsi="Garamond" w:cs="Times New Roman"/>
          <w:sz w:val="22"/>
          <w:szCs w:val="22"/>
        </w:rPr>
      </w:pPr>
      <w:proofErr w:type="spellStart"/>
      <w:r w:rsidRPr="009967E2">
        <w:rPr>
          <w:rFonts w:ascii="Garamond" w:hAnsi="Garamond" w:cs="Times New Roman"/>
          <w:sz w:val="22"/>
          <w:szCs w:val="22"/>
        </w:rPr>
        <w:t>copia</w:t>
      </w:r>
      <w:proofErr w:type="spellEnd"/>
      <w:r w:rsidRPr="009967E2">
        <w:rPr>
          <w:rFonts w:ascii="Garamond" w:hAnsi="Garamond" w:cs="Times New Roman"/>
          <w:sz w:val="22"/>
          <w:szCs w:val="22"/>
        </w:rPr>
        <w:t xml:space="preserve"> di un </w:t>
      </w:r>
      <w:proofErr w:type="spellStart"/>
      <w:r w:rsidRPr="009967E2">
        <w:rPr>
          <w:rFonts w:ascii="Garamond" w:hAnsi="Garamond" w:cs="Times New Roman"/>
          <w:sz w:val="22"/>
          <w:szCs w:val="22"/>
        </w:rPr>
        <w:t>documento</w:t>
      </w:r>
      <w:proofErr w:type="spellEnd"/>
      <w:r w:rsidRPr="009967E2">
        <w:rPr>
          <w:rFonts w:ascii="Garamond" w:hAnsi="Garamond" w:cs="Times New Roman"/>
          <w:sz w:val="22"/>
          <w:szCs w:val="22"/>
        </w:rPr>
        <w:t xml:space="preserve"> di </w:t>
      </w:r>
      <w:proofErr w:type="spellStart"/>
      <w:r w:rsidRPr="009967E2">
        <w:rPr>
          <w:rFonts w:ascii="Garamond" w:hAnsi="Garamond" w:cs="Times New Roman"/>
          <w:sz w:val="22"/>
          <w:szCs w:val="22"/>
        </w:rPr>
        <w:t>riconoscimento</w:t>
      </w:r>
      <w:proofErr w:type="spellEnd"/>
      <w:r w:rsidRPr="009967E2">
        <w:rPr>
          <w:rFonts w:ascii="Garamond" w:hAnsi="Garamond" w:cs="Times New Roman"/>
          <w:sz w:val="22"/>
          <w:szCs w:val="22"/>
        </w:rPr>
        <w:t xml:space="preserve"> in </w:t>
      </w:r>
      <w:proofErr w:type="spellStart"/>
      <w:r w:rsidRPr="009967E2">
        <w:rPr>
          <w:rFonts w:ascii="Garamond" w:hAnsi="Garamond" w:cs="Times New Roman"/>
          <w:sz w:val="22"/>
          <w:szCs w:val="22"/>
        </w:rPr>
        <w:t>corso</w:t>
      </w:r>
      <w:proofErr w:type="spellEnd"/>
      <w:r w:rsidRPr="009967E2">
        <w:rPr>
          <w:rFonts w:ascii="Garamond" w:hAnsi="Garamond" w:cs="Times New Roman"/>
          <w:sz w:val="22"/>
          <w:szCs w:val="22"/>
        </w:rPr>
        <w:t xml:space="preserve"> di </w:t>
      </w:r>
      <w:proofErr w:type="spellStart"/>
      <w:r w:rsidRPr="009967E2">
        <w:rPr>
          <w:rFonts w:ascii="Garamond" w:hAnsi="Garamond" w:cs="Times New Roman"/>
          <w:sz w:val="22"/>
          <w:szCs w:val="22"/>
        </w:rPr>
        <w:t>validità</w:t>
      </w:r>
      <w:proofErr w:type="spellEnd"/>
      <w:r w:rsidRPr="009967E2">
        <w:rPr>
          <w:rFonts w:ascii="Garamond" w:hAnsi="Garamond" w:cs="Times New Roman"/>
          <w:sz w:val="22"/>
          <w:szCs w:val="22"/>
        </w:rPr>
        <w:t>.</w:t>
      </w:r>
    </w:p>
    <w:p w14:paraId="6071CFD0" w14:textId="7CA00A51" w:rsidR="00CA1E58" w:rsidRPr="00213927" w:rsidRDefault="00CA1E58" w:rsidP="00CA1E58">
      <w:pPr>
        <w:jc w:val="both"/>
        <w:rPr>
          <w:rFonts w:ascii="Garamond" w:hAnsi="Garamond" w:cs="Times New Roman"/>
          <w:sz w:val="22"/>
          <w:szCs w:val="22"/>
        </w:rPr>
      </w:pPr>
      <w:r w:rsidRPr="00213927">
        <w:rPr>
          <w:rFonts w:ascii="Garamond" w:hAnsi="Garamond" w:cs="Times New Roman"/>
          <w:sz w:val="22"/>
          <w:szCs w:val="22"/>
        </w:rPr>
        <w:t xml:space="preserve">La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sottoscritta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chiede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che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ogni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comunicazione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relativa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alla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presente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selezione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venga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inviata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 al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presente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indirizzo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,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impegnandosi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 a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comunicare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 le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eventuali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variazioni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 successive e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riconoscendo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che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l’Ente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 non assume alcuna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responsabilità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 in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caso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 di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irreperibilità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 del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destinatario</w:t>
      </w:r>
      <w:proofErr w:type="spellEnd"/>
      <w:r w:rsidRPr="00213927">
        <w:rPr>
          <w:rFonts w:ascii="Garamond" w:hAnsi="Garamond" w:cs="Times New Roman"/>
          <w:sz w:val="22"/>
          <w:szCs w:val="22"/>
        </w:rPr>
        <w:t>.</w:t>
      </w:r>
    </w:p>
    <w:p w14:paraId="093E42BF" w14:textId="20FE8B24" w:rsidR="00CA1E58" w:rsidRPr="00213927" w:rsidRDefault="00CA1E58" w:rsidP="00CA1E58">
      <w:pPr>
        <w:jc w:val="both"/>
        <w:rPr>
          <w:rFonts w:ascii="Garamond" w:hAnsi="Garamond" w:cs="Times New Roman"/>
          <w:sz w:val="22"/>
          <w:szCs w:val="22"/>
        </w:rPr>
      </w:pPr>
      <w:proofErr w:type="spellStart"/>
      <w:r w:rsidRPr="00213927">
        <w:rPr>
          <w:rFonts w:ascii="Garamond" w:hAnsi="Garamond" w:cs="Times New Roman"/>
          <w:sz w:val="22"/>
          <w:szCs w:val="22"/>
        </w:rPr>
        <w:t>Indirizzo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 via………………………………………………………</w:t>
      </w:r>
      <w:r w:rsidR="009967E2">
        <w:rPr>
          <w:rFonts w:ascii="Garamond" w:hAnsi="Garamond" w:cs="Times New Roman"/>
          <w:sz w:val="22"/>
          <w:szCs w:val="22"/>
        </w:rPr>
        <w:t xml:space="preserve">  </w:t>
      </w:r>
      <w:r w:rsidRPr="00213927">
        <w:rPr>
          <w:rFonts w:ascii="Garamond" w:hAnsi="Garamond" w:cs="Times New Roman"/>
          <w:sz w:val="22"/>
          <w:szCs w:val="22"/>
        </w:rPr>
        <w:t>n……………</w:t>
      </w:r>
      <w:r w:rsidR="009967E2">
        <w:rPr>
          <w:rFonts w:ascii="Garamond" w:hAnsi="Garamond" w:cs="Times New Roman"/>
          <w:sz w:val="22"/>
          <w:szCs w:val="22"/>
        </w:rPr>
        <w:t xml:space="preserve">  </w:t>
      </w:r>
      <w:r w:rsidRPr="00213927">
        <w:rPr>
          <w:rFonts w:ascii="Garamond" w:hAnsi="Garamond" w:cs="Times New Roman"/>
          <w:sz w:val="22"/>
          <w:szCs w:val="22"/>
        </w:rPr>
        <w:t>cap……………………</w:t>
      </w:r>
    </w:p>
    <w:p w14:paraId="3493473E" w14:textId="58716C58" w:rsidR="00CA1E58" w:rsidRPr="00213927" w:rsidRDefault="00CA1E58" w:rsidP="00CA1E58">
      <w:pPr>
        <w:jc w:val="both"/>
        <w:rPr>
          <w:rFonts w:ascii="Garamond" w:hAnsi="Garamond" w:cs="Times New Roman"/>
          <w:sz w:val="22"/>
          <w:szCs w:val="22"/>
        </w:rPr>
      </w:pPr>
      <w:r w:rsidRPr="00213927">
        <w:rPr>
          <w:rFonts w:ascii="Garamond" w:hAnsi="Garamond" w:cs="Times New Roman"/>
          <w:sz w:val="22"/>
          <w:szCs w:val="22"/>
        </w:rPr>
        <w:t>Città…………………………………………………….</w:t>
      </w:r>
      <w:r w:rsidR="009967E2">
        <w:rPr>
          <w:rFonts w:ascii="Garamond" w:hAnsi="Garamond" w:cs="Times New Roman"/>
          <w:sz w:val="22"/>
          <w:szCs w:val="22"/>
        </w:rPr>
        <w:t xml:space="preserve"> </w:t>
      </w:r>
      <w:r w:rsidRPr="00213927">
        <w:rPr>
          <w:rFonts w:ascii="Garamond" w:hAnsi="Garamond" w:cs="Times New Roman"/>
          <w:sz w:val="22"/>
          <w:szCs w:val="22"/>
        </w:rPr>
        <w:t>Prov…………</w:t>
      </w:r>
      <w:r w:rsidR="009967E2">
        <w:rPr>
          <w:rFonts w:ascii="Garamond" w:hAnsi="Garamond" w:cs="Times New Roman"/>
          <w:sz w:val="22"/>
          <w:szCs w:val="22"/>
        </w:rPr>
        <w:t xml:space="preserve"> </w:t>
      </w:r>
      <w:r w:rsidRPr="00213927">
        <w:rPr>
          <w:rFonts w:ascii="Garamond" w:hAnsi="Garamond" w:cs="Times New Roman"/>
          <w:sz w:val="22"/>
          <w:szCs w:val="22"/>
        </w:rPr>
        <w:t>Tel/Cell…………………….</w:t>
      </w:r>
    </w:p>
    <w:p w14:paraId="1120F5A9" w14:textId="77777777" w:rsidR="00CA1E58" w:rsidRPr="00213927" w:rsidRDefault="00CA1E58" w:rsidP="00CA1E58">
      <w:pPr>
        <w:jc w:val="both"/>
        <w:rPr>
          <w:rFonts w:ascii="Garamond" w:hAnsi="Garamond" w:cs="Times New Roman"/>
          <w:sz w:val="22"/>
          <w:szCs w:val="22"/>
        </w:rPr>
      </w:pPr>
      <w:r w:rsidRPr="00213927">
        <w:rPr>
          <w:rFonts w:ascii="Garamond" w:hAnsi="Garamond" w:cs="Times New Roman"/>
          <w:sz w:val="22"/>
          <w:szCs w:val="22"/>
        </w:rPr>
        <w:t>Email……………………………………………………………</w:t>
      </w:r>
    </w:p>
    <w:p w14:paraId="74A6054D" w14:textId="77777777" w:rsidR="00CA1E58" w:rsidRPr="00213927" w:rsidRDefault="00CA1E58" w:rsidP="00CA1E58">
      <w:pPr>
        <w:jc w:val="both"/>
        <w:rPr>
          <w:rFonts w:ascii="Garamond" w:hAnsi="Garamond" w:cs="Times New Roman"/>
          <w:sz w:val="22"/>
          <w:szCs w:val="22"/>
        </w:rPr>
      </w:pPr>
    </w:p>
    <w:p w14:paraId="768B0CDF" w14:textId="299A65C7" w:rsidR="00CA1E58" w:rsidRPr="00213927" w:rsidRDefault="00CA1E58" w:rsidP="00CA1E58">
      <w:pPr>
        <w:jc w:val="both"/>
        <w:rPr>
          <w:rFonts w:ascii="Garamond" w:hAnsi="Garamond" w:cs="Times New Roman"/>
          <w:sz w:val="22"/>
          <w:szCs w:val="22"/>
        </w:rPr>
      </w:pPr>
      <w:proofErr w:type="spellStart"/>
      <w:r w:rsidRPr="00213927">
        <w:rPr>
          <w:rFonts w:ascii="Garamond" w:hAnsi="Garamond" w:cs="Times New Roman"/>
          <w:sz w:val="22"/>
          <w:szCs w:val="22"/>
        </w:rPr>
        <w:t>Luogo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 e </w:t>
      </w:r>
      <w:r w:rsidR="009967E2" w:rsidRPr="00213927">
        <w:rPr>
          <w:rFonts w:ascii="Garamond" w:hAnsi="Garamond" w:cs="Times New Roman"/>
          <w:sz w:val="22"/>
          <w:szCs w:val="22"/>
        </w:rPr>
        <w:t>data …</w:t>
      </w:r>
      <w:r w:rsidRPr="00213927">
        <w:rPr>
          <w:rFonts w:ascii="Garamond" w:hAnsi="Garamond" w:cs="Times New Roman"/>
          <w:sz w:val="22"/>
          <w:szCs w:val="22"/>
        </w:rPr>
        <w:t xml:space="preserve">……………                                                              </w:t>
      </w:r>
      <w:r w:rsidR="009967E2">
        <w:rPr>
          <w:rFonts w:ascii="Garamond" w:hAnsi="Garamond" w:cs="Times New Roman"/>
          <w:sz w:val="22"/>
          <w:szCs w:val="22"/>
        </w:rPr>
        <w:t xml:space="preserve">                   </w:t>
      </w:r>
      <w:proofErr w:type="spellStart"/>
      <w:r w:rsidRPr="00213927">
        <w:rPr>
          <w:rFonts w:ascii="Garamond" w:hAnsi="Garamond" w:cs="Times New Roman"/>
          <w:sz w:val="22"/>
          <w:szCs w:val="22"/>
        </w:rPr>
        <w:t>Firma</w:t>
      </w:r>
      <w:proofErr w:type="spellEnd"/>
      <w:r w:rsidRPr="00213927">
        <w:rPr>
          <w:rFonts w:ascii="Garamond" w:hAnsi="Garamond" w:cs="Times New Roman"/>
          <w:sz w:val="22"/>
          <w:szCs w:val="22"/>
        </w:rPr>
        <w:t xml:space="preserve">                    </w:t>
      </w:r>
    </w:p>
    <w:p w14:paraId="0EFEAD98" w14:textId="4DFBF913" w:rsidR="00CA1E58" w:rsidRPr="00213927" w:rsidRDefault="00CA1E58" w:rsidP="00CA1E58">
      <w:pPr>
        <w:jc w:val="both"/>
        <w:rPr>
          <w:rFonts w:ascii="Garamond" w:hAnsi="Garamond" w:cs="Times New Roman"/>
          <w:sz w:val="22"/>
          <w:szCs w:val="22"/>
        </w:rPr>
      </w:pPr>
      <w:r w:rsidRPr="00213927">
        <w:rPr>
          <w:rFonts w:ascii="Garamond" w:hAnsi="Garamond" w:cs="Times New Roman"/>
          <w:sz w:val="22"/>
          <w:szCs w:val="22"/>
        </w:rPr>
        <w:t xml:space="preserve">                                                                                </w:t>
      </w:r>
      <w:r w:rsidRPr="00213927">
        <w:rPr>
          <w:rFonts w:ascii="Garamond" w:hAnsi="Garamond"/>
          <w:sz w:val="22"/>
          <w:szCs w:val="22"/>
        </w:rPr>
        <w:t xml:space="preserve">(con </w:t>
      </w:r>
      <w:proofErr w:type="spellStart"/>
      <w:r w:rsidRPr="00213927">
        <w:rPr>
          <w:rFonts w:ascii="Garamond" w:hAnsi="Garamond"/>
          <w:sz w:val="22"/>
          <w:szCs w:val="22"/>
        </w:rPr>
        <w:t>allegata</w:t>
      </w:r>
      <w:proofErr w:type="spellEnd"/>
      <w:r w:rsidRPr="00213927">
        <w:rPr>
          <w:rFonts w:ascii="Garamond" w:hAnsi="Garamond"/>
          <w:sz w:val="22"/>
          <w:szCs w:val="22"/>
        </w:rPr>
        <w:t xml:space="preserve"> </w:t>
      </w:r>
      <w:proofErr w:type="spellStart"/>
      <w:r w:rsidRPr="00213927">
        <w:rPr>
          <w:rFonts w:ascii="Garamond" w:hAnsi="Garamond"/>
          <w:sz w:val="22"/>
          <w:szCs w:val="22"/>
        </w:rPr>
        <w:t>copia</w:t>
      </w:r>
      <w:proofErr w:type="spellEnd"/>
      <w:r w:rsidRPr="00213927">
        <w:rPr>
          <w:rFonts w:ascii="Garamond" w:hAnsi="Garamond"/>
          <w:sz w:val="22"/>
          <w:szCs w:val="22"/>
        </w:rPr>
        <w:t xml:space="preserve"> </w:t>
      </w:r>
      <w:proofErr w:type="spellStart"/>
      <w:r w:rsidRPr="00213927">
        <w:rPr>
          <w:rFonts w:ascii="Garamond" w:hAnsi="Garamond"/>
          <w:sz w:val="22"/>
          <w:szCs w:val="22"/>
        </w:rPr>
        <w:t>fotostatica</w:t>
      </w:r>
      <w:proofErr w:type="spellEnd"/>
      <w:r w:rsidRPr="00213927">
        <w:rPr>
          <w:rFonts w:ascii="Garamond" w:hAnsi="Garamond"/>
          <w:sz w:val="22"/>
          <w:szCs w:val="22"/>
        </w:rPr>
        <w:t xml:space="preserve"> di un </w:t>
      </w:r>
      <w:proofErr w:type="spellStart"/>
      <w:r w:rsidRPr="00213927">
        <w:rPr>
          <w:rFonts w:ascii="Garamond" w:hAnsi="Garamond"/>
          <w:sz w:val="22"/>
          <w:szCs w:val="22"/>
        </w:rPr>
        <w:t>valido</w:t>
      </w:r>
      <w:proofErr w:type="spellEnd"/>
      <w:r w:rsidRPr="00213927">
        <w:rPr>
          <w:rFonts w:ascii="Garamond" w:hAnsi="Garamond"/>
          <w:sz w:val="22"/>
          <w:szCs w:val="22"/>
        </w:rPr>
        <w:t xml:space="preserve"> </w:t>
      </w:r>
      <w:proofErr w:type="spellStart"/>
      <w:r w:rsidRPr="00213927">
        <w:rPr>
          <w:rFonts w:ascii="Garamond" w:hAnsi="Garamond"/>
          <w:sz w:val="22"/>
          <w:szCs w:val="22"/>
        </w:rPr>
        <w:t>documento</w:t>
      </w:r>
      <w:proofErr w:type="spellEnd"/>
      <w:r w:rsidRPr="00213927">
        <w:rPr>
          <w:rFonts w:ascii="Garamond" w:hAnsi="Garamond"/>
          <w:sz w:val="22"/>
          <w:szCs w:val="22"/>
        </w:rPr>
        <w:t xml:space="preserve"> di </w:t>
      </w:r>
      <w:proofErr w:type="spellStart"/>
      <w:r w:rsidRPr="00213927">
        <w:rPr>
          <w:rFonts w:ascii="Garamond" w:hAnsi="Garamond"/>
          <w:sz w:val="22"/>
          <w:szCs w:val="22"/>
        </w:rPr>
        <w:t>identità</w:t>
      </w:r>
      <w:proofErr w:type="spellEnd"/>
      <w:r w:rsidRPr="00213927">
        <w:rPr>
          <w:rFonts w:ascii="Garamond" w:hAnsi="Garamond"/>
          <w:sz w:val="22"/>
          <w:szCs w:val="22"/>
        </w:rPr>
        <w:t>)</w:t>
      </w:r>
    </w:p>
    <w:p w14:paraId="3079399D" w14:textId="5B565903" w:rsidR="00CA1E58" w:rsidRDefault="00CA1E58">
      <w:pPr>
        <w:rPr>
          <w:rFonts w:ascii="Garamond" w:hAnsi="Garamond"/>
          <w:sz w:val="24"/>
          <w:szCs w:val="24"/>
        </w:rPr>
      </w:pPr>
    </w:p>
    <w:p w14:paraId="6CEF510E" w14:textId="77777777" w:rsidR="00757BE6" w:rsidRPr="00757BE6" w:rsidRDefault="00757BE6" w:rsidP="00757BE6">
      <w:pPr>
        <w:spacing w:after="0"/>
        <w:jc w:val="both"/>
        <w:rPr>
          <w:rFonts w:ascii="Garamond" w:hAnsi="Garamond"/>
          <w:sz w:val="24"/>
          <w:szCs w:val="24"/>
        </w:rPr>
      </w:pPr>
    </w:p>
    <w:sectPr w:rsidR="00757BE6" w:rsidRPr="00757BE6" w:rsidSect="007858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134" w:right="1020" w:bottom="993" w:left="1020" w:header="454" w:footer="38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703AB" w14:textId="77777777" w:rsidR="002A5B4B" w:rsidRDefault="002A5B4B">
      <w:r>
        <w:separator/>
      </w:r>
    </w:p>
  </w:endnote>
  <w:endnote w:type="continuationSeparator" w:id="0">
    <w:p w14:paraId="1A02E51F" w14:textId="77777777" w:rsidR="002A5B4B" w:rsidRDefault="002A5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alibri"/>
    <w:panose1 w:val="05010000000000000000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, 'Arial Unicode MS'">
    <w:charset w:val="00"/>
    <w:family w:val="auto"/>
    <w:pitch w:val="default"/>
  </w:font>
  <w:font w:name="Times-Bold"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61936" w14:textId="77777777" w:rsidR="0026218E" w:rsidRDefault="002621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6878392"/>
      <w:docPartObj>
        <w:docPartGallery w:val="Page Numbers (Bottom of Page)"/>
        <w:docPartUnique/>
      </w:docPartObj>
    </w:sdtPr>
    <w:sdtContent>
      <w:p w14:paraId="5FB6DC96" w14:textId="77777777" w:rsidR="00743F13" w:rsidRPr="00743F13" w:rsidRDefault="00743F13">
        <w:pPr>
          <w:pStyle w:val="Pidipagina"/>
          <w:jc w:val="center"/>
        </w:pPr>
        <w:r w:rsidRPr="00743F13">
          <w:fldChar w:fldCharType="begin"/>
        </w:r>
        <w:r w:rsidRPr="00743F13">
          <w:instrText>PAGE   \* MERGEFORMAT</w:instrText>
        </w:r>
        <w:r w:rsidRPr="00743F13">
          <w:fldChar w:fldCharType="separate"/>
        </w:r>
        <w:r w:rsidR="00522148">
          <w:rPr>
            <w:noProof/>
          </w:rPr>
          <w:t>1</w:t>
        </w:r>
        <w:r w:rsidRPr="00743F13">
          <w:fldChar w:fldCharType="end"/>
        </w:r>
      </w:p>
    </w:sdtContent>
  </w:sdt>
  <w:p w14:paraId="05395790" w14:textId="77777777" w:rsidR="000C747C" w:rsidRDefault="000C747C">
    <w:pPr>
      <w:pStyle w:val="Corpotesto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22510" w14:textId="77777777" w:rsidR="0026218E" w:rsidRDefault="002621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5005A" w14:textId="77777777" w:rsidR="002A5B4B" w:rsidRDefault="002A5B4B">
      <w:r>
        <w:separator/>
      </w:r>
    </w:p>
  </w:footnote>
  <w:footnote w:type="continuationSeparator" w:id="0">
    <w:p w14:paraId="2CAAF7D5" w14:textId="77777777" w:rsidR="002A5B4B" w:rsidRDefault="002A5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A2A1C" w14:textId="77777777" w:rsidR="0026218E" w:rsidRDefault="0026218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F87C4" w14:textId="78C99D00" w:rsidR="00864109" w:rsidRDefault="002A5470" w:rsidP="002A5470">
    <w:pPr>
      <w:pStyle w:val="Intestazione"/>
      <w:jc w:val="center"/>
    </w:pPr>
    <w:r>
      <w:rPr>
        <w:noProof/>
      </w:rPr>
      <w:drawing>
        <wp:inline distT="0" distB="0" distL="0" distR="0" wp14:anchorId="31AB7456" wp14:editId="7626B75B">
          <wp:extent cx="712210" cy="420116"/>
          <wp:effectExtent l="0" t="0" r="0" b="0"/>
          <wp:docPr id="2147082359" name="Immagine 2147082359" descr="Immagine che contiene testo, logo, Carattere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6920437" name="Immagine 3" descr="Immagine che contiene testo, logo, Carattere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0976" cy="4370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163C29" w14:textId="4597DD5D" w:rsidR="002A5470" w:rsidRPr="007858A0" w:rsidRDefault="002A5470" w:rsidP="007858A0">
    <w:pPr>
      <w:pStyle w:val="Intestazione"/>
      <w:spacing w:after="0" w:line="240" w:lineRule="atLeast"/>
      <w:jc w:val="center"/>
      <w:rPr>
        <w:rFonts w:ascii="Garamond" w:hAnsi="Garamond"/>
        <w:sz w:val="14"/>
        <w:szCs w:val="14"/>
      </w:rPr>
    </w:pPr>
    <w:r w:rsidRPr="007858A0">
      <w:rPr>
        <w:rFonts w:ascii="Garamond" w:hAnsi="Garamond"/>
        <w:sz w:val="14"/>
        <w:szCs w:val="14"/>
      </w:rPr>
      <w:t>GIUNTA REGIONALE DELLA CAMPANIA</w:t>
    </w:r>
  </w:p>
  <w:p w14:paraId="151DDEA7" w14:textId="0094B20B" w:rsidR="002A5470" w:rsidRPr="007858A0" w:rsidRDefault="002A5470" w:rsidP="007858A0">
    <w:pPr>
      <w:pStyle w:val="Intestazione"/>
      <w:spacing w:after="0" w:line="240" w:lineRule="atLeast"/>
      <w:jc w:val="center"/>
      <w:rPr>
        <w:rFonts w:ascii="Garamond" w:hAnsi="Garamond"/>
        <w:sz w:val="14"/>
        <w:szCs w:val="14"/>
      </w:rPr>
    </w:pPr>
    <w:r w:rsidRPr="007858A0">
      <w:rPr>
        <w:rFonts w:ascii="Garamond" w:hAnsi="Garamond"/>
        <w:sz w:val="14"/>
        <w:szCs w:val="14"/>
      </w:rPr>
      <w:t>DIREZIONE GENERALE ISTRUZIONE FORMAZIONE LAVORO E POLITICHE GIOVANILI</w:t>
    </w:r>
  </w:p>
  <w:p w14:paraId="1B9DE028" w14:textId="29AAE833" w:rsidR="002A5470" w:rsidRDefault="002A5470" w:rsidP="007858A0">
    <w:pPr>
      <w:pStyle w:val="Intestazione"/>
      <w:spacing w:after="0" w:line="240" w:lineRule="atLeast"/>
      <w:jc w:val="center"/>
      <w:rPr>
        <w:rFonts w:ascii="Garamond" w:hAnsi="Garamond"/>
        <w:sz w:val="14"/>
        <w:szCs w:val="14"/>
      </w:rPr>
    </w:pPr>
    <w:r w:rsidRPr="007858A0">
      <w:rPr>
        <w:rFonts w:ascii="Garamond" w:hAnsi="Garamond"/>
        <w:sz w:val="14"/>
        <w:szCs w:val="14"/>
      </w:rPr>
      <w:t>STAFF 50 11 91 FUNZIONI DI SUPPORTO TECNICO OPERATIVO</w:t>
    </w:r>
  </w:p>
  <w:p w14:paraId="04DFB9F9" w14:textId="1441800D" w:rsidR="00D06E44" w:rsidRPr="007C49A3" w:rsidRDefault="007C49A3" w:rsidP="007858A0">
    <w:pPr>
      <w:pStyle w:val="Intestazione"/>
      <w:spacing w:after="0" w:line="240" w:lineRule="atLeast"/>
      <w:jc w:val="center"/>
      <w:rPr>
        <w:rFonts w:ascii="Garamond" w:hAnsi="Garamond"/>
        <w:sz w:val="24"/>
        <w:szCs w:val="24"/>
      </w:rPr>
    </w:pPr>
    <w:r>
      <w:rPr>
        <w:rFonts w:ascii="Garamond" w:hAnsi="Garamond"/>
        <w:sz w:val="14"/>
        <w:szCs w:val="14"/>
      </w:rPr>
      <w:tab/>
    </w:r>
    <w:r>
      <w:rPr>
        <w:rFonts w:ascii="Garamond" w:hAnsi="Garamond"/>
        <w:sz w:val="14"/>
        <w:szCs w:val="14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99BD5" w14:textId="77777777" w:rsidR="0026218E" w:rsidRDefault="0026218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590"/>
        </w:tabs>
        <w:ind w:left="1590" w:hanging="360"/>
      </w:pPr>
    </w:lvl>
    <w:lvl w:ilvl="3">
      <w:start w:val="1"/>
      <w:numFmt w:val="decimal"/>
      <w:lvlText w:val="%4."/>
      <w:lvlJc w:val="left"/>
      <w:pPr>
        <w:tabs>
          <w:tab w:val="num" w:pos="1950"/>
        </w:tabs>
        <w:ind w:left="1950" w:hanging="360"/>
      </w:pPr>
      <w:rPr>
        <w:rFonts w:ascii="Wingdings" w:hAnsi="Wingdings" w:cs="OpenSymbol"/>
      </w:rPr>
    </w:lvl>
    <w:lvl w:ilvl="4">
      <w:start w:val="1"/>
      <w:numFmt w:val="decimal"/>
      <w:lvlText w:val="%5."/>
      <w:lvlJc w:val="left"/>
      <w:pPr>
        <w:tabs>
          <w:tab w:val="num" w:pos="2310"/>
        </w:tabs>
        <w:ind w:left="2310" w:hanging="36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360"/>
      </w:pPr>
    </w:lvl>
    <w:lvl w:ilvl="6">
      <w:start w:val="1"/>
      <w:numFmt w:val="decimal"/>
      <w:lvlText w:val="%7."/>
      <w:lvlJc w:val="left"/>
      <w:pPr>
        <w:tabs>
          <w:tab w:val="num" w:pos="3030"/>
        </w:tabs>
        <w:ind w:left="3030" w:hanging="360"/>
      </w:pPr>
    </w:lvl>
    <w:lvl w:ilvl="7">
      <w:start w:val="1"/>
      <w:numFmt w:val="decimal"/>
      <w:lvlText w:val="%8."/>
      <w:lvlJc w:val="left"/>
      <w:pPr>
        <w:tabs>
          <w:tab w:val="num" w:pos="3390"/>
        </w:tabs>
        <w:ind w:left="3390" w:hanging="360"/>
      </w:pPr>
    </w:lvl>
    <w:lvl w:ilvl="8">
      <w:start w:val="1"/>
      <w:numFmt w:val="decimal"/>
      <w:lvlText w:val="%9."/>
      <w:lvlJc w:val="left"/>
      <w:pPr>
        <w:tabs>
          <w:tab w:val="num" w:pos="3750"/>
        </w:tabs>
        <w:ind w:left="3750" w:hanging="36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(%1)"/>
      <w:lvlJc w:val="left"/>
      <w:pPr>
        <w:tabs>
          <w:tab w:val="num" w:pos="690"/>
        </w:tabs>
        <w:ind w:left="690" w:hanging="360"/>
      </w:pPr>
      <w:rPr>
        <w:rFonts w:cs="Garamond"/>
      </w:rPr>
    </w:lvl>
    <w:lvl w:ilvl="1">
      <w:start w:val="1"/>
      <w:numFmt w:val="decimal"/>
      <w:lvlText w:val="%2."/>
      <w:lvlJc w:val="left"/>
      <w:pPr>
        <w:tabs>
          <w:tab w:val="num" w:pos="1050"/>
        </w:tabs>
        <w:ind w:left="1050" w:hanging="360"/>
      </w:pPr>
    </w:lvl>
    <w:lvl w:ilvl="2">
      <w:start w:val="1"/>
      <w:numFmt w:val="decimal"/>
      <w:lvlText w:val="%3."/>
      <w:lvlJc w:val="left"/>
      <w:pPr>
        <w:tabs>
          <w:tab w:val="num" w:pos="1410"/>
        </w:tabs>
        <w:ind w:left="1410" w:hanging="36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360"/>
      </w:pPr>
    </w:lvl>
    <w:lvl w:ilvl="4">
      <w:start w:val="1"/>
      <w:numFmt w:val="decimal"/>
      <w:lvlText w:val="%5."/>
      <w:lvlJc w:val="left"/>
      <w:pPr>
        <w:tabs>
          <w:tab w:val="num" w:pos="2130"/>
        </w:tabs>
        <w:ind w:left="2130" w:hanging="360"/>
      </w:pPr>
    </w:lvl>
    <w:lvl w:ilvl="5">
      <w:start w:val="1"/>
      <w:numFmt w:val="decimal"/>
      <w:lvlText w:val="%6."/>
      <w:lvlJc w:val="left"/>
      <w:pPr>
        <w:tabs>
          <w:tab w:val="num" w:pos="2490"/>
        </w:tabs>
        <w:ind w:left="2490" w:hanging="360"/>
      </w:pPr>
    </w:lvl>
    <w:lvl w:ilvl="6">
      <w:start w:val="1"/>
      <w:numFmt w:val="decimal"/>
      <w:lvlText w:val="%7."/>
      <w:lvlJc w:val="left"/>
      <w:pPr>
        <w:tabs>
          <w:tab w:val="num" w:pos="2850"/>
        </w:tabs>
        <w:ind w:left="2850" w:hanging="360"/>
      </w:pPr>
    </w:lvl>
    <w:lvl w:ilvl="7">
      <w:start w:val="1"/>
      <w:numFmt w:val="decimal"/>
      <w:lvlText w:val="%8."/>
      <w:lvlJc w:val="left"/>
      <w:pPr>
        <w:tabs>
          <w:tab w:val="num" w:pos="3210"/>
        </w:tabs>
        <w:ind w:left="3210" w:hanging="360"/>
      </w:pPr>
    </w:lvl>
    <w:lvl w:ilvl="8">
      <w:start w:val="1"/>
      <w:numFmt w:val="decimal"/>
      <w:lvlText w:val="%9."/>
      <w:lvlJc w:val="left"/>
      <w:pPr>
        <w:tabs>
          <w:tab w:val="num" w:pos="3570"/>
        </w:tabs>
        <w:ind w:left="3570" w:hanging="36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Garamond"/>
        <w:lang w:val="it-I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Garamond" w:hAnsi="Garamond" w:cs="Garamond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4611BD"/>
    <w:multiLevelType w:val="hybridMultilevel"/>
    <w:tmpl w:val="75F6F812"/>
    <w:lvl w:ilvl="0" w:tplc="0410000D">
      <w:start w:val="1"/>
      <w:numFmt w:val="bullet"/>
      <w:lvlText w:val=""/>
      <w:lvlJc w:val="left"/>
      <w:pPr>
        <w:ind w:left="1080" w:hanging="72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641233"/>
    <w:multiLevelType w:val="hybridMultilevel"/>
    <w:tmpl w:val="1B3C4564"/>
    <w:lvl w:ilvl="0" w:tplc="755E26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41691C"/>
    <w:multiLevelType w:val="multilevel"/>
    <w:tmpl w:val="24AEA71E"/>
    <w:styleLink w:val="WW8Num2"/>
    <w:lvl w:ilvl="0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>
      <w:numFmt w:val="bullet"/>
      <w:lvlText w:val="◦"/>
      <w:lvlJc w:val="left"/>
      <w:pPr>
        <w:ind w:left="1125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85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l"/>
      <w:lvlJc w:val="left"/>
      <w:pPr>
        <w:ind w:left="1845" w:hanging="360"/>
      </w:pPr>
      <w:rPr>
        <w:rFonts w:ascii="Wingdings" w:hAnsi="Wingdings" w:cs="OpenSymbol, 'Arial Unicode MS'"/>
      </w:rPr>
    </w:lvl>
    <w:lvl w:ilvl="4">
      <w:numFmt w:val="bullet"/>
      <w:lvlText w:val="◦"/>
      <w:lvlJc w:val="left"/>
      <w:pPr>
        <w:ind w:left="2205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65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l"/>
      <w:lvlJc w:val="left"/>
      <w:pPr>
        <w:ind w:left="2925" w:hanging="360"/>
      </w:pPr>
      <w:rPr>
        <w:rFonts w:ascii="Wingdings" w:hAnsi="Wingdings" w:cs="OpenSymbol, 'Arial Unicode MS'"/>
      </w:rPr>
    </w:lvl>
    <w:lvl w:ilvl="7">
      <w:numFmt w:val="bullet"/>
      <w:lvlText w:val="◦"/>
      <w:lvlJc w:val="left"/>
      <w:pPr>
        <w:ind w:left="3285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45" w:hanging="360"/>
      </w:pPr>
      <w:rPr>
        <w:rFonts w:ascii="OpenSymbol, 'Arial Unicode MS'" w:hAnsi="OpenSymbol, 'Arial Unicode MS'" w:cs="OpenSymbol, 'Arial Unicode MS'"/>
      </w:rPr>
    </w:lvl>
  </w:abstractNum>
  <w:abstractNum w:abstractNumId="6" w15:restartNumberingAfterBreak="0">
    <w:nsid w:val="04AF577A"/>
    <w:multiLevelType w:val="hybridMultilevel"/>
    <w:tmpl w:val="ABD0CEA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EF48A0"/>
    <w:multiLevelType w:val="hybridMultilevel"/>
    <w:tmpl w:val="1D14E05E"/>
    <w:lvl w:ilvl="0" w:tplc="ACEAFF1A">
      <w:numFmt w:val="bullet"/>
      <w:lvlText w:val="-"/>
      <w:lvlJc w:val="left"/>
      <w:pPr>
        <w:ind w:left="1080" w:hanging="720"/>
      </w:pPr>
      <w:rPr>
        <w:rFonts w:ascii="Garamond" w:eastAsia="Times-Bold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9B422D"/>
    <w:multiLevelType w:val="hybridMultilevel"/>
    <w:tmpl w:val="8D50C5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D619F5"/>
    <w:multiLevelType w:val="hybridMultilevel"/>
    <w:tmpl w:val="222EB1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C339B3"/>
    <w:multiLevelType w:val="hybridMultilevel"/>
    <w:tmpl w:val="26DAEE22"/>
    <w:lvl w:ilvl="0" w:tplc="17462C58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A595D"/>
    <w:multiLevelType w:val="multilevel"/>
    <w:tmpl w:val="FC0058D8"/>
    <w:styleLink w:val="WW8Num8"/>
    <w:lvl w:ilvl="0">
      <w:start w:val="1"/>
      <w:numFmt w:val="lowerLetter"/>
      <w:lvlText w:val="%1."/>
      <w:lvlJc w:val="left"/>
      <w:pPr>
        <w:ind w:left="720" w:hanging="360"/>
      </w:pPr>
      <w:rPr>
        <w:rFonts w:ascii="Garamond" w:eastAsia="Times-Bold" w:hAnsi="Garamond" w:cs="Garamond"/>
        <w:b w:val="0"/>
        <w:bCs w:val="0"/>
        <w:i w:val="0"/>
        <w:caps w:val="0"/>
        <w:smallCaps w:val="0"/>
        <w:color w:val="19191A"/>
        <w:spacing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Garamond" w:hAnsi="Garamond" w:cs="Garamond"/>
        <w:sz w:val="22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ascii="Garamond" w:hAnsi="Garamond" w:cs="Garamond"/>
        <w:sz w:val="22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ascii="Garamond" w:hAnsi="Garamond" w:cs="Garamond"/>
        <w:sz w:val="22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ascii="Garamond" w:hAnsi="Garamond" w:cs="Garamond"/>
        <w:sz w:val="22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ascii="Garamond" w:hAnsi="Garamond" w:cs="Garamond"/>
        <w:sz w:val="22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ascii="Garamond" w:hAnsi="Garamond" w:cs="Garamond"/>
        <w:sz w:val="22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ascii="Garamond" w:hAnsi="Garamond" w:cs="Garamond"/>
        <w:sz w:val="22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ascii="Garamond" w:hAnsi="Garamond" w:cs="Garamond"/>
        <w:sz w:val="22"/>
      </w:rPr>
    </w:lvl>
  </w:abstractNum>
  <w:abstractNum w:abstractNumId="12" w15:restartNumberingAfterBreak="0">
    <w:nsid w:val="25526DF7"/>
    <w:multiLevelType w:val="hybridMultilevel"/>
    <w:tmpl w:val="F5E61882"/>
    <w:lvl w:ilvl="0" w:tplc="AE8CA3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117801"/>
    <w:multiLevelType w:val="hybridMultilevel"/>
    <w:tmpl w:val="140EA5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3E20D1"/>
    <w:multiLevelType w:val="hybridMultilevel"/>
    <w:tmpl w:val="3B92AAFA"/>
    <w:lvl w:ilvl="0" w:tplc="E452993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077460"/>
    <w:multiLevelType w:val="hybridMultilevel"/>
    <w:tmpl w:val="F70AC52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169B8"/>
    <w:multiLevelType w:val="hybridMultilevel"/>
    <w:tmpl w:val="EDC66A5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54D03F5"/>
    <w:multiLevelType w:val="hybridMultilevel"/>
    <w:tmpl w:val="0670370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322580"/>
    <w:multiLevelType w:val="hybridMultilevel"/>
    <w:tmpl w:val="C4EE574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4D29EF"/>
    <w:multiLevelType w:val="hybridMultilevel"/>
    <w:tmpl w:val="ED9C1A4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2E27B1"/>
    <w:multiLevelType w:val="hybridMultilevel"/>
    <w:tmpl w:val="5BC2874E"/>
    <w:lvl w:ilvl="0" w:tplc="11BE045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25BC2654">
      <w:numFmt w:val="bullet"/>
      <w:lvlText w:val="-"/>
      <w:lvlJc w:val="left"/>
      <w:pPr>
        <w:ind w:left="1440" w:hanging="360"/>
      </w:pPr>
      <w:rPr>
        <w:rFonts w:ascii="Garamond" w:eastAsiaTheme="minorEastAsia" w:hAnsi="Garamond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116204"/>
    <w:multiLevelType w:val="hybridMultilevel"/>
    <w:tmpl w:val="5592561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448248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3216C9"/>
    <w:multiLevelType w:val="multilevel"/>
    <w:tmpl w:val="FC3C4068"/>
    <w:styleLink w:val="WW8Num3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aps w:val="0"/>
        <w:smallCaps w:val="0"/>
        <w:color w:val="19191A"/>
        <w:spacing w:val="0"/>
        <w:kern w:val="3"/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Garamond" w:hAnsi="Garamond" w:cs="Garamond"/>
        <w:sz w:val="22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ascii="Garamond" w:hAnsi="Garamond" w:cs="Garamond"/>
        <w:sz w:val="22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ascii="Garamond" w:hAnsi="Garamond" w:cs="Garamond"/>
        <w:sz w:val="22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ascii="Garamond" w:hAnsi="Garamond" w:cs="Garamond"/>
        <w:sz w:val="22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ascii="Garamond" w:hAnsi="Garamond" w:cs="Garamond"/>
        <w:sz w:val="22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ascii="Garamond" w:hAnsi="Garamond" w:cs="Garamond"/>
        <w:sz w:val="22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ascii="Garamond" w:hAnsi="Garamond" w:cs="Garamond"/>
        <w:sz w:val="22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ascii="Garamond" w:hAnsi="Garamond" w:cs="Garamond"/>
        <w:sz w:val="22"/>
      </w:rPr>
    </w:lvl>
  </w:abstractNum>
  <w:abstractNum w:abstractNumId="23" w15:restartNumberingAfterBreak="0">
    <w:nsid w:val="5E041C52"/>
    <w:multiLevelType w:val="hybridMultilevel"/>
    <w:tmpl w:val="79BCAA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95C31"/>
    <w:multiLevelType w:val="hybridMultilevel"/>
    <w:tmpl w:val="0C186A28"/>
    <w:lvl w:ilvl="0" w:tplc="E9B6ACE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883117"/>
    <w:multiLevelType w:val="hybridMultilevel"/>
    <w:tmpl w:val="F0A478E6"/>
    <w:lvl w:ilvl="0" w:tplc="E9B6ACE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B51E94"/>
    <w:multiLevelType w:val="hybridMultilevel"/>
    <w:tmpl w:val="9BD008E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5F4C7E"/>
    <w:multiLevelType w:val="multilevel"/>
    <w:tmpl w:val="8F46FB80"/>
    <w:lvl w:ilvl="0">
      <w:start w:val="1"/>
      <w:numFmt w:val="lowerLetter"/>
      <w:lvlText w:val="%1."/>
      <w:lvlJc w:val="left"/>
      <w:pPr>
        <w:ind w:left="720" w:hanging="360"/>
      </w:pPr>
      <w:rPr>
        <w:rFonts w:ascii="Garamond" w:eastAsia="Times-Bold" w:hAnsi="Garamond" w:cs="Garamond"/>
        <w:b w:val="0"/>
        <w:bCs w:val="0"/>
        <w:i w:val="0"/>
        <w:caps w:val="0"/>
        <w:smallCaps w:val="0"/>
        <w:color w:val="19191A"/>
        <w:spacing w:val="0"/>
        <w:kern w:val="3"/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Garamond" w:hAnsi="Garamond" w:cs="Garamond"/>
        <w:sz w:val="22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ascii="Garamond" w:hAnsi="Garamond" w:cs="Garamond"/>
        <w:sz w:val="22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ascii="Garamond" w:hAnsi="Garamond" w:cs="Garamond"/>
        <w:sz w:val="22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ascii="Garamond" w:hAnsi="Garamond" w:cs="Garamond"/>
        <w:sz w:val="22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ascii="Garamond" w:hAnsi="Garamond" w:cs="Garamond"/>
        <w:sz w:val="22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ascii="Garamond" w:hAnsi="Garamond" w:cs="Garamond"/>
        <w:sz w:val="22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ascii="Garamond" w:hAnsi="Garamond" w:cs="Garamond"/>
        <w:sz w:val="22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ascii="Garamond" w:hAnsi="Garamond" w:cs="Garamond"/>
        <w:sz w:val="22"/>
      </w:rPr>
    </w:lvl>
  </w:abstractNum>
  <w:abstractNum w:abstractNumId="28" w15:restartNumberingAfterBreak="0">
    <w:nsid w:val="7CFD3F86"/>
    <w:multiLevelType w:val="hybridMultilevel"/>
    <w:tmpl w:val="26DAEE2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604711">
    <w:abstractNumId w:val="5"/>
    <w:lvlOverride w:ilvl="0">
      <w:lvl w:ilvl="0">
        <w:start w:val="1"/>
        <w:numFmt w:val="bullet"/>
        <w:lvlText w:val=""/>
        <w:lvlJc w:val="left"/>
        <w:pPr>
          <w:ind w:left="765" w:hanging="360"/>
        </w:pPr>
        <w:rPr>
          <w:rFonts w:ascii="Wingdings" w:hAnsi="Wingdings" w:hint="default"/>
          <w:sz w:val="16"/>
          <w:szCs w:val="16"/>
        </w:rPr>
      </w:lvl>
    </w:lvlOverride>
  </w:num>
  <w:num w:numId="2" w16cid:durableId="1890334443">
    <w:abstractNumId w:val="22"/>
  </w:num>
  <w:num w:numId="3" w16cid:durableId="247471140">
    <w:abstractNumId w:val="11"/>
  </w:num>
  <w:num w:numId="4" w16cid:durableId="135614243">
    <w:abstractNumId w:val="5"/>
    <w:lvlOverride w:ilvl="0">
      <w:lvl w:ilvl="0">
        <w:start w:val="1"/>
        <w:numFmt w:val="bullet"/>
        <w:lvlText w:val=""/>
        <w:lvlJc w:val="left"/>
        <w:pPr>
          <w:ind w:left="765" w:hanging="360"/>
        </w:pPr>
        <w:rPr>
          <w:rFonts w:ascii="Wingdings" w:hAnsi="Wingdings" w:hint="default"/>
          <w:sz w:val="16"/>
          <w:szCs w:val="16"/>
        </w:rPr>
      </w:lvl>
    </w:lvlOverride>
  </w:num>
  <w:num w:numId="5" w16cid:durableId="39214807">
    <w:abstractNumId w:val="12"/>
  </w:num>
  <w:num w:numId="6" w16cid:durableId="1333410206">
    <w:abstractNumId w:val="3"/>
  </w:num>
  <w:num w:numId="7" w16cid:durableId="2036036865">
    <w:abstractNumId w:val="4"/>
  </w:num>
  <w:num w:numId="8" w16cid:durableId="1184326483">
    <w:abstractNumId w:val="14"/>
  </w:num>
  <w:num w:numId="9" w16cid:durableId="1006590958">
    <w:abstractNumId w:val="26"/>
  </w:num>
  <w:num w:numId="10" w16cid:durableId="1682734299">
    <w:abstractNumId w:val="19"/>
  </w:num>
  <w:num w:numId="11" w16cid:durableId="1652784277">
    <w:abstractNumId w:val="17"/>
  </w:num>
  <w:num w:numId="12" w16cid:durableId="350690046">
    <w:abstractNumId w:val="20"/>
  </w:num>
  <w:num w:numId="13" w16cid:durableId="65033713">
    <w:abstractNumId w:val="7"/>
  </w:num>
  <w:num w:numId="14" w16cid:durableId="418602495">
    <w:abstractNumId w:val="21"/>
  </w:num>
  <w:num w:numId="15" w16cid:durableId="2141265988">
    <w:abstractNumId w:val="5"/>
  </w:num>
  <w:num w:numId="16" w16cid:durableId="1421561674">
    <w:abstractNumId w:val="16"/>
  </w:num>
  <w:num w:numId="17" w16cid:durableId="1092362291">
    <w:abstractNumId w:val="27"/>
  </w:num>
  <w:num w:numId="18" w16cid:durableId="1899121756">
    <w:abstractNumId w:val="15"/>
  </w:num>
  <w:num w:numId="19" w16cid:durableId="1331370227">
    <w:abstractNumId w:val="23"/>
  </w:num>
  <w:num w:numId="20" w16cid:durableId="688606236">
    <w:abstractNumId w:val="9"/>
  </w:num>
  <w:num w:numId="21" w16cid:durableId="1217086676">
    <w:abstractNumId w:val="13"/>
  </w:num>
  <w:num w:numId="22" w16cid:durableId="2126390714">
    <w:abstractNumId w:val="8"/>
  </w:num>
  <w:num w:numId="23" w16cid:durableId="1027634161">
    <w:abstractNumId w:val="18"/>
  </w:num>
  <w:num w:numId="24" w16cid:durableId="2046058281">
    <w:abstractNumId w:val="0"/>
  </w:num>
  <w:num w:numId="25" w16cid:durableId="1538815742">
    <w:abstractNumId w:val="1"/>
  </w:num>
  <w:num w:numId="26" w16cid:durableId="2050840355">
    <w:abstractNumId w:val="10"/>
  </w:num>
  <w:num w:numId="27" w16cid:durableId="446047043">
    <w:abstractNumId w:val="6"/>
  </w:num>
  <w:num w:numId="28" w16cid:durableId="775096642">
    <w:abstractNumId w:val="28"/>
  </w:num>
  <w:num w:numId="29" w16cid:durableId="430008315">
    <w:abstractNumId w:val="24"/>
  </w:num>
  <w:num w:numId="30" w16cid:durableId="484006580">
    <w:abstractNumId w:val="2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175"/>
    <w:rsid w:val="00002AD6"/>
    <w:rsid w:val="00011FC4"/>
    <w:rsid w:val="00015AE9"/>
    <w:rsid w:val="00020175"/>
    <w:rsid w:val="00023010"/>
    <w:rsid w:val="00033590"/>
    <w:rsid w:val="00034FD4"/>
    <w:rsid w:val="000353DF"/>
    <w:rsid w:val="00036EB3"/>
    <w:rsid w:val="000370DD"/>
    <w:rsid w:val="000409AB"/>
    <w:rsid w:val="00040A84"/>
    <w:rsid w:val="0005140A"/>
    <w:rsid w:val="00062C43"/>
    <w:rsid w:val="00064923"/>
    <w:rsid w:val="00065685"/>
    <w:rsid w:val="00071455"/>
    <w:rsid w:val="00071567"/>
    <w:rsid w:val="00074A54"/>
    <w:rsid w:val="00074D6F"/>
    <w:rsid w:val="00075D17"/>
    <w:rsid w:val="00077EFA"/>
    <w:rsid w:val="0008035D"/>
    <w:rsid w:val="000857DF"/>
    <w:rsid w:val="00085E1A"/>
    <w:rsid w:val="00087C44"/>
    <w:rsid w:val="000A0081"/>
    <w:rsid w:val="000A27C1"/>
    <w:rsid w:val="000A44AF"/>
    <w:rsid w:val="000A608F"/>
    <w:rsid w:val="000A7B47"/>
    <w:rsid w:val="000B357B"/>
    <w:rsid w:val="000C00DA"/>
    <w:rsid w:val="000C5CE5"/>
    <w:rsid w:val="000C747C"/>
    <w:rsid w:val="000D224F"/>
    <w:rsid w:val="000D2416"/>
    <w:rsid w:val="000D3628"/>
    <w:rsid w:val="000D6F52"/>
    <w:rsid w:val="000E37F3"/>
    <w:rsid w:val="000E7049"/>
    <w:rsid w:val="000F76A0"/>
    <w:rsid w:val="00103B6F"/>
    <w:rsid w:val="00107486"/>
    <w:rsid w:val="00111F48"/>
    <w:rsid w:val="001136B5"/>
    <w:rsid w:val="001169F3"/>
    <w:rsid w:val="001171F8"/>
    <w:rsid w:val="001174F9"/>
    <w:rsid w:val="00132477"/>
    <w:rsid w:val="00135B4C"/>
    <w:rsid w:val="0014047E"/>
    <w:rsid w:val="001414F1"/>
    <w:rsid w:val="0014369B"/>
    <w:rsid w:val="001451AD"/>
    <w:rsid w:val="00151A11"/>
    <w:rsid w:val="00154392"/>
    <w:rsid w:val="00157666"/>
    <w:rsid w:val="00166E71"/>
    <w:rsid w:val="00166F60"/>
    <w:rsid w:val="001678CF"/>
    <w:rsid w:val="0017073C"/>
    <w:rsid w:val="001709D2"/>
    <w:rsid w:val="00171B66"/>
    <w:rsid w:val="001722C0"/>
    <w:rsid w:val="001731D3"/>
    <w:rsid w:val="001763F4"/>
    <w:rsid w:val="00177FAD"/>
    <w:rsid w:val="00181E93"/>
    <w:rsid w:val="00182C8D"/>
    <w:rsid w:val="00186573"/>
    <w:rsid w:val="001869D7"/>
    <w:rsid w:val="00190CF8"/>
    <w:rsid w:val="0019667C"/>
    <w:rsid w:val="001A056B"/>
    <w:rsid w:val="001A34E4"/>
    <w:rsid w:val="001A3884"/>
    <w:rsid w:val="001A5228"/>
    <w:rsid w:val="001A6567"/>
    <w:rsid w:val="001A732E"/>
    <w:rsid w:val="001B3FB7"/>
    <w:rsid w:val="001C34B2"/>
    <w:rsid w:val="001C4F1A"/>
    <w:rsid w:val="001E0029"/>
    <w:rsid w:val="001E162A"/>
    <w:rsid w:val="001E443B"/>
    <w:rsid w:val="001E4778"/>
    <w:rsid w:val="001E5BAF"/>
    <w:rsid w:val="001F1157"/>
    <w:rsid w:val="001F1672"/>
    <w:rsid w:val="001F2BAE"/>
    <w:rsid w:val="001F4E8B"/>
    <w:rsid w:val="00200A63"/>
    <w:rsid w:val="00207A4B"/>
    <w:rsid w:val="00213927"/>
    <w:rsid w:val="00222AB5"/>
    <w:rsid w:val="00223F21"/>
    <w:rsid w:val="0022440C"/>
    <w:rsid w:val="00226351"/>
    <w:rsid w:val="00230A51"/>
    <w:rsid w:val="00231267"/>
    <w:rsid w:val="00232F3E"/>
    <w:rsid w:val="00244508"/>
    <w:rsid w:val="0024645C"/>
    <w:rsid w:val="002523FF"/>
    <w:rsid w:val="00255CBA"/>
    <w:rsid w:val="00261508"/>
    <w:rsid w:val="0026218E"/>
    <w:rsid w:val="002645BD"/>
    <w:rsid w:val="002719FA"/>
    <w:rsid w:val="00274BC9"/>
    <w:rsid w:val="0028419F"/>
    <w:rsid w:val="00285F44"/>
    <w:rsid w:val="0028658E"/>
    <w:rsid w:val="00290E24"/>
    <w:rsid w:val="002935E6"/>
    <w:rsid w:val="00296258"/>
    <w:rsid w:val="002977EE"/>
    <w:rsid w:val="002A1F2C"/>
    <w:rsid w:val="002A5470"/>
    <w:rsid w:val="002A5B4B"/>
    <w:rsid w:val="002B4384"/>
    <w:rsid w:val="002B6AA6"/>
    <w:rsid w:val="002C12E0"/>
    <w:rsid w:val="002C2F9A"/>
    <w:rsid w:val="002C63CB"/>
    <w:rsid w:val="002C679F"/>
    <w:rsid w:val="002D2275"/>
    <w:rsid w:val="002E2319"/>
    <w:rsid w:val="002E44D6"/>
    <w:rsid w:val="002E5436"/>
    <w:rsid w:val="002E7056"/>
    <w:rsid w:val="002F0FE1"/>
    <w:rsid w:val="002F26B5"/>
    <w:rsid w:val="002F2B4F"/>
    <w:rsid w:val="002F5A8C"/>
    <w:rsid w:val="00302B53"/>
    <w:rsid w:val="00303A67"/>
    <w:rsid w:val="00305C6C"/>
    <w:rsid w:val="00312E7A"/>
    <w:rsid w:val="00322653"/>
    <w:rsid w:val="0033056C"/>
    <w:rsid w:val="0033091C"/>
    <w:rsid w:val="00330A4F"/>
    <w:rsid w:val="00330DFC"/>
    <w:rsid w:val="003671C0"/>
    <w:rsid w:val="00367DDE"/>
    <w:rsid w:val="00371663"/>
    <w:rsid w:val="00380982"/>
    <w:rsid w:val="00382C61"/>
    <w:rsid w:val="00383275"/>
    <w:rsid w:val="00384432"/>
    <w:rsid w:val="0039222E"/>
    <w:rsid w:val="00392B28"/>
    <w:rsid w:val="00393E35"/>
    <w:rsid w:val="00394584"/>
    <w:rsid w:val="0039600D"/>
    <w:rsid w:val="003A0FB8"/>
    <w:rsid w:val="003A261F"/>
    <w:rsid w:val="003A686F"/>
    <w:rsid w:val="003A6C0E"/>
    <w:rsid w:val="003B0486"/>
    <w:rsid w:val="003B1F73"/>
    <w:rsid w:val="003B2EB1"/>
    <w:rsid w:val="003B7251"/>
    <w:rsid w:val="003C31CD"/>
    <w:rsid w:val="003D0D45"/>
    <w:rsid w:val="003D732C"/>
    <w:rsid w:val="003E0BA3"/>
    <w:rsid w:val="003E2145"/>
    <w:rsid w:val="003E3B53"/>
    <w:rsid w:val="003E59B8"/>
    <w:rsid w:val="003E5AD2"/>
    <w:rsid w:val="003E5E80"/>
    <w:rsid w:val="003E66B4"/>
    <w:rsid w:val="003F07F3"/>
    <w:rsid w:val="004104F5"/>
    <w:rsid w:val="004156A0"/>
    <w:rsid w:val="00423AEC"/>
    <w:rsid w:val="00424A56"/>
    <w:rsid w:val="00424B83"/>
    <w:rsid w:val="00425BC8"/>
    <w:rsid w:val="00426C4E"/>
    <w:rsid w:val="00426E72"/>
    <w:rsid w:val="004349EB"/>
    <w:rsid w:val="00440A63"/>
    <w:rsid w:val="00441D92"/>
    <w:rsid w:val="00443426"/>
    <w:rsid w:val="004455BD"/>
    <w:rsid w:val="004461A7"/>
    <w:rsid w:val="0045081C"/>
    <w:rsid w:val="00457CE5"/>
    <w:rsid w:val="00462C5C"/>
    <w:rsid w:val="00472028"/>
    <w:rsid w:val="00475732"/>
    <w:rsid w:val="00476A9E"/>
    <w:rsid w:val="00477651"/>
    <w:rsid w:val="00491E6A"/>
    <w:rsid w:val="004943CA"/>
    <w:rsid w:val="004A20BF"/>
    <w:rsid w:val="004A451E"/>
    <w:rsid w:val="004A578F"/>
    <w:rsid w:val="004A68AA"/>
    <w:rsid w:val="004B379E"/>
    <w:rsid w:val="004C0FCE"/>
    <w:rsid w:val="004D52F2"/>
    <w:rsid w:val="004E1D78"/>
    <w:rsid w:val="004E332C"/>
    <w:rsid w:val="004F09A3"/>
    <w:rsid w:val="0050655E"/>
    <w:rsid w:val="00506C8F"/>
    <w:rsid w:val="00516348"/>
    <w:rsid w:val="00522148"/>
    <w:rsid w:val="00525368"/>
    <w:rsid w:val="00526EB5"/>
    <w:rsid w:val="0053762B"/>
    <w:rsid w:val="00542C3B"/>
    <w:rsid w:val="0055219D"/>
    <w:rsid w:val="00552B7C"/>
    <w:rsid w:val="00554C66"/>
    <w:rsid w:val="005655C0"/>
    <w:rsid w:val="0057081B"/>
    <w:rsid w:val="00577596"/>
    <w:rsid w:val="00581C12"/>
    <w:rsid w:val="0058624B"/>
    <w:rsid w:val="00587794"/>
    <w:rsid w:val="0059082C"/>
    <w:rsid w:val="00592C5C"/>
    <w:rsid w:val="00593B9E"/>
    <w:rsid w:val="00595DF3"/>
    <w:rsid w:val="005A30E0"/>
    <w:rsid w:val="005B58B6"/>
    <w:rsid w:val="005C30A7"/>
    <w:rsid w:val="005C3F6B"/>
    <w:rsid w:val="005C6282"/>
    <w:rsid w:val="005D24B5"/>
    <w:rsid w:val="005D5645"/>
    <w:rsid w:val="005D7137"/>
    <w:rsid w:val="005D7E3F"/>
    <w:rsid w:val="005E726B"/>
    <w:rsid w:val="005E7C80"/>
    <w:rsid w:val="005F4CA1"/>
    <w:rsid w:val="006136F1"/>
    <w:rsid w:val="006222B8"/>
    <w:rsid w:val="00627688"/>
    <w:rsid w:val="00635205"/>
    <w:rsid w:val="00635FD7"/>
    <w:rsid w:val="00640CAC"/>
    <w:rsid w:val="00654F67"/>
    <w:rsid w:val="006555D5"/>
    <w:rsid w:val="00657938"/>
    <w:rsid w:val="00657FFC"/>
    <w:rsid w:val="00661087"/>
    <w:rsid w:val="00661BBF"/>
    <w:rsid w:val="0066376E"/>
    <w:rsid w:val="006673E7"/>
    <w:rsid w:val="006725EB"/>
    <w:rsid w:val="00673FAE"/>
    <w:rsid w:val="00675AAA"/>
    <w:rsid w:val="00680BB8"/>
    <w:rsid w:val="00681300"/>
    <w:rsid w:val="00681F18"/>
    <w:rsid w:val="00683EBA"/>
    <w:rsid w:val="00690215"/>
    <w:rsid w:val="00695309"/>
    <w:rsid w:val="00695340"/>
    <w:rsid w:val="00695CEC"/>
    <w:rsid w:val="006A2111"/>
    <w:rsid w:val="006A3354"/>
    <w:rsid w:val="006A406E"/>
    <w:rsid w:val="006B1272"/>
    <w:rsid w:val="006C23B1"/>
    <w:rsid w:val="006D3718"/>
    <w:rsid w:val="006D6B1C"/>
    <w:rsid w:val="006D7894"/>
    <w:rsid w:val="006F31D1"/>
    <w:rsid w:val="006F3755"/>
    <w:rsid w:val="00700F91"/>
    <w:rsid w:val="00702832"/>
    <w:rsid w:val="00720891"/>
    <w:rsid w:val="00723CD4"/>
    <w:rsid w:val="00726368"/>
    <w:rsid w:val="00726DFF"/>
    <w:rsid w:val="00743F13"/>
    <w:rsid w:val="007510C6"/>
    <w:rsid w:val="007554EA"/>
    <w:rsid w:val="00756330"/>
    <w:rsid w:val="00757BE6"/>
    <w:rsid w:val="0076311E"/>
    <w:rsid w:val="00765448"/>
    <w:rsid w:val="007707E3"/>
    <w:rsid w:val="00782060"/>
    <w:rsid w:val="0078492F"/>
    <w:rsid w:val="007858A0"/>
    <w:rsid w:val="00791368"/>
    <w:rsid w:val="00791E8B"/>
    <w:rsid w:val="007945D6"/>
    <w:rsid w:val="007A2FAC"/>
    <w:rsid w:val="007A56A1"/>
    <w:rsid w:val="007B07AB"/>
    <w:rsid w:val="007B6CF8"/>
    <w:rsid w:val="007C3352"/>
    <w:rsid w:val="007C49A3"/>
    <w:rsid w:val="007C52A7"/>
    <w:rsid w:val="007D231C"/>
    <w:rsid w:val="007D4FE8"/>
    <w:rsid w:val="007D7611"/>
    <w:rsid w:val="007E4D5E"/>
    <w:rsid w:val="007F2A90"/>
    <w:rsid w:val="007F373F"/>
    <w:rsid w:val="007F3F85"/>
    <w:rsid w:val="007F4ACA"/>
    <w:rsid w:val="007F7E8B"/>
    <w:rsid w:val="008000C5"/>
    <w:rsid w:val="0081207B"/>
    <w:rsid w:val="00832336"/>
    <w:rsid w:val="00833448"/>
    <w:rsid w:val="00833657"/>
    <w:rsid w:val="00834712"/>
    <w:rsid w:val="00835C24"/>
    <w:rsid w:val="00836020"/>
    <w:rsid w:val="008365C4"/>
    <w:rsid w:val="00842F90"/>
    <w:rsid w:val="008450BD"/>
    <w:rsid w:val="008522BC"/>
    <w:rsid w:val="00853150"/>
    <w:rsid w:val="00853BD3"/>
    <w:rsid w:val="00861330"/>
    <w:rsid w:val="00864109"/>
    <w:rsid w:val="00864178"/>
    <w:rsid w:val="00872218"/>
    <w:rsid w:val="00873788"/>
    <w:rsid w:val="00881062"/>
    <w:rsid w:val="00881C76"/>
    <w:rsid w:val="00884E94"/>
    <w:rsid w:val="00886956"/>
    <w:rsid w:val="00890D3C"/>
    <w:rsid w:val="0089290C"/>
    <w:rsid w:val="008A086D"/>
    <w:rsid w:val="008A4921"/>
    <w:rsid w:val="008B3FE7"/>
    <w:rsid w:val="008B6DC1"/>
    <w:rsid w:val="008B758E"/>
    <w:rsid w:val="008C08F6"/>
    <w:rsid w:val="008C0AA7"/>
    <w:rsid w:val="008C3DE1"/>
    <w:rsid w:val="008C58BD"/>
    <w:rsid w:val="008C73FB"/>
    <w:rsid w:val="008D0335"/>
    <w:rsid w:val="008E1AAB"/>
    <w:rsid w:val="008E308B"/>
    <w:rsid w:val="008E3B97"/>
    <w:rsid w:val="008E5C2E"/>
    <w:rsid w:val="008F3878"/>
    <w:rsid w:val="008F746F"/>
    <w:rsid w:val="00900B9C"/>
    <w:rsid w:val="0090376F"/>
    <w:rsid w:val="00910252"/>
    <w:rsid w:val="00910971"/>
    <w:rsid w:val="0092645B"/>
    <w:rsid w:val="0093182C"/>
    <w:rsid w:val="00932B97"/>
    <w:rsid w:val="0093536B"/>
    <w:rsid w:val="00937678"/>
    <w:rsid w:val="00943499"/>
    <w:rsid w:val="00945029"/>
    <w:rsid w:val="009461C2"/>
    <w:rsid w:val="00947A5D"/>
    <w:rsid w:val="00951DEE"/>
    <w:rsid w:val="0095466B"/>
    <w:rsid w:val="0097234A"/>
    <w:rsid w:val="009765B4"/>
    <w:rsid w:val="00980493"/>
    <w:rsid w:val="0098089E"/>
    <w:rsid w:val="009967E2"/>
    <w:rsid w:val="009A1350"/>
    <w:rsid w:val="009A7061"/>
    <w:rsid w:val="009A7E88"/>
    <w:rsid w:val="009B2B3E"/>
    <w:rsid w:val="009B303B"/>
    <w:rsid w:val="009C5640"/>
    <w:rsid w:val="009D06CB"/>
    <w:rsid w:val="009D32D0"/>
    <w:rsid w:val="009D3FE7"/>
    <w:rsid w:val="009D741E"/>
    <w:rsid w:val="009E69A3"/>
    <w:rsid w:val="009E7E26"/>
    <w:rsid w:val="009F1ACF"/>
    <w:rsid w:val="009F2391"/>
    <w:rsid w:val="009F7226"/>
    <w:rsid w:val="00A001EC"/>
    <w:rsid w:val="00A03013"/>
    <w:rsid w:val="00A0783F"/>
    <w:rsid w:val="00A11B0F"/>
    <w:rsid w:val="00A127F1"/>
    <w:rsid w:val="00A1287D"/>
    <w:rsid w:val="00A1752B"/>
    <w:rsid w:val="00A223A0"/>
    <w:rsid w:val="00A252B0"/>
    <w:rsid w:val="00A51A3F"/>
    <w:rsid w:val="00A547D9"/>
    <w:rsid w:val="00A55932"/>
    <w:rsid w:val="00A6209B"/>
    <w:rsid w:val="00A64E3A"/>
    <w:rsid w:val="00A6759F"/>
    <w:rsid w:val="00A71449"/>
    <w:rsid w:val="00A71C07"/>
    <w:rsid w:val="00A72EE6"/>
    <w:rsid w:val="00A73FEE"/>
    <w:rsid w:val="00A774FA"/>
    <w:rsid w:val="00A82542"/>
    <w:rsid w:val="00A91965"/>
    <w:rsid w:val="00AA24D3"/>
    <w:rsid w:val="00AA46DF"/>
    <w:rsid w:val="00AB18C7"/>
    <w:rsid w:val="00AC0682"/>
    <w:rsid w:val="00AC429E"/>
    <w:rsid w:val="00AC6637"/>
    <w:rsid w:val="00AC6D8F"/>
    <w:rsid w:val="00AC79A9"/>
    <w:rsid w:val="00AD1D5F"/>
    <w:rsid w:val="00AD3576"/>
    <w:rsid w:val="00AD7B37"/>
    <w:rsid w:val="00AE6FD7"/>
    <w:rsid w:val="00AF1FC0"/>
    <w:rsid w:val="00B03CDB"/>
    <w:rsid w:val="00B0480A"/>
    <w:rsid w:val="00B16E50"/>
    <w:rsid w:val="00B16EE3"/>
    <w:rsid w:val="00B277E9"/>
    <w:rsid w:val="00B30822"/>
    <w:rsid w:val="00B33E07"/>
    <w:rsid w:val="00B433C5"/>
    <w:rsid w:val="00B61B5D"/>
    <w:rsid w:val="00B658A7"/>
    <w:rsid w:val="00B67785"/>
    <w:rsid w:val="00B75D83"/>
    <w:rsid w:val="00B8032D"/>
    <w:rsid w:val="00B819F4"/>
    <w:rsid w:val="00B81C72"/>
    <w:rsid w:val="00B82DBE"/>
    <w:rsid w:val="00B869C1"/>
    <w:rsid w:val="00B86FF5"/>
    <w:rsid w:val="00B9353A"/>
    <w:rsid w:val="00B944ED"/>
    <w:rsid w:val="00B94CD2"/>
    <w:rsid w:val="00B97F04"/>
    <w:rsid w:val="00BA1B06"/>
    <w:rsid w:val="00BA3653"/>
    <w:rsid w:val="00BA51B0"/>
    <w:rsid w:val="00BB08C0"/>
    <w:rsid w:val="00BB13B3"/>
    <w:rsid w:val="00BB52EB"/>
    <w:rsid w:val="00BC1275"/>
    <w:rsid w:val="00BC1BA4"/>
    <w:rsid w:val="00BC5B01"/>
    <w:rsid w:val="00BD0DD3"/>
    <w:rsid w:val="00BD515D"/>
    <w:rsid w:val="00BD726F"/>
    <w:rsid w:val="00BE2F44"/>
    <w:rsid w:val="00BE3666"/>
    <w:rsid w:val="00BE779F"/>
    <w:rsid w:val="00BF58AA"/>
    <w:rsid w:val="00C055D0"/>
    <w:rsid w:val="00C0662A"/>
    <w:rsid w:val="00C0733E"/>
    <w:rsid w:val="00C13223"/>
    <w:rsid w:val="00C15655"/>
    <w:rsid w:val="00C17A0C"/>
    <w:rsid w:val="00C17A9D"/>
    <w:rsid w:val="00C20A81"/>
    <w:rsid w:val="00C26D5F"/>
    <w:rsid w:val="00C41106"/>
    <w:rsid w:val="00C52D23"/>
    <w:rsid w:val="00C5309C"/>
    <w:rsid w:val="00C7320A"/>
    <w:rsid w:val="00C7428E"/>
    <w:rsid w:val="00C75419"/>
    <w:rsid w:val="00C77D8A"/>
    <w:rsid w:val="00C81D69"/>
    <w:rsid w:val="00C84A5E"/>
    <w:rsid w:val="00C940F1"/>
    <w:rsid w:val="00CA1E58"/>
    <w:rsid w:val="00CB5A62"/>
    <w:rsid w:val="00CB5F31"/>
    <w:rsid w:val="00CC261B"/>
    <w:rsid w:val="00CC2DB4"/>
    <w:rsid w:val="00CC3885"/>
    <w:rsid w:val="00CD5642"/>
    <w:rsid w:val="00CD7C3D"/>
    <w:rsid w:val="00CE14FC"/>
    <w:rsid w:val="00CE2878"/>
    <w:rsid w:val="00CE4763"/>
    <w:rsid w:val="00CE4C10"/>
    <w:rsid w:val="00CF45E1"/>
    <w:rsid w:val="00CF4CC0"/>
    <w:rsid w:val="00CF4F43"/>
    <w:rsid w:val="00CF5852"/>
    <w:rsid w:val="00D017EF"/>
    <w:rsid w:val="00D06D1E"/>
    <w:rsid w:val="00D06E44"/>
    <w:rsid w:val="00D10707"/>
    <w:rsid w:val="00D13B47"/>
    <w:rsid w:val="00D275A7"/>
    <w:rsid w:val="00D37546"/>
    <w:rsid w:val="00D564D0"/>
    <w:rsid w:val="00D63177"/>
    <w:rsid w:val="00D65873"/>
    <w:rsid w:val="00D73B3C"/>
    <w:rsid w:val="00D73B66"/>
    <w:rsid w:val="00D7403B"/>
    <w:rsid w:val="00D744C0"/>
    <w:rsid w:val="00D74E18"/>
    <w:rsid w:val="00D74E85"/>
    <w:rsid w:val="00D80552"/>
    <w:rsid w:val="00D81E0E"/>
    <w:rsid w:val="00D8241B"/>
    <w:rsid w:val="00D84FC9"/>
    <w:rsid w:val="00D977A6"/>
    <w:rsid w:val="00DA6454"/>
    <w:rsid w:val="00DB2190"/>
    <w:rsid w:val="00DB423F"/>
    <w:rsid w:val="00DB68CB"/>
    <w:rsid w:val="00DB7655"/>
    <w:rsid w:val="00DD68AB"/>
    <w:rsid w:val="00DD6924"/>
    <w:rsid w:val="00DD70EC"/>
    <w:rsid w:val="00DE0506"/>
    <w:rsid w:val="00DF6468"/>
    <w:rsid w:val="00DF781D"/>
    <w:rsid w:val="00E015D7"/>
    <w:rsid w:val="00E057AF"/>
    <w:rsid w:val="00E14339"/>
    <w:rsid w:val="00E16A8C"/>
    <w:rsid w:val="00E2050F"/>
    <w:rsid w:val="00E23D76"/>
    <w:rsid w:val="00E26046"/>
    <w:rsid w:val="00E32079"/>
    <w:rsid w:val="00E36B57"/>
    <w:rsid w:val="00E40B64"/>
    <w:rsid w:val="00E425C8"/>
    <w:rsid w:val="00E4486E"/>
    <w:rsid w:val="00E45159"/>
    <w:rsid w:val="00E45C26"/>
    <w:rsid w:val="00E470CE"/>
    <w:rsid w:val="00E5609A"/>
    <w:rsid w:val="00E574E9"/>
    <w:rsid w:val="00E57CE2"/>
    <w:rsid w:val="00E60E36"/>
    <w:rsid w:val="00E64917"/>
    <w:rsid w:val="00E65D1F"/>
    <w:rsid w:val="00E70478"/>
    <w:rsid w:val="00E75924"/>
    <w:rsid w:val="00E76456"/>
    <w:rsid w:val="00E777AF"/>
    <w:rsid w:val="00E77F89"/>
    <w:rsid w:val="00E85E03"/>
    <w:rsid w:val="00E87B4C"/>
    <w:rsid w:val="00E9238E"/>
    <w:rsid w:val="00E925D9"/>
    <w:rsid w:val="00E92BD6"/>
    <w:rsid w:val="00E93C58"/>
    <w:rsid w:val="00EB22CF"/>
    <w:rsid w:val="00EB6422"/>
    <w:rsid w:val="00EF2A1C"/>
    <w:rsid w:val="00F00CCA"/>
    <w:rsid w:val="00F00E63"/>
    <w:rsid w:val="00F05780"/>
    <w:rsid w:val="00F0774A"/>
    <w:rsid w:val="00F10651"/>
    <w:rsid w:val="00F13140"/>
    <w:rsid w:val="00F13973"/>
    <w:rsid w:val="00F17DF5"/>
    <w:rsid w:val="00F213FD"/>
    <w:rsid w:val="00F22187"/>
    <w:rsid w:val="00F23867"/>
    <w:rsid w:val="00F37B6C"/>
    <w:rsid w:val="00F40740"/>
    <w:rsid w:val="00F44EF0"/>
    <w:rsid w:val="00F62E26"/>
    <w:rsid w:val="00F63F0C"/>
    <w:rsid w:val="00F66610"/>
    <w:rsid w:val="00F67543"/>
    <w:rsid w:val="00F67798"/>
    <w:rsid w:val="00F70898"/>
    <w:rsid w:val="00F72F07"/>
    <w:rsid w:val="00F7599F"/>
    <w:rsid w:val="00F76D33"/>
    <w:rsid w:val="00F812DF"/>
    <w:rsid w:val="00F84D98"/>
    <w:rsid w:val="00F9211C"/>
    <w:rsid w:val="00F96505"/>
    <w:rsid w:val="00F96958"/>
    <w:rsid w:val="00F97239"/>
    <w:rsid w:val="00F97DEF"/>
    <w:rsid w:val="00FB0104"/>
    <w:rsid w:val="00FB2821"/>
    <w:rsid w:val="00FC6AEB"/>
    <w:rsid w:val="00FD05B5"/>
    <w:rsid w:val="00FD2F36"/>
    <w:rsid w:val="00FD35C2"/>
    <w:rsid w:val="00FE17FC"/>
    <w:rsid w:val="00FE588D"/>
    <w:rsid w:val="00FE7401"/>
    <w:rsid w:val="00FF0487"/>
    <w:rsid w:val="00FF0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8D37C"/>
  <w15:docId w15:val="{DA15C3E6-949C-44AA-9F39-833B92535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267"/>
  </w:style>
  <w:style w:type="paragraph" w:styleId="Titolo1">
    <w:name w:val="heading 1"/>
    <w:basedOn w:val="Normale"/>
    <w:next w:val="Normale"/>
    <w:link w:val="Titolo1Carattere"/>
    <w:uiPriority w:val="9"/>
    <w:qFormat/>
    <w:rsid w:val="00231267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312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3126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3126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312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312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312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312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312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pPr>
      <w:spacing w:before="116"/>
      <w:ind w:left="113"/>
    </w:pPr>
    <w:rPr>
      <w:b/>
      <w:bCs/>
    </w:rPr>
  </w:style>
  <w:style w:type="paragraph" w:styleId="Corpotesto">
    <w:name w:val="Body Text"/>
    <w:basedOn w:val="Normale"/>
    <w:link w:val="CorpotestoCarattere"/>
    <w:uiPriority w:val="1"/>
    <w:rPr>
      <w:sz w:val="24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2312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e"/>
    <w:uiPriority w:val="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5B0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5B01"/>
    <w:rPr>
      <w:rFonts w:ascii="Tahoma" w:eastAsia="Times New Roman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nhideWhenUsed/>
    <w:rsid w:val="00F759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599F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759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599F"/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6673E7"/>
    <w:rPr>
      <w:color w:val="0000FF" w:themeColor="hyperlink"/>
      <w:u w:val="single"/>
    </w:rPr>
  </w:style>
  <w:style w:type="paragraph" w:customStyle="1" w:styleId="Standard">
    <w:name w:val="Standard"/>
    <w:rsid w:val="00440A63"/>
    <w:pPr>
      <w:suppressAutoHyphens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character" w:customStyle="1" w:styleId="Nessuno">
    <w:name w:val="Nessuno"/>
    <w:rsid w:val="00440A63"/>
    <w:rPr>
      <w:lang w:val="it-IT"/>
    </w:rPr>
  </w:style>
  <w:style w:type="paragraph" w:styleId="NormaleWeb">
    <w:name w:val="Normal (Web)"/>
    <w:basedOn w:val="Normale"/>
    <w:uiPriority w:val="99"/>
    <w:unhideWhenUsed/>
    <w:rsid w:val="00034FD4"/>
    <w:pPr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qFormat/>
    <w:rsid w:val="00231267"/>
    <w:rPr>
      <w:i/>
      <w:iCs/>
    </w:rPr>
  </w:style>
  <w:style w:type="character" w:customStyle="1" w:styleId="StrongEmphasis">
    <w:name w:val="Strong Emphasis"/>
    <w:rsid w:val="008522BC"/>
    <w:rPr>
      <w:b/>
      <w:bCs/>
    </w:rPr>
  </w:style>
  <w:style w:type="paragraph" w:customStyle="1" w:styleId="Footnote">
    <w:name w:val="Footnote"/>
    <w:basedOn w:val="Standard"/>
    <w:rsid w:val="00A71C07"/>
    <w:pPr>
      <w:suppressLineNumbers/>
      <w:ind w:left="283" w:hanging="283"/>
    </w:pPr>
    <w:rPr>
      <w:sz w:val="20"/>
      <w:szCs w:val="20"/>
    </w:rPr>
  </w:style>
  <w:style w:type="numbering" w:customStyle="1" w:styleId="WW8Num2">
    <w:name w:val="WW8Num2"/>
    <w:basedOn w:val="Nessunelenco"/>
    <w:rsid w:val="00A71C07"/>
    <w:pPr>
      <w:numPr>
        <w:numId w:val="15"/>
      </w:numPr>
    </w:pPr>
  </w:style>
  <w:style w:type="numbering" w:customStyle="1" w:styleId="WW8Num3">
    <w:name w:val="WW8Num3"/>
    <w:basedOn w:val="Nessunelenco"/>
    <w:rsid w:val="00A71C07"/>
    <w:pPr>
      <w:numPr>
        <w:numId w:val="2"/>
      </w:numPr>
    </w:pPr>
  </w:style>
  <w:style w:type="numbering" w:customStyle="1" w:styleId="WW8Num8">
    <w:name w:val="WW8Num8"/>
    <w:basedOn w:val="Nessunelenco"/>
    <w:rsid w:val="00A71C07"/>
    <w:pPr>
      <w:numPr>
        <w:numId w:val="3"/>
      </w:numPr>
    </w:pPr>
  </w:style>
  <w:style w:type="character" w:styleId="Rimandonotaapidipagina">
    <w:name w:val="footnote reference"/>
    <w:basedOn w:val="Carpredefinitoparagrafo"/>
    <w:uiPriority w:val="99"/>
    <w:semiHidden/>
    <w:unhideWhenUsed/>
    <w:rsid w:val="00A71C07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3126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26046"/>
    <w:rPr>
      <w:rFonts w:ascii="Times New Roman" w:eastAsia="Times New Roman" w:hAnsi="Times New Roman" w:cs="Times New Roman"/>
      <w:sz w:val="24"/>
      <w:szCs w:val="24"/>
      <w:lang w:val="it-IT"/>
    </w:rPr>
  </w:style>
  <w:style w:type="paragraph" w:customStyle="1" w:styleId="Default">
    <w:name w:val="Default"/>
    <w:basedOn w:val="Normale"/>
    <w:rsid w:val="00462C5C"/>
    <w:pPr>
      <w:textAlignment w:val="baseline"/>
    </w:pPr>
    <w:rPr>
      <w:rFonts w:ascii="Verdana" w:eastAsia="Verdana" w:hAnsi="Verdana" w:cs="Verdana"/>
      <w:color w:val="000000"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rsid w:val="00462C5C"/>
    <w:pPr>
      <w:suppressAutoHyphens/>
      <w:spacing w:after="160" w:line="252" w:lineRule="auto"/>
      <w:ind w:left="720"/>
    </w:pPr>
    <w:rPr>
      <w:rFonts w:ascii="Calibri" w:eastAsia="Andale Sans UI" w:hAnsi="Calibri" w:cs="Arial Unicode MS"/>
      <w:color w:val="000000"/>
      <w:kern w:val="1"/>
      <w:lang w:val="de-DE" w:eastAsia="fa-IR" w:bidi="fa-IR"/>
    </w:rPr>
  </w:style>
  <w:style w:type="table" w:styleId="Grigliatabella">
    <w:name w:val="Table Grid"/>
    <w:basedOn w:val="Tabellanormale"/>
    <w:uiPriority w:val="59"/>
    <w:rsid w:val="00472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231267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31267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31267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31267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31267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31267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31267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31267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31267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231267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oloCarattere">
    <w:name w:val="Titolo Carattere"/>
    <w:basedOn w:val="Carpredefinitoparagrafo"/>
    <w:link w:val="Titolo"/>
    <w:uiPriority w:val="10"/>
    <w:rsid w:val="00231267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312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31267"/>
    <w:rPr>
      <w:rFonts w:asciiTheme="majorHAnsi" w:eastAsiaTheme="majorEastAsia" w:hAnsiTheme="majorHAnsi" w:cstheme="majorBidi"/>
      <w:sz w:val="24"/>
      <w:szCs w:val="24"/>
    </w:rPr>
  </w:style>
  <w:style w:type="paragraph" w:styleId="Nessunaspaziatura">
    <w:name w:val="No Spacing"/>
    <w:uiPriority w:val="1"/>
    <w:qFormat/>
    <w:rsid w:val="00231267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231267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31267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31267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31267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231267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23126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231267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231267"/>
    <w:rPr>
      <w:b/>
      <w:bCs/>
      <w:smallCaps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231267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unhideWhenUsed/>
    <w:qFormat/>
    <w:rsid w:val="00231267"/>
    <w:pPr>
      <w:outlineLvl w:val="9"/>
    </w:pPr>
  </w:style>
  <w:style w:type="character" w:styleId="Menzionenonrisolta">
    <w:name w:val="Unresolved Mention"/>
    <w:basedOn w:val="Carpredefinitoparagrafo"/>
    <w:uiPriority w:val="99"/>
    <w:semiHidden/>
    <w:unhideWhenUsed/>
    <w:rsid w:val="00F213FD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30A4F"/>
    <w:pPr>
      <w:spacing w:after="0"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30A4F"/>
  </w:style>
  <w:style w:type="paragraph" w:styleId="PreformattatoHTML">
    <w:name w:val="HTML Preformatted"/>
    <w:basedOn w:val="Normale"/>
    <w:link w:val="PreformattatoHTMLCarattere"/>
    <w:uiPriority w:val="99"/>
    <w:unhideWhenUsed/>
    <w:rsid w:val="006276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627688"/>
    <w:rPr>
      <w:rFonts w:ascii="Courier New" w:eastAsia="Times New Roman" w:hAnsi="Courier New" w:cs="Courier New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0A047-732C-4BFC-BDB6-A840CAA62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Atto/Allegato per il BURC</dc:subject>
  <dc:creator>Callignano Enrico</dc:creator>
  <cp:lastModifiedBy>Aniello D'ambra</cp:lastModifiedBy>
  <cp:revision>305</cp:revision>
  <cp:lastPrinted>2022-11-14T10:10:00Z</cp:lastPrinted>
  <dcterms:created xsi:type="dcterms:W3CDTF">2023-10-04T10:39:00Z</dcterms:created>
  <dcterms:modified xsi:type="dcterms:W3CDTF">2023-11-02T12:45:00Z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2022-11-11T00:00:00Z</vt:filetime>
  </property>
</Properties>
</file>