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64582" w14:textId="77777777" w:rsidR="00904B19" w:rsidRDefault="00904B19" w:rsidP="00904B19">
      <w:pPr>
        <w:rPr>
          <w:rFonts w:ascii="Garamond" w:hAnsi="Garamond" w:cs="Garamond"/>
          <w:sz w:val="18"/>
          <w:szCs w:val="18"/>
        </w:rPr>
      </w:pPr>
      <w:r>
        <w:rPr>
          <w:rFonts w:ascii="Garamond" w:hAnsi="Garamond" w:cs="Garamond"/>
          <w:sz w:val="18"/>
          <w:szCs w:val="18"/>
        </w:rPr>
        <w:t>ALLEGATO 1</w:t>
      </w:r>
    </w:p>
    <w:p w14:paraId="193849A1" w14:textId="562615AD" w:rsidR="00134F64" w:rsidRDefault="00134F64" w:rsidP="00904B19">
      <w:pPr>
        <w:rPr>
          <w:rFonts w:ascii="Garamond" w:hAnsi="Garamond" w:cs="Garamond"/>
          <w:i/>
          <w:iCs/>
          <w:sz w:val="18"/>
          <w:szCs w:val="18"/>
        </w:rPr>
      </w:pPr>
      <w:r w:rsidRPr="00BE4C10">
        <w:rPr>
          <w:rFonts w:ascii="Garamond" w:hAnsi="Garamond" w:cs="Garamond"/>
          <w:i/>
          <w:iCs/>
          <w:sz w:val="18"/>
          <w:szCs w:val="18"/>
        </w:rPr>
        <w:t xml:space="preserve">Carta </w:t>
      </w:r>
      <w:r w:rsidR="00BE4C10" w:rsidRPr="00BE4C10">
        <w:rPr>
          <w:rFonts w:ascii="Garamond" w:hAnsi="Garamond" w:cs="Garamond"/>
          <w:i/>
          <w:iCs/>
          <w:sz w:val="18"/>
          <w:szCs w:val="18"/>
        </w:rPr>
        <w:t>intestata impresa</w:t>
      </w:r>
    </w:p>
    <w:p w14:paraId="5647A22B" w14:textId="77777777" w:rsidR="00F26709" w:rsidRPr="00F32D11" w:rsidRDefault="00F26709" w:rsidP="00F26709">
      <w:pPr>
        <w:jc w:val="right"/>
        <w:rPr>
          <w:rFonts w:ascii="Garamond" w:hAnsi="Garamond" w:cs="Garamond"/>
          <w:sz w:val="18"/>
          <w:szCs w:val="18"/>
        </w:rPr>
      </w:pPr>
      <w:r w:rsidRPr="00F32D11">
        <w:rPr>
          <w:rFonts w:ascii="Garamond" w:hAnsi="Garamond" w:cs="Garamond"/>
          <w:sz w:val="18"/>
          <w:szCs w:val="18"/>
        </w:rPr>
        <w:t xml:space="preserve">Giunta Regionale della Campania </w:t>
      </w:r>
    </w:p>
    <w:p w14:paraId="1CA0809F" w14:textId="77777777" w:rsidR="00F32D11" w:rsidRDefault="00F26709" w:rsidP="00F26709">
      <w:pPr>
        <w:jc w:val="right"/>
        <w:rPr>
          <w:rFonts w:ascii="Garamond" w:hAnsi="Garamond" w:cs="Garamond"/>
          <w:sz w:val="18"/>
          <w:szCs w:val="18"/>
        </w:rPr>
      </w:pPr>
      <w:r w:rsidRPr="00F32D11">
        <w:rPr>
          <w:rFonts w:ascii="Garamond" w:hAnsi="Garamond" w:cs="Garamond"/>
          <w:sz w:val="18"/>
          <w:szCs w:val="18"/>
        </w:rPr>
        <w:t xml:space="preserve">Direzione Generale per l'Istruzione, la Formazione, il Lavoro </w:t>
      </w:r>
    </w:p>
    <w:p w14:paraId="4CB37632" w14:textId="2AC6831C" w:rsidR="00F26709" w:rsidRPr="00F32D11" w:rsidRDefault="00F26709" w:rsidP="00F26709">
      <w:pPr>
        <w:jc w:val="right"/>
        <w:rPr>
          <w:rFonts w:ascii="Garamond" w:hAnsi="Garamond" w:cs="Garamond"/>
          <w:sz w:val="18"/>
          <w:szCs w:val="18"/>
        </w:rPr>
      </w:pPr>
      <w:r w:rsidRPr="00F32D11">
        <w:rPr>
          <w:rFonts w:ascii="Garamond" w:hAnsi="Garamond" w:cs="Garamond"/>
          <w:sz w:val="18"/>
          <w:szCs w:val="18"/>
        </w:rPr>
        <w:t xml:space="preserve">e le Politiche Giovanili  </w:t>
      </w:r>
    </w:p>
    <w:p w14:paraId="2619DBD6" w14:textId="152522C4" w:rsidR="00BE4C10" w:rsidRPr="00F32D11" w:rsidRDefault="00F26709" w:rsidP="00F26709">
      <w:pPr>
        <w:jc w:val="right"/>
        <w:rPr>
          <w:rFonts w:ascii="Garamond" w:hAnsi="Garamond" w:cs="Garamond"/>
          <w:sz w:val="18"/>
          <w:szCs w:val="18"/>
        </w:rPr>
      </w:pPr>
      <w:r w:rsidRPr="00F32D11">
        <w:rPr>
          <w:rFonts w:ascii="Garamond" w:hAnsi="Garamond" w:cs="Garamond"/>
          <w:sz w:val="18"/>
          <w:szCs w:val="18"/>
        </w:rPr>
        <w:t>staff.501191@pec.regione.campania.it</w:t>
      </w:r>
    </w:p>
    <w:tbl>
      <w:tblPr>
        <w:tblStyle w:val="Grigliatabella"/>
        <w:tblW w:w="0" w:type="auto"/>
        <w:tblLook w:val="04A0" w:firstRow="1" w:lastRow="0" w:firstColumn="1" w:lastColumn="0" w:noHBand="0" w:noVBand="1"/>
      </w:tblPr>
      <w:tblGrid>
        <w:gridCol w:w="988"/>
        <w:gridCol w:w="1275"/>
      </w:tblGrid>
      <w:tr w:rsidR="004F4D93" w14:paraId="78A81D18" w14:textId="77777777" w:rsidTr="004F4D93">
        <w:tc>
          <w:tcPr>
            <w:tcW w:w="988" w:type="dxa"/>
          </w:tcPr>
          <w:p w14:paraId="78692325" w14:textId="66233EE1" w:rsidR="004F4D93" w:rsidRDefault="004F4D93" w:rsidP="004F4D93">
            <w:pPr>
              <w:spacing w:after="0" w:line="240" w:lineRule="auto"/>
              <w:jc w:val="both"/>
              <w:rPr>
                <w:rFonts w:ascii="Garamond" w:hAnsi="Garamond" w:cs="Garamond"/>
                <w:sz w:val="18"/>
                <w:szCs w:val="18"/>
              </w:rPr>
            </w:pPr>
            <w:r>
              <w:rPr>
                <w:rFonts w:ascii="Garamond" w:hAnsi="Garamond" w:cs="Garamond"/>
                <w:sz w:val="18"/>
                <w:szCs w:val="18"/>
              </w:rPr>
              <w:t xml:space="preserve">Prot. n. </w:t>
            </w:r>
          </w:p>
        </w:tc>
        <w:tc>
          <w:tcPr>
            <w:tcW w:w="1275" w:type="dxa"/>
          </w:tcPr>
          <w:p w14:paraId="747647A9" w14:textId="77777777" w:rsidR="004F4D93" w:rsidRDefault="004F4D93" w:rsidP="004F4D93">
            <w:pPr>
              <w:spacing w:after="0" w:line="240" w:lineRule="auto"/>
              <w:jc w:val="both"/>
              <w:rPr>
                <w:rFonts w:ascii="Garamond" w:hAnsi="Garamond" w:cs="Garamond"/>
                <w:sz w:val="18"/>
                <w:szCs w:val="18"/>
              </w:rPr>
            </w:pPr>
          </w:p>
        </w:tc>
      </w:tr>
      <w:tr w:rsidR="004F4D93" w14:paraId="19CB624C" w14:textId="77777777" w:rsidTr="004F4D93">
        <w:tc>
          <w:tcPr>
            <w:tcW w:w="988" w:type="dxa"/>
          </w:tcPr>
          <w:p w14:paraId="647127EA" w14:textId="75CF36FD" w:rsidR="004F4D93" w:rsidRDefault="004F4D93" w:rsidP="004F4D93">
            <w:pPr>
              <w:spacing w:after="0" w:line="240" w:lineRule="auto"/>
              <w:jc w:val="both"/>
              <w:rPr>
                <w:rFonts w:ascii="Garamond" w:hAnsi="Garamond" w:cs="Garamond"/>
                <w:sz w:val="18"/>
                <w:szCs w:val="18"/>
              </w:rPr>
            </w:pPr>
            <w:r>
              <w:rPr>
                <w:rFonts w:ascii="Garamond" w:hAnsi="Garamond" w:cs="Garamond"/>
                <w:sz w:val="18"/>
                <w:szCs w:val="18"/>
              </w:rPr>
              <w:t>del</w:t>
            </w:r>
          </w:p>
        </w:tc>
        <w:tc>
          <w:tcPr>
            <w:tcW w:w="1275" w:type="dxa"/>
          </w:tcPr>
          <w:p w14:paraId="64152222" w14:textId="77777777" w:rsidR="004F4D93" w:rsidRDefault="004F4D93" w:rsidP="004F4D93">
            <w:pPr>
              <w:spacing w:after="0" w:line="240" w:lineRule="auto"/>
              <w:jc w:val="both"/>
              <w:rPr>
                <w:rFonts w:ascii="Garamond" w:hAnsi="Garamond" w:cs="Garamond"/>
                <w:sz w:val="18"/>
                <w:szCs w:val="18"/>
              </w:rPr>
            </w:pPr>
          </w:p>
        </w:tc>
      </w:tr>
    </w:tbl>
    <w:p w14:paraId="60315DBE" w14:textId="77777777" w:rsidR="004F4D93" w:rsidRDefault="004F4D93" w:rsidP="004F4D93">
      <w:pPr>
        <w:spacing w:after="0" w:line="240" w:lineRule="auto"/>
        <w:jc w:val="both"/>
        <w:rPr>
          <w:rFonts w:ascii="Garamond" w:hAnsi="Garamond" w:cs="Garamond"/>
          <w:sz w:val="18"/>
          <w:szCs w:val="18"/>
        </w:rPr>
      </w:pPr>
    </w:p>
    <w:p w14:paraId="2BCE500D" w14:textId="37C75610" w:rsidR="00904B19" w:rsidRDefault="00952296" w:rsidP="00952296">
      <w:pPr>
        <w:spacing w:after="0" w:line="240" w:lineRule="auto"/>
        <w:jc w:val="both"/>
        <w:rPr>
          <w:caps/>
          <w:sz w:val="29"/>
        </w:rPr>
      </w:pPr>
      <w:r>
        <w:rPr>
          <w:rFonts w:ascii="Garamond" w:hAnsi="Garamond" w:cs="Garamond"/>
          <w:sz w:val="18"/>
          <w:szCs w:val="18"/>
        </w:rPr>
        <w:t>Oggetto:</w:t>
      </w:r>
      <w:r w:rsidR="004F4D93">
        <w:rPr>
          <w:rFonts w:ascii="Garamond" w:hAnsi="Garamond" w:cs="Garamond"/>
          <w:sz w:val="18"/>
          <w:szCs w:val="18"/>
        </w:rPr>
        <w:t xml:space="preserve"> </w:t>
      </w:r>
      <w:r w:rsidR="00904B19">
        <w:rPr>
          <w:rFonts w:ascii="Garamond" w:hAnsi="Garamond" w:cs="Garamond"/>
          <w:sz w:val="18"/>
          <w:szCs w:val="18"/>
        </w:rPr>
        <w:t>ISTANZA</w:t>
      </w:r>
      <w:r>
        <w:rPr>
          <w:rFonts w:ascii="Garamond" w:hAnsi="Garamond" w:cs="Garamond"/>
          <w:sz w:val="18"/>
          <w:szCs w:val="18"/>
        </w:rPr>
        <w:t xml:space="preserve"> </w:t>
      </w:r>
      <w:r w:rsidR="00904B19">
        <w:rPr>
          <w:rFonts w:ascii="Garamond" w:hAnsi="Garamond"/>
          <w:sz w:val="18"/>
          <w:szCs w:val="18"/>
        </w:rPr>
        <w:t>AVVISO PUBBLICO</w:t>
      </w:r>
      <w:r>
        <w:rPr>
          <w:rFonts w:ascii="Garamond" w:hAnsi="Garamond"/>
          <w:sz w:val="18"/>
          <w:szCs w:val="18"/>
        </w:rPr>
        <w:t xml:space="preserve"> </w:t>
      </w:r>
      <w:r w:rsidR="00904B19">
        <w:rPr>
          <w:rStyle w:val="Nessuno"/>
          <w:rFonts w:ascii="Garamond" w:hAnsi="Garamond" w:cs="Garamond"/>
          <w:caps/>
          <w:sz w:val="18"/>
          <w:szCs w:val="18"/>
        </w:rPr>
        <w:t>LEGGE REGIONALE 26 OTTOBRE 2021, N. 17 ART.</w:t>
      </w:r>
      <w:r w:rsidR="00904B19">
        <w:rPr>
          <w:rStyle w:val="Nessuno"/>
          <w:rFonts w:ascii="Garamond" w:hAnsi="Garamond" w:cs="Garamond"/>
          <w:sz w:val="18"/>
          <w:szCs w:val="18"/>
        </w:rPr>
        <w:t xml:space="preserve"> 6 – CONCESSIONE DI CONTRIBUTI ALLE </w:t>
      </w:r>
      <w:r w:rsidR="00904B19">
        <w:rPr>
          <w:rStyle w:val="Nessuno"/>
          <w:rFonts w:ascii="Garamond" w:hAnsi="Garamond" w:cs="Garamond"/>
          <w:caps/>
          <w:sz w:val="18"/>
          <w:szCs w:val="18"/>
        </w:rPr>
        <w:t>IMPRESE per favorire l'occupazione femminile stabile e di qualità</w:t>
      </w:r>
      <w:r w:rsidR="00904B19">
        <w:rPr>
          <w:rStyle w:val="Nessuno"/>
          <w:rFonts w:ascii="Garamond" w:hAnsi="Garamond" w:cs="Garamond"/>
          <w:caps/>
        </w:rPr>
        <w:t>.</w:t>
      </w:r>
    </w:p>
    <w:p w14:paraId="1C3635B0" w14:textId="77777777" w:rsidR="00952296" w:rsidRDefault="00952296" w:rsidP="00904B19">
      <w:pPr>
        <w:jc w:val="both"/>
        <w:rPr>
          <w:rFonts w:ascii="Garamond" w:hAnsi="Garamond" w:cs="Garamond"/>
          <w:bCs/>
          <w:sz w:val="16"/>
          <w:szCs w:val="16"/>
        </w:rPr>
      </w:pPr>
    </w:p>
    <w:p w14:paraId="24E1D033" w14:textId="349A3D80" w:rsidR="00904B19" w:rsidRDefault="00904B19" w:rsidP="00904B19">
      <w:pPr>
        <w:jc w:val="both"/>
        <w:rPr>
          <w:rFonts w:ascii="Garamond" w:hAnsi="Garamond" w:cs="Garamond"/>
          <w:bCs/>
          <w:sz w:val="16"/>
          <w:szCs w:val="16"/>
        </w:rPr>
      </w:pPr>
      <w:r>
        <w:rPr>
          <w:rFonts w:ascii="Garamond" w:hAnsi="Garamond" w:cs="Garamond"/>
          <w:bCs/>
          <w:sz w:val="16"/>
          <w:szCs w:val="16"/>
        </w:rPr>
        <w:t xml:space="preserve">Il sottoscritto </w:t>
      </w: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2593"/>
        <w:gridCol w:w="7892"/>
      </w:tblGrid>
      <w:tr w:rsidR="00904B19" w14:paraId="6D6758F4" w14:textId="77777777" w:rsidTr="00904B19">
        <w:tc>
          <w:tcPr>
            <w:tcW w:w="2593" w:type="dxa"/>
            <w:tcBorders>
              <w:top w:val="dotted" w:sz="4" w:space="0" w:color="auto"/>
              <w:left w:val="nil"/>
              <w:bottom w:val="dotted" w:sz="4" w:space="0" w:color="auto"/>
              <w:right w:val="dotted" w:sz="4" w:space="0" w:color="auto"/>
            </w:tcBorders>
            <w:hideMark/>
          </w:tcPr>
          <w:p w14:paraId="05FD0754" w14:textId="77777777" w:rsidR="00904B19" w:rsidRDefault="00904B19">
            <w:pPr>
              <w:jc w:val="both"/>
              <w:rPr>
                <w:rFonts w:ascii="Garamond" w:hAnsi="Garamond" w:cs="Garamond"/>
                <w:bCs/>
                <w:sz w:val="14"/>
                <w:szCs w:val="14"/>
              </w:rPr>
            </w:pPr>
            <w:r>
              <w:rPr>
                <w:rFonts w:ascii="Garamond" w:hAnsi="Garamond" w:cs="Garamond"/>
                <w:bCs/>
                <w:sz w:val="14"/>
                <w:szCs w:val="14"/>
              </w:rPr>
              <w:t>N</w:t>
            </w:r>
            <w:r>
              <w:rPr>
                <w:rFonts w:ascii="Garamond" w:hAnsi="Garamond"/>
                <w:bCs/>
                <w:sz w:val="14"/>
                <w:szCs w:val="14"/>
              </w:rPr>
              <w:t>OME</w:t>
            </w:r>
          </w:p>
        </w:tc>
        <w:tc>
          <w:tcPr>
            <w:tcW w:w="7892" w:type="dxa"/>
            <w:tcBorders>
              <w:top w:val="dotted" w:sz="4" w:space="0" w:color="auto"/>
              <w:left w:val="dotted" w:sz="4" w:space="0" w:color="auto"/>
              <w:bottom w:val="dotted" w:sz="4" w:space="0" w:color="auto"/>
              <w:right w:val="nil"/>
            </w:tcBorders>
          </w:tcPr>
          <w:p w14:paraId="570EC9FA" w14:textId="77777777" w:rsidR="00904B19" w:rsidRDefault="00904B19">
            <w:pPr>
              <w:jc w:val="both"/>
              <w:rPr>
                <w:rFonts w:ascii="Garamond" w:hAnsi="Garamond" w:cs="Garamond"/>
                <w:bCs/>
                <w:sz w:val="16"/>
                <w:szCs w:val="16"/>
              </w:rPr>
            </w:pPr>
          </w:p>
        </w:tc>
      </w:tr>
      <w:tr w:rsidR="00904B19" w14:paraId="4B8C7890" w14:textId="77777777" w:rsidTr="00904B19">
        <w:tc>
          <w:tcPr>
            <w:tcW w:w="2593" w:type="dxa"/>
            <w:tcBorders>
              <w:top w:val="dotted" w:sz="4" w:space="0" w:color="auto"/>
              <w:left w:val="nil"/>
              <w:bottom w:val="dotted" w:sz="4" w:space="0" w:color="auto"/>
              <w:right w:val="dotted" w:sz="4" w:space="0" w:color="auto"/>
            </w:tcBorders>
            <w:hideMark/>
          </w:tcPr>
          <w:p w14:paraId="30CC8061" w14:textId="77777777" w:rsidR="00904B19" w:rsidRDefault="00904B19">
            <w:pPr>
              <w:jc w:val="both"/>
              <w:rPr>
                <w:rFonts w:ascii="Garamond" w:hAnsi="Garamond" w:cs="Garamond"/>
                <w:bCs/>
                <w:sz w:val="14"/>
                <w:szCs w:val="14"/>
              </w:rPr>
            </w:pPr>
            <w:r>
              <w:rPr>
                <w:rFonts w:ascii="Garamond" w:hAnsi="Garamond" w:cs="Garamond"/>
                <w:bCs/>
                <w:sz w:val="14"/>
                <w:szCs w:val="14"/>
              </w:rPr>
              <w:t>COGNOME</w:t>
            </w:r>
          </w:p>
        </w:tc>
        <w:tc>
          <w:tcPr>
            <w:tcW w:w="7892" w:type="dxa"/>
            <w:tcBorders>
              <w:top w:val="dotted" w:sz="4" w:space="0" w:color="auto"/>
              <w:left w:val="dotted" w:sz="4" w:space="0" w:color="auto"/>
              <w:bottom w:val="dotted" w:sz="4" w:space="0" w:color="auto"/>
              <w:right w:val="nil"/>
            </w:tcBorders>
          </w:tcPr>
          <w:p w14:paraId="3065C6E8" w14:textId="77777777" w:rsidR="00904B19" w:rsidRDefault="00904B19">
            <w:pPr>
              <w:jc w:val="both"/>
              <w:rPr>
                <w:rFonts w:ascii="Garamond" w:hAnsi="Garamond" w:cs="Garamond"/>
                <w:bCs/>
                <w:sz w:val="16"/>
                <w:szCs w:val="16"/>
              </w:rPr>
            </w:pPr>
          </w:p>
        </w:tc>
      </w:tr>
      <w:tr w:rsidR="00904B19" w14:paraId="32236B49" w14:textId="77777777" w:rsidTr="00904B19">
        <w:tc>
          <w:tcPr>
            <w:tcW w:w="2593" w:type="dxa"/>
            <w:tcBorders>
              <w:top w:val="dotted" w:sz="4" w:space="0" w:color="auto"/>
              <w:left w:val="nil"/>
              <w:bottom w:val="dotted" w:sz="4" w:space="0" w:color="auto"/>
              <w:right w:val="dotted" w:sz="4" w:space="0" w:color="auto"/>
            </w:tcBorders>
            <w:hideMark/>
          </w:tcPr>
          <w:p w14:paraId="66FA14B0" w14:textId="77777777" w:rsidR="00904B19" w:rsidRDefault="00904B19">
            <w:pPr>
              <w:jc w:val="both"/>
              <w:rPr>
                <w:rFonts w:ascii="Garamond" w:hAnsi="Garamond" w:cs="Garamond"/>
                <w:bCs/>
                <w:sz w:val="14"/>
                <w:szCs w:val="14"/>
              </w:rPr>
            </w:pPr>
            <w:r>
              <w:rPr>
                <w:rFonts w:ascii="Garamond" w:hAnsi="Garamond" w:cs="Garamond"/>
                <w:bCs/>
                <w:sz w:val="14"/>
                <w:szCs w:val="14"/>
              </w:rPr>
              <w:t>COMUNE DI NASCITA</w:t>
            </w:r>
          </w:p>
        </w:tc>
        <w:tc>
          <w:tcPr>
            <w:tcW w:w="7892" w:type="dxa"/>
            <w:tcBorders>
              <w:top w:val="dotted" w:sz="4" w:space="0" w:color="auto"/>
              <w:left w:val="dotted" w:sz="4" w:space="0" w:color="auto"/>
              <w:bottom w:val="dotted" w:sz="4" w:space="0" w:color="auto"/>
              <w:right w:val="nil"/>
            </w:tcBorders>
          </w:tcPr>
          <w:p w14:paraId="22F87EC1" w14:textId="77777777" w:rsidR="00904B19" w:rsidRDefault="00904B19">
            <w:pPr>
              <w:jc w:val="both"/>
              <w:rPr>
                <w:rFonts w:ascii="Garamond" w:hAnsi="Garamond" w:cs="Garamond"/>
                <w:bCs/>
                <w:sz w:val="16"/>
                <w:szCs w:val="16"/>
              </w:rPr>
            </w:pPr>
          </w:p>
        </w:tc>
      </w:tr>
      <w:tr w:rsidR="00904B19" w14:paraId="4258FEF6" w14:textId="77777777" w:rsidTr="00904B19">
        <w:tc>
          <w:tcPr>
            <w:tcW w:w="2593" w:type="dxa"/>
            <w:tcBorders>
              <w:top w:val="dotted" w:sz="4" w:space="0" w:color="auto"/>
              <w:left w:val="nil"/>
              <w:bottom w:val="dotted" w:sz="4" w:space="0" w:color="auto"/>
              <w:right w:val="dotted" w:sz="4" w:space="0" w:color="auto"/>
            </w:tcBorders>
            <w:hideMark/>
          </w:tcPr>
          <w:p w14:paraId="13D799B4" w14:textId="77777777" w:rsidR="00904B19" w:rsidRDefault="00904B19">
            <w:pPr>
              <w:jc w:val="both"/>
              <w:rPr>
                <w:rFonts w:ascii="Garamond" w:hAnsi="Garamond" w:cs="Garamond"/>
                <w:bCs/>
                <w:sz w:val="14"/>
                <w:szCs w:val="14"/>
              </w:rPr>
            </w:pPr>
            <w:r>
              <w:rPr>
                <w:rFonts w:ascii="Garamond" w:hAnsi="Garamond" w:cs="Garamond"/>
                <w:bCs/>
                <w:sz w:val="14"/>
                <w:szCs w:val="14"/>
              </w:rPr>
              <w:t>PROVINCIA</w:t>
            </w:r>
          </w:p>
        </w:tc>
        <w:tc>
          <w:tcPr>
            <w:tcW w:w="7892" w:type="dxa"/>
            <w:tcBorders>
              <w:top w:val="dotted" w:sz="4" w:space="0" w:color="auto"/>
              <w:left w:val="dotted" w:sz="4" w:space="0" w:color="auto"/>
              <w:bottom w:val="dotted" w:sz="4" w:space="0" w:color="auto"/>
              <w:right w:val="nil"/>
            </w:tcBorders>
          </w:tcPr>
          <w:p w14:paraId="51303B1F" w14:textId="77777777" w:rsidR="00904B19" w:rsidRDefault="00904B19">
            <w:pPr>
              <w:jc w:val="both"/>
              <w:rPr>
                <w:rFonts w:ascii="Garamond" w:hAnsi="Garamond" w:cs="Garamond"/>
                <w:bCs/>
                <w:sz w:val="16"/>
                <w:szCs w:val="16"/>
              </w:rPr>
            </w:pPr>
          </w:p>
        </w:tc>
      </w:tr>
      <w:tr w:rsidR="00904B19" w14:paraId="796EAFE1" w14:textId="77777777" w:rsidTr="00904B19">
        <w:tc>
          <w:tcPr>
            <w:tcW w:w="2593" w:type="dxa"/>
            <w:tcBorders>
              <w:top w:val="dotted" w:sz="4" w:space="0" w:color="auto"/>
              <w:left w:val="nil"/>
              <w:bottom w:val="dotted" w:sz="4" w:space="0" w:color="auto"/>
              <w:right w:val="dotted" w:sz="4" w:space="0" w:color="auto"/>
            </w:tcBorders>
            <w:hideMark/>
          </w:tcPr>
          <w:p w14:paraId="6B39F004" w14:textId="77777777" w:rsidR="00904B19" w:rsidRDefault="00904B19">
            <w:pPr>
              <w:jc w:val="both"/>
              <w:rPr>
                <w:rFonts w:ascii="Garamond" w:hAnsi="Garamond" w:cs="Garamond"/>
                <w:bCs/>
                <w:sz w:val="14"/>
                <w:szCs w:val="14"/>
              </w:rPr>
            </w:pPr>
            <w:r>
              <w:rPr>
                <w:rFonts w:ascii="Garamond" w:hAnsi="Garamond" w:cs="Garamond"/>
                <w:bCs/>
                <w:sz w:val="14"/>
                <w:szCs w:val="14"/>
              </w:rPr>
              <w:t>DATA DI NASCITA</w:t>
            </w:r>
          </w:p>
        </w:tc>
        <w:tc>
          <w:tcPr>
            <w:tcW w:w="7892" w:type="dxa"/>
            <w:tcBorders>
              <w:top w:val="dotted" w:sz="4" w:space="0" w:color="auto"/>
              <w:left w:val="dotted" w:sz="4" w:space="0" w:color="auto"/>
              <w:bottom w:val="dotted" w:sz="4" w:space="0" w:color="auto"/>
              <w:right w:val="nil"/>
            </w:tcBorders>
          </w:tcPr>
          <w:p w14:paraId="28B9C2B0" w14:textId="77777777" w:rsidR="00904B19" w:rsidRDefault="00904B19">
            <w:pPr>
              <w:jc w:val="both"/>
              <w:rPr>
                <w:rFonts w:ascii="Garamond" w:hAnsi="Garamond" w:cs="Garamond"/>
                <w:bCs/>
                <w:sz w:val="16"/>
                <w:szCs w:val="16"/>
              </w:rPr>
            </w:pPr>
          </w:p>
        </w:tc>
      </w:tr>
      <w:tr w:rsidR="00904B19" w14:paraId="0754ABB0" w14:textId="77777777" w:rsidTr="00904B19">
        <w:tc>
          <w:tcPr>
            <w:tcW w:w="2593" w:type="dxa"/>
            <w:tcBorders>
              <w:top w:val="dotted" w:sz="4" w:space="0" w:color="auto"/>
              <w:left w:val="nil"/>
              <w:bottom w:val="dotted" w:sz="4" w:space="0" w:color="auto"/>
              <w:right w:val="dotted" w:sz="4" w:space="0" w:color="auto"/>
            </w:tcBorders>
            <w:hideMark/>
          </w:tcPr>
          <w:p w14:paraId="265E31B1" w14:textId="77777777" w:rsidR="00904B19" w:rsidRDefault="00904B19">
            <w:pPr>
              <w:jc w:val="both"/>
              <w:rPr>
                <w:rFonts w:ascii="Garamond" w:hAnsi="Garamond" w:cs="Garamond"/>
                <w:bCs/>
                <w:sz w:val="14"/>
                <w:szCs w:val="14"/>
              </w:rPr>
            </w:pPr>
            <w:r>
              <w:rPr>
                <w:rFonts w:ascii="Garamond" w:hAnsi="Garamond" w:cs="Garamond"/>
                <w:bCs/>
                <w:sz w:val="14"/>
                <w:szCs w:val="14"/>
              </w:rPr>
              <w:t>CODICE FISCALE</w:t>
            </w:r>
          </w:p>
        </w:tc>
        <w:tc>
          <w:tcPr>
            <w:tcW w:w="7892" w:type="dxa"/>
            <w:tcBorders>
              <w:top w:val="dotted" w:sz="4" w:space="0" w:color="auto"/>
              <w:left w:val="dotted" w:sz="4" w:space="0" w:color="auto"/>
              <w:bottom w:val="dotted" w:sz="4" w:space="0" w:color="auto"/>
              <w:right w:val="nil"/>
            </w:tcBorders>
          </w:tcPr>
          <w:p w14:paraId="06A51CF6" w14:textId="77777777" w:rsidR="00904B19" w:rsidRDefault="00904B19">
            <w:pPr>
              <w:jc w:val="both"/>
              <w:rPr>
                <w:rFonts w:ascii="Garamond" w:hAnsi="Garamond" w:cs="Garamond"/>
                <w:bCs/>
                <w:sz w:val="16"/>
                <w:szCs w:val="16"/>
              </w:rPr>
            </w:pPr>
          </w:p>
        </w:tc>
      </w:tr>
      <w:tr w:rsidR="00904B19" w14:paraId="0121ED64" w14:textId="77777777" w:rsidTr="00904B19">
        <w:tc>
          <w:tcPr>
            <w:tcW w:w="2593" w:type="dxa"/>
            <w:tcBorders>
              <w:top w:val="dotted" w:sz="4" w:space="0" w:color="auto"/>
              <w:left w:val="nil"/>
              <w:bottom w:val="dotted" w:sz="4" w:space="0" w:color="auto"/>
              <w:right w:val="dotted" w:sz="4" w:space="0" w:color="auto"/>
            </w:tcBorders>
            <w:hideMark/>
          </w:tcPr>
          <w:p w14:paraId="564B39C1" w14:textId="77777777" w:rsidR="00904B19" w:rsidRDefault="00904B19">
            <w:pPr>
              <w:jc w:val="both"/>
              <w:rPr>
                <w:rFonts w:ascii="Garamond" w:hAnsi="Garamond" w:cs="Garamond"/>
                <w:bCs/>
                <w:sz w:val="14"/>
                <w:szCs w:val="14"/>
              </w:rPr>
            </w:pPr>
            <w:r>
              <w:rPr>
                <w:rFonts w:ascii="Garamond" w:hAnsi="Garamond" w:cs="Garamond"/>
                <w:bCs/>
                <w:sz w:val="14"/>
                <w:szCs w:val="14"/>
              </w:rPr>
              <w:t>COMUNE DI RESIDENZA</w:t>
            </w:r>
          </w:p>
        </w:tc>
        <w:tc>
          <w:tcPr>
            <w:tcW w:w="7892" w:type="dxa"/>
            <w:tcBorders>
              <w:top w:val="dotted" w:sz="4" w:space="0" w:color="auto"/>
              <w:left w:val="dotted" w:sz="4" w:space="0" w:color="auto"/>
              <w:bottom w:val="dotted" w:sz="4" w:space="0" w:color="auto"/>
              <w:right w:val="nil"/>
            </w:tcBorders>
          </w:tcPr>
          <w:p w14:paraId="1EF39182" w14:textId="77777777" w:rsidR="00904B19" w:rsidRDefault="00904B19">
            <w:pPr>
              <w:jc w:val="both"/>
              <w:rPr>
                <w:rFonts w:ascii="Garamond" w:hAnsi="Garamond" w:cs="Garamond"/>
                <w:bCs/>
                <w:sz w:val="16"/>
                <w:szCs w:val="16"/>
              </w:rPr>
            </w:pPr>
          </w:p>
        </w:tc>
      </w:tr>
      <w:tr w:rsidR="00904B19" w14:paraId="5F312178" w14:textId="77777777" w:rsidTr="00904B19">
        <w:tc>
          <w:tcPr>
            <w:tcW w:w="2593" w:type="dxa"/>
            <w:tcBorders>
              <w:top w:val="dotted" w:sz="4" w:space="0" w:color="auto"/>
              <w:left w:val="nil"/>
              <w:bottom w:val="dotted" w:sz="4" w:space="0" w:color="auto"/>
              <w:right w:val="dotted" w:sz="4" w:space="0" w:color="auto"/>
            </w:tcBorders>
            <w:hideMark/>
          </w:tcPr>
          <w:p w14:paraId="0D9CBB8C" w14:textId="77777777" w:rsidR="00904B19" w:rsidRDefault="00904B19">
            <w:pPr>
              <w:jc w:val="both"/>
              <w:rPr>
                <w:rFonts w:ascii="Garamond" w:hAnsi="Garamond" w:cs="Garamond"/>
                <w:bCs/>
                <w:sz w:val="14"/>
                <w:szCs w:val="14"/>
              </w:rPr>
            </w:pPr>
            <w:r>
              <w:rPr>
                <w:rFonts w:ascii="Garamond" w:hAnsi="Garamond" w:cs="Garamond"/>
                <w:bCs/>
                <w:sz w:val="14"/>
                <w:szCs w:val="14"/>
              </w:rPr>
              <w:t>INDIRIZZO</w:t>
            </w:r>
          </w:p>
        </w:tc>
        <w:tc>
          <w:tcPr>
            <w:tcW w:w="7892" w:type="dxa"/>
            <w:tcBorders>
              <w:top w:val="dotted" w:sz="4" w:space="0" w:color="auto"/>
              <w:left w:val="dotted" w:sz="4" w:space="0" w:color="auto"/>
              <w:bottom w:val="dotted" w:sz="4" w:space="0" w:color="auto"/>
              <w:right w:val="nil"/>
            </w:tcBorders>
          </w:tcPr>
          <w:p w14:paraId="50D38F66" w14:textId="77777777" w:rsidR="00904B19" w:rsidRDefault="00904B19">
            <w:pPr>
              <w:jc w:val="both"/>
              <w:rPr>
                <w:rFonts w:ascii="Garamond" w:hAnsi="Garamond" w:cs="Garamond"/>
                <w:bCs/>
                <w:sz w:val="16"/>
                <w:szCs w:val="16"/>
              </w:rPr>
            </w:pPr>
          </w:p>
        </w:tc>
      </w:tr>
    </w:tbl>
    <w:p w14:paraId="7ADDDFD7" w14:textId="77777777" w:rsidR="00904B19" w:rsidRDefault="00904B19" w:rsidP="00904B19">
      <w:pPr>
        <w:jc w:val="both"/>
        <w:rPr>
          <w:rFonts w:ascii="Garamond" w:hAnsi="Garamond" w:cs="Garamond"/>
          <w:bCs/>
          <w:sz w:val="16"/>
          <w:szCs w:val="16"/>
        </w:rPr>
      </w:pPr>
      <w:r>
        <w:rPr>
          <w:rFonts w:ascii="Garamond" w:hAnsi="Garamond" w:cs="Garamond"/>
          <w:bCs/>
          <w:sz w:val="16"/>
          <w:szCs w:val="16"/>
        </w:rPr>
        <w:t>In qualità di titolare/legale rappresentante/altro soggetto con potere di firma dell’impresa/datore di lavoro :</w:t>
      </w: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4072"/>
        <w:gridCol w:w="6413"/>
      </w:tblGrid>
      <w:tr w:rsidR="00904B19" w14:paraId="7CC503EE" w14:textId="77777777" w:rsidTr="00904B19">
        <w:tc>
          <w:tcPr>
            <w:tcW w:w="4072" w:type="dxa"/>
            <w:tcBorders>
              <w:top w:val="dotted" w:sz="4" w:space="0" w:color="auto"/>
              <w:left w:val="nil"/>
              <w:bottom w:val="dotted" w:sz="4" w:space="0" w:color="auto"/>
              <w:right w:val="dotted" w:sz="4" w:space="0" w:color="auto"/>
            </w:tcBorders>
            <w:hideMark/>
          </w:tcPr>
          <w:p w14:paraId="2CE146D9" w14:textId="77777777" w:rsidR="00904B19" w:rsidRDefault="00904B19">
            <w:pPr>
              <w:jc w:val="both"/>
              <w:rPr>
                <w:rFonts w:ascii="Garamond" w:hAnsi="Garamond" w:cs="Garamond"/>
                <w:bCs/>
                <w:sz w:val="14"/>
                <w:szCs w:val="14"/>
              </w:rPr>
            </w:pPr>
            <w:r>
              <w:rPr>
                <w:rFonts w:ascii="Garamond" w:hAnsi="Garamond" w:cs="Garamond"/>
                <w:bCs/>
                <w:sz w:val="14"/>
                <w:szCs w:val="14"/>
              </w:rPr>
              <w:t>DENOMINAZIONE</w:t>
            </w:r>
          </w:p>
        </w:tc>
        <w:tc>
          <w:tcPr>
            <w:tcW w:w="6413" w:type="dxa"/>
            <w:tcBorders>
              <w:top w:val="dotted" w:sz="4" w:space="0" w:color="auto"/>
              <w:left w:val="dotted" w:sz="4" w:space="0" w:color="auto"/>
              <w:bottom w:val="dotted" w:sz="4" w:space="0" w:color="auto"/>
              <w:right w:val="nil"/>
            </w:tcBorders>
          </w:tcPr>
          <w:p w14:paraId="5967C387" w14:textId="77777777" w:rsidR="00904B19" w:rsidRDefault="00904B19">
            <w:pPr>
              <w:jc w:val="both"/>
              <w:rPr>
                <w:rFonts w:ascii="Garamond" w:hAnsi="Garamond" w:cs="Garamond"/>
                <w:bCs/>
                <w:sz w:val="16"/>
                <w:szCs w:val="16"/>
              </w:rPr>
            </w:pPr>
          </w:p>
        </w:tc>
      </w:tr>
      <w:tr w:rsidR="00904B19" w14:paraId="4447D7F9" w14:textId="77777777" w:rsidTr="00904B19">
        <w:tc>
          <w:tcPr>
            <w:tcW w:w="4072" w:type="dxa"/>
            <w:tcBorders>
              <w:top w:val="dotted" w:sz="4" w:space="0" w:color="auto"/>
              <w:left w:val="nil"/>
              <w:bottom w:val="dotted" w:sz="4" w:space="0" w:color="auto"/>
              <w:right w:val="dotted" w:sz="4" w:space="0" w:color="auto"/>
            </w:tcBorders>
            <w:hideMark/>
          </w:tcPr>
          <w:p w14:paraId="2D34C543" w14:textId="77777777" w:rsidR="00904B19" w:rsidRDefault="00904B19">
            <w:pPr>
              <w:jc w:val="both"/>
              <w:rPr>
                <w:rFonts w:ascii="Garamond" w:hAnsi="Garamond" w:cs="Garamond"/>
                <w:bCs/>
                <w:sz w:val="14"/>
                <w:szCs w:val="14"/>
              </w:rPr>
            </w:pPr>
            <w:r>
              <w:rPr>
                <w:rFonts w:ascii="Garamond" w:hAnsi="Garamond" w:cs="Garamond"/>
                <w:bCs/>
                <w:sz w:val="14"/>
                <w:szCs w:val="14"/>
              </w:rPr>
              <w:t>INDIRIZZO SEDE LEGALE</w:t>
            </w:r>
          </w:p>
        </w:tc>
        <w:tc>
          <w:tcPr>
            <w:tcW w:w="6413" w:type="dxa"/>
            <w:tcBorders>
              <w:top w:val="dotted" w:sz="4" w:space="0" w:color="auto"/>
              <w:left w:val="dotted" w:sz="4" w:space="0" w:color="auto"/>
              <w:bottom w:val="dotted" w:sz="4" w:space="0" w:color="auto"/>
              <w:right w:val="nil"/>
            </w:tcBorders>
          </w:tcPr>
          <w:p w14:paraId="5C80624C" w14:textId="77777777" w:rsidR="00904B19" w:rsidRDefault="00904B19">
            <w:pPr>
              <w:jc w:val="both"/>
              <w:rPr>
                <w:rFonts w:ascii="Garamond" w:hAnsi="Garamond" w:cs="Garamond"/>
                <w:bCs/>
                <w:sz w:val="16"/>
                <w:szCs w:val="16"/>
              </w:rPr>
            </w:pPr>
          </w:p>
        </w:tc>
      </w:tr>
      <w:tr w:rsidR="00904B19" w14:paraId="5AC57A44" w14:textId="77777777" w:rsidTr="00904B19">
        <w:tc>
          <w:tcPr>
            <w:tcW w:w="4072" w:type="dxa"/>
            <w:tcBorders>
              <w:top w:val="dotted" w:sz="4" w:space="0" w:color="auto"/>
              <w:left w:val="nil"/>
              <w:bottom w:val="dotted" w:sz="4" w:space="0" w:color="auto"/>
              <w:right w:val="dotted" w:sz="4" w:space="0" w:color="auto"/>
            </w:tcBorders>
            <w:hideMark/>
          </w:tcPr>
          <w:p w14:paraId="1335478C" w14:textId="77777777" w:rsidR="00904B19" w:rsidRDefault="00904B19">
            <w:pPr>
              <w:jc w:val="both"/>
              <w:rPr>
                <w:rFonts w:ascii="Garamond" w:hAnsi="Garamond" w:cs="Garamond"/>
                <w:bCs/>
                <w:sz w:val="14"/>
                <w:szCs w:val="14"/>
              </w:rPr>
            </w:pPr>
            <w:r>
              <w:rPr>
                <w:rFonts w:ascii="Garamond" w:hAnsi="Garamond" w:cs="Garamond"/>
                <w:bCs/>
                <w:sz w:val="14"/>
                <w:szCs w:val="14"/>
              </w:rPr>
              <w:t>PARTITA IVA</w:t>
            </w:r>
          </w:p>
        </w:tc>
        <w:tc>
          <w:tcPr>
            <w:tcW w:w="6413" w:type="dxa"/>
            <w:tcBorders>
              <w:top w:val="dotted" w:sz="4" w:space="0" w:color="auto"/>
              <w:left w:val="dotted" w:sz="4" w:space="0" w:color="auto"/>
              <w:bottom w:val="dotted" w:sz="4" w:space="0" w:color="auto"/>
              <w:right w:val="nil"/>
            </w:tcBorders>
          </w:tcPr>
          <w:p w14:paraId="7E068266" w14:textId="77777777" w:rsidR="00904B19" w:rsidRDefault="00904B19">
            <w:pPr>
              <w:jc w:val="both"/>
              <w:rPr>
                <w:rFonts w:ascii="Garamond" w:hAnsi="Garamond" w:cs="Garamond"/>
                <w:bCs/>
                <w:sz w:val="16"/>
                <w:szCs w:val="16"/>
              </w:rPr>
            </w:pPr>
          </w:p>
        </w:tc>
      </w:tr>
      <w:tr w:rsidR="00904B19" w14:paraId="147B2D73" w14:textId="77777777" w:rsidTr="00904B19">
        <w:tc>
          <w:tcPr>
            <w:tcW w:w="4072" w:type="dxa"/>
            <w:tcBorders>
              <w:top w:val="dotted" w:sz="4" w:space="0" w:color="auto"/>
              <w:left w:val="nil"/>
              <w:bottom w:val="dotted" w:sz="4" w:space="0" w:color="auto"/>
              <w:right w:val="dotted" w:sz="4" w:space="0" w:color="auto"/>
            </w:tcBorders>
            <w:hideMark/>
          </w:tcPr>
          <w:p w14:paraId="64F05C3E" w14:textId="77777777" w:rsidR="00904B19" w:rsidRDefault="00904B19">
            <w:pPr>
              <w:jc w:val="both"/>
              <w:rPr>
                <w:rFonts w:ascii="Garamond" w:hAnsi="Garamond" w:cs="Garamond"/>
                <w:bCs/>
                <w:sz w:val="14"/>
                <w:szCs w:val="14"/>
              </w:rPr>
            </w:pPr>
            <w:r>
              <w:rPr>
                <w:rFonts w:ascii="Garamond" w:hAnsi="Garamond" w:cs="Garamond"/>
                <w:bCs/>
                <w:sz w:val="14"/>
                <w:szCs w:val="14"/>
              </w:rPr>
              <w:t>FORMA GIURIDICA</w:t>
            </w:r>
          </w:p>
        </w:tc>
        <w:tc>
          <w:tcPr>
            <w:tcW w:w="6413" w:type="dxa"/>
            <w:tcBorders>
              <w:top w:val="dotted" w:sz="4" w:space="0" w:color="auto"/>
              <w:left w:val="dotted" w:sz="4" w:space="0" w:color="auto"/>
              <w:bottom w:val="dotted" w:sz="4" w:space="0" w:color="auto"/>
              <w:right w:val="nil"/>
            </w:tcBorders>
          </w:tcPr>
          <w:p w14:paraId="740F92AF" w14:textId="77777777" w:rsidR="00904B19" w:rsidRDefault="00904B19">
            <w:pPr>
              <w:jc w:val="both"/>
              <w:rPr>
                <w:rFonts w:ascii="Garamond" w:hAnsi="Garamond" w:cs="Garamond"/>
                <w:bCs/>
                <w:sz w:val="16"/>
                <w:szCs w:val="16"/>
              </w:rPr>
            </w:pPr>
          </w:p>
        </w:tc>
      </w:tr>
      <w:tr w:rsidR="00904B19" w14:paraId="51FF13F4" w14:textId="77777777" w:rsidTr="00904B19">
        <w:tc>
          <w:tcPr>
            <w:tcW w:w="4072" w:type="dxa"/>
            <w:tcBorders>
              <w:top w:val="dotted" w:sz="4" w:space="0" w:color="auto"/>
              <w:left w:val="nil"/>
              <w:bottom w:val="dotted" w:sz="4" w:space="0" w:color="auto"/>
              <w:right w:val="dotted" w:sz="4" w:space="0" w:color="auto"/>
            </w:tcBorders>
            <w:hideMark/>
          </w:tcPr>
          <w:p w14:paraId="548B6194" w14:textId="77777777" w:rsidR="00904B19" w:rsidRDefault="00904B19">
            <w:pPr>
              <w:jc w:val="both"/>
              <w:rPr>
                <w:rFonts w:ascii="Garamond" w:hAnsi="Garamond" w:cs="Garamond"/>
                <w:bCs/>
                <w:sz w:val="14"/>
                <w:szCs w:val="14"/>
              </w:rPr>
            </w:pPr>
            <w:r>
              <w:rPr>
                <w:rFonts w:ascii="Garamond" w:hAnsi="Garamond" w:cs="Garamond"/>
                <w:bCs/>
                <w:sz w:val="14"/>
                <w:szCs w:val="14"/>
              </w:rPr>
              <w:t>DOMICILIO DIGITALE/PEC</w:t>
            </w:r>
          </w:p>
        </w:tc>
        <w:tc>
          <w:tcPr>
            <w:tcW w:w="6413" w:type="dxa"/>
            <w:tcBorders>
              <w:top w:val="dotted" w:sz="4" w:space="0" w:color="auto"/>
              <w:left w:val="dotted" w:sz="4" w:space="0" w:color="auto"/>
              <w:bottom w:val="dotted" w:sz="4" w:space="0" w:color="auto"/>
              <w:right w:val="nil"/>
            </w:tcBorders>
          </w:tcPr>
          <w:p w14:paraId="022B4B94" w14:textId="77777777" w:rsidR="00904B19" w:rsidRDefault="00904B19">
            <w:pPr>
              <w:jc w:val="both"/>
              <w:rPr>
                <w:rFonts w:ascii="Garamond" w:hAnsi="Garamond" w:cs="Garamond"/>
                <w:bCs/>
                <w:sz w:val="16"/>
                <w:szCs w:val="16"/>
              </w:rPr>
            </w:pPr>
          </w:p>
        </w:tc>
      </w:tr>
      <w:tr w:rsidR="00904B19" w14:paraId="230263DB" w14:textId="77777777" w:rsidTr="00904B19">
        <w:tc>
          <w:tcPr>
            <w:tcW w:w="4072" w:type="dxa"/>
            <w:tcBorders>
              <w:top w:val="dotted" w:sz="4" w:space="0" w:color="auto"/>
              <w:left w:val="nil"/>
              <w:bottom w:val="dotted" w:sz="4" w:space="0" w:color="auto"/>
              <w:right w:val="dotted" w:sz="4" w:space="0" w:color="auto"/>
            </w:tcBorders>
            <w:hideMark/>
          </w:tcPr>
          <w:p w14:paraId="41AD5168" w14:textId="77777777" w:rsidR="00904B19" w:rsidRDefault="00904B19">
            <w:pPr>
              <w:jc w:val="both"/>
              <w:rPr>
                <w:rFonts w:ascii="Garamond" w:hAnsi="Garamond" w:cs="Garamond"/>
                <w:bCs/>
                <w:sz w:val="14"/>
                <w:szCs w:val="14"/>
              </w:rPr>
            </w:pPr>
            <w:r>
              <w:rPr>
                <w:rFonts w:ascii="Garamond" w:hAnsi="Garamond" w:cs="Garamond"/>
                <w:bCs/>
                <w:sz w:val="14"/>
                <w:szCs w:val="14"/>
              </w:rPr>
              <w:t>TELEFONO</w:t>
            </w:r>
          </w:p>
        </w:tc>
        <w:tc>
          <w:tcPr>
            <w:tcW w:w="6413" w:type="dxa"/>
            <w:tcBorders>
              <w:top w:val="dotted" w:sz="4" w:space="0" w:color="auto"/>
              <w:left w:val="dotted" w:sz="4" w:space="0" w:color="auto"/>
              <w:bottom w:val="dotted" w:sz="4" w:space="0" w:color="auto"/>
              <w:right w:val="nil"/>
            </w:tcBorders>
          </w:tcPr>
          <w:p w14:paraId="3118E47D" w14:textId="77777777" w:rsidR="00904B19" w:rsidRDefault="00904B19">
            <w:pPr>
              <w:jc w:val="both"/>
              <w:rPr>
                <w:rFonts w:ascii="Garamond" w:hAnsi="Garamond" w:cs="Garamond"/>
                <w:bCs/>
                <w:sz w:val="16"/>
                <w:szCs w:val="16"/>
              </w:rPr>
            </w:pPr>
          </w:p>
        </w:tc>
      </w:tr>
      <w:tr w:rsidR="00904B19" w14:paraId="39BCBB40" w14:textId="77777777" w:rsidTr="00904B19">
        <w:tc>
          <w:tcPr>
            <w:tcW w:w="4072" w:type="dxa"/>
            <w:tcBorders>
              <w:top w:val="dotted" w:sz="4" w:space="0" w:color="auto"/>
              <w:left w:val="nil"/>
              <w:bottom w:val="dotted" w:sz="4" w:space="0" w:color="auto"/>
              <w:right w:val="dotted" w:sz="4" w:space="0" w:color="auto"/>
            </w:tcBorders>
            <w:hideMark/>
          </w:tcPr>
          <w:p w14:paraId="2DBD973C" w14:textId="77777777" w:rsidR="00904B19" w:rsidRDefault="00904B19">
            <w:pPr>
              <w:jc w:val="both"/>
              <w:rPr>
                <w:rFonts w:ascii="Garamond" w:hAnsi="Garamond" w:cs="Garamond"/>
                <w:bCs/>
                <w:sz w:val="14"/>
                <w:szCs w:val="14"/>
              </w:rPr>
            </w:pPr>
            <w:r>
              <w:rPr>
                <w:rFonts w:ascii="Garamond" w:hAnsi="Garamond" w:cs="Garamond"/>
                <w:bCs/>
                <w:sz w:val="14"/>
                <w:szCs w:val="14"/>
              </w:rPr>
              <w:t>E MAIL</w:t>
            </w:r>
          </w:p>
        </w:tc>
        <w:tc>
          <w:tcPr>
            <w:tcW w:w="6413" w:type="dxa"/>
            <w:tcBorders>
              <w:top w:val="dotted" w:sz="4" w:space="0" w:color="auto"/>
              <w:left w:val="dotted" w:sz="4" w:space="0" w:color="auto"/>
              <w:bottom w:val="dotted" w:sz="4" w:space="0" w:color="auto"/>
              <w:right w:val="nil"/>
            </w:tcBorders>
          </w:tcPr>
          <w:p w14:paraId="5D5FA7FF" w14:textId="77777777" w:rsidR="00904B19" w:rsidRDefault="00904B19">
            <w:pPr>
              <w:jc w:val="both"/>
              <w:rPr>
                <w:rFonts w:ascii="Garamond" w:hAnsi="Garamond" w:cs="Garamond"/>
                <w:bCs/>
                <w:sz w:val="16"/>
                <w:szCs w:val="16"/>
              </w:rPr>
            </w:pPr>
          </w:p>
        </w:tc>
      </w:tr>
      <w:tr w:rsidR="00904B19" w14:paraId="1CFD4461" w14:textId="77777777" w:rsidTr="00904B19">
        <w:tc>
          <w:tcPr>
            <w:tcW w:w="4072" w:type="dxa"/>
            <w:tcBorders>
              <w:top w:val="dotted" w:sz="4" w:space="0" w:color="auto"/>
              <w:left w:val="nil"/>
              <w:bottom w:val="dotted" w:sz="4" w:space="0" w:color="auto"/>
              <w:right w:val="dotted" w:sz="4" w:space="0" w:color="auto"/>
            </w:tcBorders>
            <w:hideMark/>
          </w:tcPr>
          <w:p w14:paraId="18686962" w14:textId="77777777" w:rsidR="00904B19" w:rsidRDefault="00904B19">
            <w:pPr>
              <w:jc w:val="both"/>
              <w:rPr>
                <w:rFonts w:ascii="Garamond" w:hAnsi="Garamond" w:cs="Garamond"/>
                <w:bCs/>
                <w:sz w:val="14"/>
                <w:szCs w:val="14"/>
              </w:rPr>
            </w:pPr>
            <w:r>
              <w:rPr>
                <w:rFonts w:ascii="Garamond" w:hAnsi="Garamond" w:cs="Garamond"/>
                <w:bCs/>
                <w:sz w:val="14"/>
                <w:szCs w:val="14"/>
              </w:rPr>
              <w:t xml:space="preserve">REGISTRO DELLE IMPRESE - CAMERA DI COMMERCIO </w:t>
            </w:r>
          </w:p>
        </w:tc>
        <w:tc>
          <w:tcPr>
            <w:tcW w:w="6413" w:type="dxa"/>
            <w:tcBorders>
              <w:top w:val="dotted" w:sz="4" w:space="0" w:color="auto"/>
              <w:left w:val="dotted" w:sz="4" w:space="0" w:color="auto"/>
              <w:bottom w:val="dotted" w:sz="4" w:space="0" w:color="auto"/>
              <w:right w:val="nil"/>
            </w:tcBorders>
          </w:tcPr>
          <w:p w14:paraId="789F93FD" w14:textId="77777777" w:rsidR="00904B19" w:rsidRDefault="00904B19">
            <w:pPr>
              <w:jc w:val="both"/>
              <w:rPr>
                <w:rFonts w:ascii="Garamond" w:hAnsi="Garamond" w:cs="Garamond"/>
                <w:bCs/>
                <w:sz w:val="16"/>
                <w:szCs w:val="16"/>
              </w:rPr>
            </w:pPr>
          </w:p>
        </w:tc>
      </w:tr>
      <w:tr w:rsidR="00904B19" w14:paraId="42FEA096" w14:textId="77777777" w:rsidTr="00904B19">
        <w:tc>
          <w:tcPr>
            <w:tcW w:w="4072" w:type="dxa"/>
            <w:tcBorders>
              <w:top w:val="dotted" w:sz="4" w:space="0" w:color="auto"/>
              <w:left w:val="nil"/>
              <w:bottom w:val="dotted" w:sz="4" w:space="0" w:color="auto"/>
              <w:right w:val="dotted" w:sz="4" w:space="0" w:color="auto"/>
            </w:tcBorders>
            <w:hideMark/>
          </w:tcPr>
          <w:p w14:paraId="3B34ED45" w14:textId="77777777" w:rsidR="00904B19" w:rsidRDefault="00904B19">
            <w:pPr>
              <w:jc w:val="both"/>
              <w:rPr>
                <w:rFonts w:ascii="Garamond" w:hAnsi="Garamond" w:cs="Garamond"/>
                <w:bCs/>
                <w:sz w:val="14"/>
                <w:szCs w:val="14"/>
              </w:rPr>
            </w:pPr>
            <w:r>
              <w:rPr>
                <w:rFonts w:ascii="Garamond" w:hAnsi="Garamond" w:cs="Garamond"/>
                <w:bCs/>
                <w:sz w:val="14"/>
                <w:szCs w:val="14"/>
              </w:rPr>
              <w:t>CODICE ATECO</w:t>
            </w:r>
          </w:p>
        </w:tc>
        <w:tc>
          <w:tcPr>
            <w:tcW w:w="6413" w:type="dxa"/>
            <w:tcBorders>
              <w:top w:val="dotted" w:sz="4" w:space="0" w:color="auto"/>
              <w:left w:val="dotted" w:sz="4" w:space="0" w:color="auto"/>
              <w:bottom w:val="dotted" w:sz="4" w:space="0" w:color="auto"/>
              <w:right w:val="nil"/>
            </w:tcBorders>
          </w:tcPr>
          <w:p w14:paraId="787F3419" w14:textId="77777777" w:rsidR="00904B19" w:rsidRDefault="00904B19">
            <w:pPr>
              <w:jc w:val="both"/>
              <w:rPr>
                <w:rFonts w:ascii="Garamond" w:hAnsi="Garamond" w:cs="Garamond"/>
                <w:bCs/>
                <w:sz w:val="16"/>
                <w:szCs w:val="16"/>
              </w:rPr>
            </w:pPr>
          </w:p>
        </w:tc>
      </w:tr>
      <w:tr w:rsidR="00904B19" w14:paraId="0D6D969F" w14:textId="77777777" w:rsidTr="00904B19">
        <w:tc>
          <w:tcPr>
            <w:tcW w:w="4072" w:type="dxa"/>
            <w:tcBorders>
              <w:top w:val="dotted" w:sz="4" w:space="0" w:color="auto"/>
              <w:left w:val="nil"/>
              <w:bottom w:val="dotted" w:sz="4" w:space="0" w:color="auto"/>
              <w:right w:val="dotted" w:sz="4" w:space="0" w:color="auto"/>
            </w:tcBorders>
            <w:hideMark/>
          </w:tcPr>
          <w:p w14:paraId="3D637DEC" w14:textId="77777777" w:rsidR="00904B19" w:rsidRDefault="00904B19">
            <w:pPr>
              <w:jc w:val="both"/>
              <w:rPr>
                <w:rFonts w:ascii="Garamond" w:hAnsi="Garamond" w:cs="Garamond"/>
                <w:bCs/>
                <w:sz w:val="14"/>
                <w:szCs w:val="14"/>
              </w:rPr>
            </w:pPr>
            <w:r>
              <w:rPr>
                <w:rFonts w:ascii="Garamond" w:hAnsi="Garamond" w:cs="Garamond"/>
                <w:bCs/>
                <w:sz w:val="14"/>
                <w:szCs w:val="14"/>
              </w:rPr>
              <w:t>INDIRIZZO SEDE UNITA’ PRODUTTIVA DESTINATARIA DELL’ASSUNZIONE</w:t>
            </w:r>
          </w:p>
        </w:tc>
        <w:tc>
          <w:tcPr>
            <w:tcW w:w="6413" w:type="dxa"/>
            <w:tcBorders>
              <w:top w:val="dotted" w:sz="4" w:space="0" w:color="auto"/>
              <w:left w:val="dotted" w:sz="4" w:space="0" w:color="auto"/>
              <w:bottom w:val="dotted" w:sz="4" w:space="0" w:color="auto"/>
              <w:right w:val="nil"/>
            </w:tcBorders>
          </w:tcPr>
          <w:p w14:paraId="2CE2A200" w14:textId="77777777" w:rsidR="00904B19" w:rsidRDefault="00904B19">
            <w:pPr>
              <w:jc w:val="both"/>
              <w:rPr>
                <w:rFonts w:ascii="Garamond" w:hAnsi="Garamond" w:cs="Garamond"/>
                <w:bCs/>
                <w:sz w:val="16"/>
                <w:szCs w:val="16"/>
              </w:rPr>
            </w:pPr>
          </w:p>
        </w:tc>
      </w:tr>
      <w:tr w:rsidR="00904B19" w14:paraId="15C487B9" w14:textId="77777777" w:rsidTr="00904B19">
        <w:tc>
          <w:tcPr>
            <w:tcW w:w="4072" w:type="dxa"/>
            <w:tcBorders>
              <w:top w:val="dotted" w:sz="4" w:space="0" w:color="auto"/>
              <w:left w:val="nil"/>
              <w:bottom w:val="dotted" w:sz="4" w:space="0" w:color="auto"/>
              <w:right w:val="dotted" w:sz="4" w:space="0" w:color="auto"/>
            </w:tcBorders>
            <w:hideMark/>
          </w:tcPr>
          <w:p w14:paraId="40380337" w14:textId="77777777" w:rsidR="00904B19" w:rsidRDefault="00904B19">
            <w:pPr>
              <w:jc w:val="both"/>
              <w:rPr>
                <w:rFonts w:ascii="Garamond" w:hAnsi="Garamond" w:cs="Garamond"/>
                <w:bCs/>
                <w:sz w:val="14"/>
                <w:szCs w:val="14"/>
              </w:rPr>
            </w:pPr>
            <w:r>
              <w:rPr>
                <w:rFonts w:ascii="Garamond" w:hAnsi="Garamond" w:cs="Garamond"/>
                <w:bCs/>
                <w:sz w:val="14"/>
                <w:szCs w:val="14"/>
              </w:rPr>
              <w:t>N. ADDETTI (al netto delle assunzioni comunicate con la presente)</w:t>
            </w:r>
          </w:p>
        </w:tc>
        <w:tc>
          <w:tcPr>
            <w:tcW w:w="6413" w:type="dxa"/>
            <w:tcBorders>
              <w:top w:val="dotted" w:sz="4" w:space="0" w:color="auto"/>
              <w:left w:val="dotted" w:sz="4" w:space="0" w:color="auto"/>
              <w:bottom w:val="dotted" w:sz="4" w:space="0" w:color="auto"/>
              <w:right w:val="nil"/>
            </w:tcBorders>
          </w:tcPr>
          <w:p w14:paraId="3FE02A53" w14:textId="77777777" w:rsidR="00904B19" w:rsidRDefault="00904B19">
            <w:pPr>
              <w:jc w:val="both"/>
              <w:rPr>
                <w:rFonts w:ascii="Garamond" w:hAnsi="Garamond" w:cs="Garamond"/>
                <w:bCs/>
                <w:sz w:val="16"/>
                <w:szCs w:val="16"/>
              </w:rPr>
            </w:pPr>
          </w:p>
        </w:tc>
      </w:tr>
      <w:tr w:rsidR="00904B19" w14:paraId="5EBE8C00" w14:textId="77777777" w:rsidTr="00904B19">
        <w:tc>
          <w:tcPr>
            <w:tcW w:w="4072" w:type="dxa"/>
            <w:tcBorders>
              <w:top w:val="dotted" w:sz="4" w:space="0" w:color="auto"/>
              <w:left w:val="nil"/>
              <w:bottom w:val="dotted" w:sz="4" w:space="0" w:color="auto"/>
              <w:right w:val="dotted" w:sz="4" w:space="0" w:color="auto"/>
            </w:tcBorders>
            <w:hideMark/>
          </w:tcPr>
          <w:p w14:paraId="2F978851" w14:textId="77777777" w:rsidR="00904B19" w:rsidRDefault="00904B19">
            <w:pPr>
              <w:jc w:val="both"/>
              <w:rPr>
                <w:rFonts w:ascii="Garamond" w:hAnsi="Garamond" w:cs="Garamond"/>
                <w:bCs/>
                <w:sz w:val="14"/>
                <w:szCs w:val="14"/>
              </w:rPr>
            </w:pPr>
            <w:r>
              <w:rPr>
                <w:rFonts w:ascii="Garamond" w:hAnsi="Garamond" w:cs="Garamond"/>
                <w:bCs/>
                <w:sz w:val="14"/>
                <w:szCs w:val="14"/>
              </w:rPr>
              <w:t>N. ADDETTI UNITA’ PRODUTTIVA DESTINATARIA DELL’ASSUNZIONE (al netto delle assunzioni comunicate con la presente)</w:t>
            </w:r>
          </w:p>
        </w:tc>
        <w:tc>
          <w:tcPr>
            <w:tcW w:w="6413" w:type="dxa"/>
            <w:tcBorders>
              <w:top w:val="dotted" w:sz="4" w:space="0" w:color="auto"/>
              <w:left w:val="dotted" w:sz="4" w:space="0" w:color="auto"/>
              <w:bottom w:val="dotted" w:sz="4" w:space="0" w:color="auto"/>
              <w:right w:val="nil"/>
            </w:tcBorders>
          </w:tcPr>
          <w:p w14:paraId="63556989" w14:textId="77777777" w:rsidR="00904B19" w:rsidRDefault="00904B19">
            <w:pPr>
              <w:jc w:val="both"/>
              <w:rPr>
                <w:rFonts w:ascii="Garamond" w:hAnsi="Garamond" w:cs="Garamond"/>
                <w:bCs/>
                <w:sz w:val="16"/>
                <w:szCs w:val="16"/>
              </w:rPr>
            </w:pPr>
          </w:p>
        </w:tc>
      </w:tr>
    </w:tbl>
    <w:p w14:paraId="4F0DD708" w14:textId="77777777" w:rsidR="00904B19" w:rsidRDefault="00904B19" w:rsidP="00904B19">
      <w:pPr>
        <w:spacing w:after="0"/>
        <w:jc w:val="center"/>
        <w:rPr>
          <w:rFonts w:ascii="Garamond" w:hAnsi="Garamond" w:cs="Garamond"/>
          <w:bCs/>
          <w:sz w:val="16"/>
          <w:szCs w:val="16"/>
        </w:rPr>
      </w:pPr>
      <w:r>
        <w:rPr>
          <w:rFonts w:ascii="Garamond" w:hAnsi="Garamond" w:cs="Garamond"/>
          <w:bCs/>
          <w:sz w:val="16"/>
          <w:szCs w:val="16"/>
        </w:rPr>
        <w:t>COMUNICA</w:t>
      </w:r>
    </w:p>
    <w:p w14:paraId="60FF317C" w14:textId="77777777" w:rsidR="00904B19" w:rsidRDefault="00904B19" w:rsidP="00904B19">
      <w:pPr>
        <w:spacing w:after="0"/>
        <w:jc w:val="both"/>
        <w:rPr>
          <w:rFonts w:ascii="Garamond" w:hAnsi="Garamond" w:cs="Garamond"/>
          <w:bCs/>
          <w:sz w:val="16"/>
          <w:szCs w:val="16"/>
        </w:rPr>
      </w:pPr>
      <w:r>
        <w:rPr>
          <w:rFonts w:ascii="Garamond" w:hAnsi="Garamond" w:cs="Garamond"/>
          <w:bCs/>
          <w:sz w:val="16"/>
          <w:szCs w:val="16"/>
        </w:rPr>
        <w:t xml:space="preserve">l'assunzione con contratto di lavoro a tempo indeterminato, nel corso dell’anno 2022 ed entro il 31.12.2023, della/delle lavoratrice/i come di seguito individuata/e </w:t>
      </w:r>
    </w:p>
    <w:tbl>
      <w:tblPr>
        <w:tblW w:w="10440" w:type="dxa"/>
        <w:tblInd w:w="55" w:type="dxa"/>
        <w:tblBorders>
          <w:top w:val="dotted" w:sz="4" w:space="0" w:color="auto"/>
          <w:bottom w:val="dotted" w:sz="4" w:space="0" w:color="auto"/>
          <w:insideH w:val="dotted" w:sz="4" w:space="0" w:color="auto"/>
          <w:insideV w:val="dotted" w:sz="4" w:space="0" w:color="auto"/>
        </w:tblBorders>
        <w:tblLayout w:type="fixed"/>
        <w:tblCellMar>
          <w:top w:w="55" w:type="dxa"/>
          <w:left w:w="55" w:type="dxa"/>
          <w:bottom w:w="55" w:type="dxa"/>
          <w:right w:w="55" w:type="dxa"/>
        </w:tblCellMar>
        <w:tblLook w:val="04A0" w:firstRow="1" w:lastRow="0" w:firstColumn="1" w:lastColumn="0" w:noHBand="0" w:noVBand="1"/>
      </w:tblPr>
      <w:tblGrid>
        <w:gridCol w:w="369"/>
        <w:gridCol w:w="993"/>
        <w:gridCol w:w="1135"/>
        <w:gridCol w:w="1418"/>
        <w:gridCol w:w="2837"/>
        <w:gridCol w:w="1277"/>
        <w:gridCol w:w="1560"/>
        <w:gridCol w:w="851"/>
      </w:tblGrid>
      <w:tr w:rsidR="00904B19" w14:paraId="5201D21C" w14:textId="77777777" w:rsidTr="00904B19">
        <w:tc>
          <w:tcPr>
            <w:tcW w:w="370" w:type="dxa"/>
            <w:tcBorders>
              <w:top w:val="dotted" w:sz="4" w:space="0" w:color="auto"/>
              <w:left w:val="nil"/>
              <w:bottom w:val="dotted" w:sz="4" w:space="0" w:color="auto"/>
              <w:right w:val="dotted" w:sz="4" w:space="0" w:color="auto"/>
            </w:tcBorders>
            <w:hideMark/>
          </w:tcPr>
          <w:p w14:paraId="391A4B3F" w14:textId="77777777" w:rsidR="00904B19" w:rsidRDefault="00904B19">
            <w:pPr>
              <w:pStyle w:val="Contenutotabella"/>
              <w:jc w:val="both"/>
              <w:rPr>
                <w:rFonts w:ascii="Garamond" w:hAnsi="Garamond" w:cs="Garamond"/>
                <w:bCs/>
                <w:sz w:val="16"/>
                <w:szCs w:val="16"/>
              </w:rPr>
            </w:pPr>
            <w:r>
              <w:rPr>
                <w:rFonts w:ascii="Garamond" w:hAnsi="Garamond" w:cs="Garamond"/>
                <w:bCs/>
                <w:sz w:val="16"/>
                <w:szCs w:val="16"/>
              </w:rPr>
              <w:t>N.</w:t>
            </w:r>
          </w:p>
        </w:tc>
        <w:tc>
          <w:tcPr>
            <w:tcW w:w="992" w:type="dxa"/>
            <w:tcBorders>
              <w:top w:val="dotted" w:sz="4" w:space="0" w:color="auto"/>
              <w:left w:val="dotted" w:sz="4" w:space="0" w:color="auto"/>
              <w:bottom w:val="dotted" w:sz="4" w:space="0" w:color="auto"/>
              <w:right w:val="dotted" w:sz="4" w:space="0" w:color="auto"/>
            </w:tcBorders>
            <w:hideMark/>
          </w:tcPr>
          <w:p w14:paraId="40C58AA0" w14:textId="77777777" w:rsidR="00904B19" w:rsidRDefault="00904B19">
            <w:pPr>
              <w:pStyle w:val="Contenutotabella"/>
              <w:jc w:val="both"/>
              <w:rPr>
                <w:rFonts w:ascii="Garamond" w:hAnsi="Garamond" w:cs="Garamond"/>
                <w:bCs/>
                <w:sz w:val="16"/>
                <w:szCs w:val="16"/>
              </w:rPr>
            </w:pPr>
            <w:r>
              <w:rPr>
                <w:rFonts w:ascii="Garamond" w:hAnsi="Garamond" w:cs="Garamond"/>
                <w:bCs/>
                <w:sz w:val="16"/>
                <w:szCs w:val="16"/>
              </w:rPr>
              <w:t>Nome</w:t>
            </w:r>
          </w:p>
        </w:tc>
        <w:tc>
          <w:tcPr>
            <w:tcW w:w="1134" w:type="dxa"/>
            <w:tcBorders>
              <w:top w:val="dotted" w:sz="4" w:space="0" w:color="auto"/>
              <w:left w:val="dotted" w:sz="4" w:space="0" w:color="auto"/>
              <w:bottom w:val="dotted" w:sz="4" w:space="0" w:color="auto"/>
              <w:right w:val="dotted" w:sz="4" w:space="0" w:color="auto"/>
            </w:tcBorders>
            <w:hideMark/>
          </w:tcPr>
          <w:p w14:paraId="7563F4B0" w14:textId="77777777" w:rsidR="00904B19" w:rsidRDefault="00904B19">
            <w:pPr>
              <w:pStyle w:val="Contenutotabella"/>
              <w:jc w:val="both"/>
              <w:rPr>
                <w:rFonts w:ascii="Garamond" w:hAnsi="Garamond" w:cs="Garamond"/>
                <w:bCs/>
                <w:sz w:val="16"/>
                <w:szCs w:val="16"/>
              </w:rPr>
            </w:pPr>
            <w:r>
              <w:rPr>
                <w:rFonts w:ascii="Garamond" w:hAnsi="Garamond" w:cs="Garamond"/>
                <w:bCs/>
                <w:sz w:val="16"/>
                <w:szCs w:val="16"/>
              </w:rPr>
              <w:t>Cognome</w:t>
            </w:r>
          </w:p>
        </w:tc>
        <w:tc>
          <w:tcPr>
            <w:tcW w:w="1417" w:type="dxa"/>
            <w:tcBorders>
              <w:top w:val="dotted" w:sz="4" w:space="0" w:color="auto"/>
              <w:left w:val="dotted" w:sz="4" w:space="0" w:color="auto"/>
              <w:bottom w:val="dotted" w:sz="4" w:space="0" w:color="auto"/>
              <w:right w:val="dotted" w:sz="4" w:space="0" w:color="auto"/>
            </w:tcBorders>
            <w:hideMark/>
          </w:tcPr>
          <w:p w14:paraId="16AEF89B" w14:textId="77777777" w:rsidR="00904B19" w:rsidRDefault="00904B19">
            <w:pPr>
              <w:pStyle w:val="Contenutotabella"/>
              <w:jc w:val="both"/>
              <w:rPr>
                <w:rFonts w:ascii="Garamond" w:hAnsi="Garamond" w:cs="Garamond"/>
                <w:bCs/>
                <w:sz w:val="16"/>
                <w:szCs w:val="16"/>
              </w:rPr>
            </w:pPr>
            <w:r>
              <w:rPr>
                <w:rFonts w:ascii="Garamond" w:hAnsi="Garamond" w:cs="Garamond"/>
                <w:bCs/>
                <w:sz w:val="16"/>
                <w:szCs w:val="16"/>
              </w:rPr>
              <w:t xml:space="preserve">C. F. </w:t>
            </w:r>
          </w:p>
        </w:tc>
        <w:tc>
          <w:tcPr>
            <w:tcW w:w="2835" w:type="dxa"/>
            <w:tcBorders>
              <w:top w:val="dotted" w:sz="4" w:space="0" w:color="auto"/>
              <w:left w:val="dotted" w:sz="4" w:space="0" w:color="auto"/>
              <w:bottom w:val="dotted" w:sz="4" w:space="0" w:color="auto"/>
              <w:right w:val="dotted" w:sz="4" w:space="0" w:color="auto"/>
            </w:tcBorders>
            <w:hideMark/>
          </w:tcPr>
          <w:p w14:paraId="5183FEBE" w14:textId="77777777" w:rsidR="00904B19" w:rsidRDefault="00904B19">
            <w:pPr>
              <w:pStyle w:val="Contenutotabella"/>
              <w:jc w:val="both"/>
              <w:rPr>
                <w:rFonts w:ascii="Garamond" w:hAnsi="Garamond" w:cs="Garamond"/>
                <w:bCs/>
                <w:sz w:val="16"/>
                <w:szCs w:val="16"/>
              </w:rPr>
            </w:pPr>
            <w:r>
              <w:rPr>
                <w:rFonts w:ascii="Garamond" w:hAnsi="Garamond" w:cs="Garamond"/>
                <w:bCs/>
                <w:sz w:val="16"/>
                <w:szCs w:val="16"/>
              </w:rPr>
              <w:t>CCNL applicato</w:t>
            </w:r>
          </w:p>
        </w:tc>
        <w:tc>
          <w:tcPr>
            <w:tcW w:w="1276" w:type="dxa"/>
            <w:tcBorders>
              <w:top w:val="dotted" w:sz="4" w:space="0" w:color="auto"/>
              <w:left w:val="dotted" w:sz="4" w:space="0" w:color="auto"/>
              <w:bottom w:val="dotted" w:sz="4" w:space="0" w:color="auto"/>
              <w:right w:val="dotted" w:sz="4" w:space="0" w:color="auto"/>
            </w:tcBorders>
            <w:hideMark/>
          </w:tcPr>
          <w:p w14:paraId="4FD08DD9" w14:textId="77777777" w:rsidR="00904B19" w:rsidRDefault="00904B19">
            <w:pPr>
              <w:pStyle w:val="Contenutotabella"/>
              <w:snapToGrid w:val="0"/>
              <w:jc w:val="both"/>
              <w:rPr>
                <w:rFonts w:ascii="Garamond" w:hAnsi="Garamond" w:cs="Garamond"/>
                <w:bCs/>
                <w:sz w:val="16"/>
                <w:szCs w:val="16"/>
              </w:rPr>
            </w:pPr>
            <w:r>
              <w:rPr>
                <w:rFonts w:ascii="Garamond" w:hAnsi="Garamond" w:cs="Garamond"/>
                <w:bCs/>
                <w:sz w:val="16"/>
                <w:szCs w:val="16"/>
              </w:rPr>
              <w:t>Data assunzione</w:t>
            </w:r>
          </w:p>
        </w:tc>
        <w:tc>
          <w:tcPr>
            <w:tcW w:w="1559" w:type="dxa"/>
            <w:tcBorders>
              <w:top w:val="dotted" w:sz="4" w:space="0" w:color="auto"/>
              <w:left w:val="dotted" w:sz="4" w:space="0" w:color="auto"/>
              <w:bottom w:val="dotted" w:sz="4" w:space="0" w:color="auto"/>
              <w:right w:val="dotted" w:sz="4" w:space="0" w:color="auto"/>
            </w:tcBorders>
            <w:hideMark/>
          </w:tcPr>
          <w:p w14:paraId="0EDE9AF9" w14:textId="77777777" w:rsidR="00904B19" w:rsidRDefault="00904B19">
            <w:pPr>
              <w:pStyle w:val="Contenutotabella"/>
              <w:snapToGrid w:val="0"/>
              <w:jc w:val="both"/>
              <w:rPr>
                <w:rFonts w:ascii="Garamond" w:hAnsi="Garamond"/>
                <w:bCs/>
                <w:sz w:val="16"/>
                <w:szCs w:val="16"/>
              </w:rPr>
            </w:pPr>
            <w:r>
              <w:rPr>
                <w:rFonts w:ascii="Garamond" w:hAnsi="Garamond" w:cs="Garamond"/>
                <w:bCs/>
                <w:sz w:val="16"/>
                <w:szCs w:val="16"/>
              </w:rPr>
              <w:t>Cod. UNILAV</w:t>
            </w:r>
          </w:p>
        </w:tc>
        <w:tc>
          <w:tcPr>
            <w:tcW w:w="851" w:type="dxa"/>
            <w:tcBorders>
              <w:top w:val="dotted" w:sz="4" w:space="0" w:color="auto"/>
              <w:left w:val="dotted" w:sz="4" w:space="0" w:color="auto"/>
              <w:bottom w:val="dotted" w:sz="4" w:space="0" w:color="auto"/>
              <w:right w:val="nil"/>
            </w:tcBorders>
            <w:hideMark/>
          </w:tcPr>
          <w:p w14:paraId="0CEBED78" w14:textId="77777777" w:rsidR="00904B19" w:rsidRDefault="00904B19">
            <w:pPr>
              <w:pStyle w:val="Contenutotabella"/>
              <w:snapToGrid w:val="0"/>
              <w:jc w:val="both"/>
              <w:rPr>
                <w:rFonts w:ascii="Garamond" w:hAnsi="Garamond" w:cs="Garamond"/>
                <w:bCs/>
                <w:sz w:val="16"/>
                <w:szCs w:val="16"/>
              </w:rPr>
            </w:pPr>
            <w:r>
              <w:rPr>
                <w:rFonts w:ascii="Garamond" w:hAnsi="Garamond" w:cs="Garamond"/>
                <w:bCs/>
                <w:sz w:val="16"/>
                <w:szCs w:val="16"/>
              </w:rPr>
              <w:t>Citt. Non  Com. rifug</w:t>
            </w:r>
          </w:p>
        </w:tc>
      </w:tr>
      <w:tr w:rsidR="00904B19" w14:paraId="351ABD2C" w14:textId="77777777" w:rsidTr="00904B19">
        <w:tc>
          <w:tcPr>
            <w:tcW w:w="370" w:type="dxa"/>
            <w:tcBorders>
              <w:top w:val="dotted" w:sz="4" w:space="0" w:color="auto"/>
              <w:left w:val="nil"/>
              <w:bottom w:val="dotted" w:sz="4" w:space="0" w:color="auto"/>
              <w:right w:val="dotted" w:sz="4" w:space="0" w:color="auto"/>
            </w:tcBorders>
            <w:hideMark/>
          </w:tcPr>
          <w:p w14:paraId="2AE65AE2" w14:textId="77777777" w:rsidR="00904B19" w:rsidRDefault="00904B19">
            <w:pPr>
              <w:pStyle w:val="Contenutotabella"/>
              <w:snapToGrid w:val="0"/>
              <w:jc w:val="both"/>
              <w:rPr>
                <w:rFonts w:ascii="Garamond" w:hAnsi="Garamond"/>
                <w:bCs/>
                <w:sz w:val="16"/>
                <w:szCs w:val="16"/>
              </w:rPr>
            </w:pPr>
            <w:r>
              <w:rPr>
                <w:rFonts w:ascii="Garamond" w:hAnsi="Garamond"/>
                <w:bCs/>
                <w:sz w:val="16"/>
                <w:szCs w:val="16"/>
              </w:rPr>
              <w:t>1</w:t>
            </w:r>
          </w:p>
        </w:tc>
        <w:tc>
          <w:tcPr>
            <w:tcW w:w="992" w:type="dxa"/>
            <w:tcBorders>
              <w:top w:val="dotted" w:sz="4" w:space="0" w:color="auto"/>
              <w:left w:val="dotted" w:sz="4" w:space="0" w:color="auto"/>
              <w:bottom w:val="dotted" w:sz="4" w:space="0" w:color="auto"/>
              <w:right w:val="dotted" w:sz="4" w:space="0" w:color="auto"/>
            </w:tcBorders>
          </w:tcPr>
          <w:p w14:paraId="62395A5B" w14:textId="77777777" w:rsidR="00904B19" w:rsidRDefault="00904B19">
            <w:pPr>
              <w:pStyle w:val="Contenutotabella"/>
              <w:snapToGrid w:val="0"/>
              <w:jc w:val="both"/>
              <w:rPr>
                <w:rFonts w:ascii="Garamond" w:hAnsi="Garamond"/>
                <w:bCs/>
                <w:sz w:val="16"/>
                <w:szCs w:val="16"/>
              </w:rPr>
            </w:pPr>
          </w:p>
        </w:tc>
        <w:tc>
          <w:tcPr>
            <w:tcW w:w="1134" w:type="dxa"/>
            <w:tcBorders>
              <w:top w:val="dotted" w:sz="4" w:space="0" w:color="auto"/>
              <w:left w:val="dotted" w:sz="4" w:space="0" w:color="auto"/>
              <w:bottom w:val="dotted" w:sz="4" w:space="0" w:color="auto"/>
              <w:right w:val="dotted" w:sz="4" w:space="0" w:color="auto"/>
            </w:tcBorders>
          </w:tcPr>
          <w:p w14:paraId="4D4C2F1F" w14:textId="77777777" w:rsidR="00904B19" w:rsidRDefault="00904B19">
            <w:pPr>
              <w:pStyle w:val="Contenutotabella"/>
              <w:snapToGrid w:val="0"/>
              <w:jc w:val="both"/>
              <w:rPr>
                <w:rFonts w:ascii="Garamond" w:hAnsi="Garamond"/>
                <w:bCs/>
                <w:sz w:val="16"/>
                <w:szCs w:val="16"/>
              </w:rPr>
            </w:pPr>
          </w:p>
        </w:tc>
        <w:tc>
          <w:tcPr>
            <w:tcW w:w="1417" w:type="dxa"/>
            <w:tcBorders>
              <w:top w:val="dotted" w:sz="4" w:space="0" w:color="auto"/>
              <w:left w:val="dotted" w:sz="4" w:space="0" w:color="auto"/>
              <w:bottom w:val="dotted" w:sz="4" w:space="0" w:color="auto"/>
              <w:right w:val="dotted" w:sz="4" w:space="0" w:color="auto"/>
            </w:tcBorders>
          </w:tcPr>
          <w:p w14:paraId="7EB89ED6" w14:textId="77777777" w:rsidR="00904B19" w:rsidRDefault="00904B19">
            <w:pPr>
              <w:pStyle w:val="Contenutotabella"/>
              <w:snapToGrid w:val="0"/>
              <w:jc w:val="both"/>
              <w:rPr>
                <w:rFonts w:ascii="Garamond" w:hAnsi="Garamond"/>
                <w:bCs/>
                <w:sz w:val="16"/>
                <w:szCs w:val="16"/>
              </w:rPr>
            </w:pPr>
          </w:p>
        </w:tc>
        <w:tc>
          <w:tcPr>
            <w:tcW w:w="2835" w:type="dxa"/>
            <w:tcBorders>
              <w:top w:val="dotted" w:sz="4" w:space="0" w:color="auto"/>
              <w:left w:val="dotted" w:sz="4" w:space="0" w:color="auto"/>
              <w:bottom w:val="dotted" w:sz="4" w:space="0" w:color="auto"/>
              <w:right w:val="dotted" w:sz="4" w:space="0" w:color="auto"/>
            </w:tcBorders>
          </w:tcPr>
          <w:p w14:paraId="0BB26B23" w14:textId="77777777" w:rsidR="00904B19" w:rsidRDefault="00904B19">
            <w:pPr>
              <w:pStyle w:val="Contenutotabella"/>
              <w:snapToGrid w:val="0"/>
              <w:jc w:val="both"/>
              <w:rPr>
                <w:rFonts w:ascii="Garamond" w:hAnsi="Garamond"/>
                <w:bCs/>
                <w:sz w:val="16"/>
                <w:szCs w:val="16"/>
              </w:rPr>
            </w:pPr>
          </w:p>
        </w:tc>
        <w:tc>
          <w:tcPr>
            <w:tcW w:w="1276" w:type="dxa"/>
            <w:tcBorders>
              <w:top w:val="dotted" w:sz="4" w:space="0" w:color="auto"/>
              <w:left w:val="dotted" w:sz="4" w:space="0" w:color="auto"/>
              <w:bottom w:val="dotted" w:sz="4" w:space="0" w:color="auto"/>
              <w:right w:val="dotted" w:sz="4" w:space="0" w:color="auto"/>
            </w:tcBorders>
          </w:tcPr>
          <w:p w14:paraId="56C4C6B3" w14:textId="77777777" w:rsidR="00904B19" w:rsidRDefault="00904B19">
            <w:pPr>
              <w:pStyle w:val="Contenutotabella"/>
              <w:snapToGrid w:val="0"/>
              <w:jc w:val="both"/>
              <w:rPr>
                <w:rFonts w:ascii="Garamond" w:hAnsi="Garamond"/>
                <w:bCs/>
                <w:sz w:val="16"/>
                <w:szCs w:val="16"/>
              </w:rPr>
            </w:pPr>
          </w:p>
        </w:tc>
        <w:tc>
          <w:tcPr>
            <w:tcW w:w="1559" w:type="dxa"/>
            <w:tcBorders>
              <w:top w:val="dotted" w:sz="4" w:space="0" w:color="auto"/>
              <w:left w:val="dotted" w:sz="4" w:space="0" w:color="auto"/>
              <w:bottom w:val="dotted" w:sz="4" w:space="0" w:color="auto"/>
              <w:right w:val="dotted" w:sz="4" w:space="0" w:color="auto"/>
            </w:tcBorders>
          </w:tcPr>
          <w:p w14:paraId="5607A894" w14:textId="77777777" w:rsidR="00904B19" w:rsidRDefault="00904B19">
            <w:pPr>
              <w:pStyle w:val="Contenutotabella"/>
              <w:snapToGrid w:val="0"/>
              <w:jc w:val="both"/>
              <w:rPr>
                <w:rFonts w:ascii="Garamond" w:hAnsi="Garamond"/>
                <w:bCs/>
                <w:sz w:val="16"/>
                <w:szCs w:val="16"/>
              </w:rPr>
            </w:pPr>
          </w:p>
        </w:tc>
        <w:sdt>
          <w:sdtPr>
            <w:rPr>
              <w:rFonts w:ascii="Garamond" w:hAnsi="Garamond"/>
              <w:bCs/>
              <w:sz w:val="18"/>
              <w:szCs w:val="18"/>
            </w:rPr>
            <w:id w:val="506332638"/>
            <w14:checkbox>
              <w14:checked w14:val="0"/>
              <w14:checkedState w14:val="2612" w14:font="MS Gothic"/>
              <w14:uncheckedState w14:val="2610" w14:font="MS Gothic"/>
            </w14:checkbox>
          </w:sdtPr>
          <w:sdtContent>
            <w:tc>
              <w:tcPr>
                <w:tcW w:w="851" w:type="dxa"/>
                <w:tcBorders>
                  <w:top w:val="dotted" w:sz="4" w:space="0" w:color="auto"/>
                  <w:left w:val="dotted" w:sz="4" w:space="0" w:color="auto"/>
                  <w:bottom w:val="dotted" w:sz="4" w:space="0" w:color="auto"/>
                  <w:right w:val="nil"/>
                </w:tcBorders>
                <w:hideMark/>
              </w:tcPr>
              <w:p w14:paraId="7EDB10A6" w14:textId="7768AA2E" w:rsidR="00904B19" w:rsidRDefault="006E1416">
                <w:pPr>
                  <w:pStyle w:val="Contenutotabella"/>
                  <w:snapToGrid w:val="0"/>
                  <w:jc w:val="center"/>
                  <w:rPr>
                    <w:rFonts w:ascii="Garamond" w:hAnsi="Garamond"/>
                    <w:bCs/>
                    <w:sz w:val="18"/>
                    <w:szCs w:val="18"/>
                  </w:rPr>
                </w:pPr>
                <w:r>
                  <w:rPr>
                    <w:rFonts w:ascii="MS Gothic" w:eastAsia="MS Gothic" w:hAnsi="MS Gothic" w:hint="eastAsia"/>
                    <w:bCs/>
                    <w:sz w:val="18"/>
                    <w:szCs w:val="18"/>
                  </w:rPr>
                  <w:t>☐</w:t>
                </w:r>
              </w:p>
            </w:tc>
          </w:sdtContent>
        </w:sdt>
      </w:tr>
      <w:tr w:rsidR="00904B19" w14:paraId="0A23B080" w14:textId="77777777" w:rsidTr="00904B19">
        <w:tc>
          <w:tcPr>
            <w:tcW w:w="370" w:type="dxa"/>
            <w:tcBorders>
              <w:top w:val="dotted" w:sz="4" w:space="0" w:color="auto"/>
              <w:left w:val="nil"/>
              <w:bottom w:val="dotted" w:sz="4" w:space="0" w:color="auto"/>
              <w:right w:val="dotted" w:sz="4" w:space="0" w:color="auto"/>
            </w:tcBorders>
            <w:hideMark/>
          </w:tcPr>
          <w:p w14:paraId="5DD8070A" w14:textId="77777777" w:rsidR="00904B19" w:rsidRDefault="00904B19">
            <w:pPr>
              <w:pStyle w:val="Contenutotabella"/>
              <w:snapToGrid w:val="0"/>
              <w:jc w:val="both"/>
              <w:rPr>
                <w:rFonts w:ascii="Garamond" w:hAnsi="Garamond"/>
                <w:bCs/>
                <w:sz w:val="16"/>
                <w:szCs w:val="16"/>
              </w:rPr>
            </w:pPr>
            <w:r>
              <w:rPr>
                <w:rFonts w:ascii="Garamond" w:hAnsi="Garamond"/>
                <w:bCs/>
                <w:sz w:val="16"/>
                <w:szCs w:val="16"/>
              </w:rPr>
              <w:t>2</w:t>
            </w:r>
          </w:p>
        </w:tc>
        <w:tc>
          <w:tcPr>
            <w:tcW w:w="992" w:type="dxa"/>
            <w:tcBorders>
              <w:top w:val="dotted" w:sz="4" w:space="0" w:color="auto"/>
              <w:left w:val="dotted" w:sz="4" w:space="0" w:color="auto"/>
              <w:bottom w:val="dotted" w:sz="4" w:space="0" w:color="auto"/>
              <w:right w:val="dotted" w:sz="4" w:space="0" w:color="auto"/>
            </w:tcBorders>
          </w:tcPr>
          <w:p w14:paraId="43930477" w14:textId="77777777" w:rsidR="00904B19" w:rsidRDefault="00904B19">
            <w:pPr>
              <w:pStyle w:val="Contenutotabella"/>
              <w:snapToGrid w:val="0"/>
              <w:jc w:val="both"/>
              <w:rPr>
                <w:rFonts w:ascii="Garamond" w:hAnsi="Garamond"/>
                <w:bCs/>
                <w:sz w:val="16"/>
                <w:szCs w:val="16"/>
              </w:rPr>
            </w:pPr>
          </w:p>
        </w:tc>
        <w:tc>
          <w:tcPr>
            <w:tcW w:w="1134" w:type="dxa"/>
            <w:tcBorders>
              <w:top w:val="dotted" w:sz="4" w:space="0" w:color="auto"/>
              <w:left w:val="dotted" w:sz="4" w:space="0" w:color="auto"/>
              <w:bottom w:val="dotted" w:sz="4" w:space="0" w:color="auto"/>
              <w:right w:val="dotted" w:sz="4" w:space="0" w:color="auto"/>
            </w:tcBorders>
          </w:tcPr>
          <w:p w14:paraId="7A1F3067" w14:textId="77777777" w:rsidR="00904B19" w:rsidRDefault="00904B19">
            <w:pPr>
              <w:pStyle w:val="Contenutotabella"/>
              <w:snapToGrid w:val="0"/>
              <w:jc w:val="both"/>
              <w:rPr>
                <w:rFonts w:ascii="Garamond" w:hAnsi="Garamond"/>
                <w:bCs/>
                <w:sz w:val="16"/>
                <w:szCs w:val="16"/>
              </w:rPr>
            </w:pPr>
          </w:p>
        </w:tc>
        <w:tc>
          <w:tcPr>
            <w:tcW w:w="1417" w:type="dxa"/>
            <w:tcBorders>
              <w:top w:val="dotted" w:sz="4" w:space="0" w:color="auto"/>
              <w:left w:val="dotted" w:sz="4" w:space="0" w:color="auto"/>
              <w:bottom w:val="dotted" w:sz="4" w:space="0" w:color="auto"/>
              <w:right w:val="dotted" w:sz="4" w:space="0" w:color="auto"/>
            </w:tcBorders>
          </w:tcPr>
          <w:p w14:paraId="1990E432" w14:textId="77777777" w:rsidR="00904B19" w:rsidRDefault="00904B19">
            <w:pPr>
              <w:pStyle w:val="Contenutotabella"/>
              <w:snapToGrid w:val="0"/>
              <w:jc w:val="both"/>
              <w:rPr>
                <w:rFonts w:ascii="Garamond" w:hAnsi="Garamond"/>
                <w:bCs/>
                <w:sz w:val="16"/>
                <w:szCs w:val="16"/>
              </w:rPr>
            </w:pPr>
          </w:p>
        </w:tc>
        <w:tc>
          <w:tcPr>
            <w:tcW w:w="2835" w:type="dxa"/>
            <w:tcBorders>
              <w:top w:val="dotted" w:sz="4" w:space="0" w:color="auto"/>
              <w:left w:val="dotted" w:sz="4" w:space="0" w:color="auto"/>
              <w:bottom w:val="dotted" w:sz="4" w:space="0" w:color="auto"/>
              <w:right w:val="dotted" w:sz="4" w:space="0" w:color="auto"/>
            </w:tcBorders>
          </w:tcPr>
          <w:p w14:paraId="668F008B" w14:textId="77777777" w:rsidR="00904B19" w:rsidRDefault="00904B19">
            <w:pPr>
              <w:pStyle w:val="Contenutotabella"/>
              <w:snapToGrid w:val="0"/>
              <w:jc w:val="both"/>
              <w:rPr>
                <w:rFonts w:ascii="Garamond" w:hAnsi="Garamond"/>
                <w:bCs/>
                <w:sz w:val="16"/>
                <w:szCs w:val="16"/>
              </w:rPr>
            </w:pPr>
          </w:p>
        </w:tc>
        <w:tc>
          <w:tcPr>
            <w:tcW w:w="1276" w:type="dxa"/>
            <w:tcBorders>
              <w:top w:val="dotted" w:sz="4" w:space="0" w:color="auto"/>
              <w:left w:val="dotted" w:sz="4" w:space="0" w:color="auto"/>
              <w:bottom w:val="dotted" w:sz="4" w:space="0" w:color="auto"/>
              <w:right w:val="dotted" w:sz="4" w:space="0" w:color="auto"/>
            </w:tcBorders>
          </w:tcPr>
          <w:p w14:paraId="1714BF0C" w14:textId="77777777" w:rsidR="00904B19" w:rsidRDefault="00904B19">
            <w:pPr>
              <w:pStyle w:val="Contenutotabella"/>
              <w:snapToGrid w:val="0"/>
              <w:jc w:val="both"/>
              <w:rPr>
                <w:rFonts w:ascii="Garamond" w:hAnsi="Garamond"/>
                <w:bCs/>
                <w:sz w:val="16"/>
                <w:szCs w:val="16"/>
              </w:rPr>
            </w:pPr>
          </w:p>
        </w:tc>
        <w:tc>
          <w:tcPr>
            <w:tcW w:w="1559" w:type="dxa"/>
            <w:tcBorders>
              <w:top w:val="dotted" w:sz="4" w:space="0" w:color="auto"/>
              <w:left w:val="dotted" w:sz="4" w:space="0" w:color="auto"/>
              <w:bottom w:val="dotted" w:sz="4" w:space="0" w:color="auto"/>
              <w:right w:val="dotted" w:sz="4" w:space="0" w:color="auto"/>
            </w:tcBorders>
          </w:tcPr>
          <w:p w14:paraId="11F1EE14" w14:textId="77777777" w:rsidR="00904B19" w:rsidRDefault="00904B19">
            <w:pPr>
              <w:pStyle w:val="Contenutotabella"/>
              <w:snapToGrid w:val="0"/>
              <w:jc w:val="both"/>
              <w:rPr>
                <w:rFonts w:ascii="Garamond" w:hAnsi="Garamond"/>
                <w:bCs/>
                <w:sz w:val="16"/>
                <w:szCs w:val="16"/>
              </w:rPr>
            </w:pPr>
          </w:p>
        </w:tc>
        <w:sdt>
          <w:sdtPr>
            <w:rPr>
              <w:rFonts w:ascii="Garamond" w:hAnsi="Garamond"/>
              <w:bCs/>
              <w:sz w:val="16"/>
              <w:szCs w:val="16"/>
            </w:rPr>
            <w:id w:val="1854993799"/>
            <w14:checkbox>
              <w14:checked w14:val="0"/>
              <w14:checkedState w14:val="2612" w14:font="MS Gothic"/>
              <w14:uncheckedState w14:val="2610" w14:font="MS Gothic"/>
            </w14:checkbox>
          </w:sdtPr>
          <w:sdtContent>
            <w:tc>
              <w:tcPr>
                <w:tcW w:w="851" w:type="dxa"/>
                <w:tcBorders>
                  <w:top w:val="dotted" w:sz="4" w:space="0" w:color="auto"/>
                  <w:left w:val="dotted" w:sz="4" w:space="0" w:color="auto"/>
                  <w:bottom w:val="dotted" w:sz="4" w:space="0" w:color="auto"/>
                  <w:right w:val="nil"/>
                </w:tcBorders>
                <w:hideMark/>
              </w:tcPr>
              <w:p w14:paraId="09472A05" w14:textId="6AD9370C" w:rsidR="00904B19" w:rsidRDefault="006E1416">
                <w:pPr>
                  <w:pStyle w:val="Contenutotabella"/>
                  <w:snapToGrid w:val="0"/>
                  <w:jc w:val="center"/>
                  <w:rPr>
                    <w:rFonts w:ascii="Garamond" w:hAnsi="Garamond"/>
                    <w:bCs/>
                    <w:sz w:val="16"/>
                    <w:szCs w:val="16"/>
                  </w:rPr>
                </w:pPr>
                <w:r>
                  <w:rPr>
                    <w:rFonts w:ascii="MS Gothic" w:eastAsia="MS Gothic" w:hAnsi="MS Gothic" w:hint="eastAsia"/>
                    <w:bCs/>
                    <w:sz w:val="16"/>
                    <w:szCs w:val="16"/>
                  </w:rPr>
                  <w:t>☐</w:t>
                </w:r>
              </w:p>
            </w:tc>
          </w:sdtContent>
        </w:sdt>
      </w:tr>
    </w:tbl>
    <w:p w14:paraId="1636D833" w14:textId="77777777" w:rsidR="00904B19" w:rsidRDefault="00904B19" w:rsidP="00904B19">
      <w:pPr>
        <w:jc w:val="both"/>
        <w:rPr>
          <w:rFonts w:ascii="Garamond" w:hAnsi="Garamond" w:cs="Garamond"/>
          <w:bCs/>
          <w:sz w:val="16"/>
          <w:szCs w:val="16"/>
        </w:rPr>
      </w:pPr>
      <w:r>
        <w:rPr>
          <w:rFonts w:ascii="Garamond" w:hAnsi="Garamond" w:cs="Garamond"/>
          <w:bCs/>
          <w:sz w:val="16"/>
          <w:szCs w:val="16"/>
        </w:rPr>
        <w:t>Permesso di soggiorno</w:t>
      </w: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421"/>
        <w:gridCol w:w="2409"/>
        <w:gridCol w:w="709"/>
        <w:gridCol w:w="992"/>
        <w:gridCol w:w="3119"/>
        <w:gridCol w:w="2835"/>
      </w:tblGrid>
      <w:tr w:rsidR="00904B19" w14:paraId="50DD7150" w14:textId="77777777" w:rsidTr="00904B19">
        <w:tc>
          <w:tcPr>
            <w:tcW w:w="421" w:type="dxa"/>
            <w:tcBorders>
              <w:top w:val="dotted" w:sz="4" w:space="0" w:color="auto"/>
              <w:left w:val="nil"/>
              <w:bottom w:val="dotted" w:sz="4" w:space="0" w:color="auto"/>
              <w:right w:val="dotted" w:sz="4" w:space="0" w:color="auto"/>
            </w:tcBorders>
            <w:hideMark/>
          </w:tcPr>
          <w:p w14:paraId="5110CAC2" w14:textId="77777777" w:rsidR="00904B19" w:rsidRDefault="00904B19">
            <w:pPr>
              <w:jc w:val="both"/>
              <w:rPr>
                <w:rFonts w:ascii="Garamond" w:hAnsi="Garamond" w:cs="Garamond"/>
                <w:bCs/>
                <w:sz w:val="16"/>
                <w:szCs w:val="16"/>
              </w:rPr>
            </w:pPr>
            <w:r>
              <w:rPr>
                <w:rFonts w:ascii="Garamond" w:hAnsi="Garamond" w:cs="Garamond"/>
                <w:bCs/>
                <w:sz w:val="16"/>
                <w:szCs w:val="16"/>
              </w:rPr>
              <w:t xml:space="preserve">N. </w:t>
            </w:r>
          </w:p>
        </w:tc>
        <w:tc>
          <w:tcPr>
            <w:tcW w:w="2409" w:type="dxa"/>
            <w:tcBorders>
              <w:top w:val="dotted" w:sz="4" w:space="0" w:color="auto"/>
              <w:left w:val="dotted" w:sz="4" w:space="0" w:color="auto"/>
              <w:bottom w:val="dotted" w:sz="4" w:space="0" w:color="auto"/>
              <w:right w:val="dotted" w:sz="4" w:space="0" w:color="auto"/>
            </w:tcBorders>
            <w:hideMark/>
          </w:tcPr>
          <w:p w14:paraId="0C3F5117" w14:textId="77777777" w:rsidR="00904B19" w:rsidRDefault="00904B19">
            <w:pPr>
              <w:jc w:val="both"/>
              <w:rPr>
                <w:rFonts w:ascii="Garamond" w:hAnsi="Garamond" w:cs="Garamond"/>
                <w:bCs/>
                <w:sz w:val="16"/>
                <w:szCs w:val="16"/>
              </w:rPr>
            </w:pPr>
            <w:r>
              <w:rPr>
                <w:rFonts w:ascii="Garamond" w:hAnsi="Garamond" w:cs="Garamond"/>
                <w:bCs/>
                <w:sz w:val="16"/>
                <w:szCs w:val="16"/>
              </w:rPr>
              <w:t>Rilasciato da</w:t>
            </w:r>
          </w:p>
        </w:tc>
        <w:tc>
          <w:tcPr>
            <w:tcW w:w="709" w:type="dxa"/>
            <w:tcBorders>
              <w:top w:val="dotted" w:sz="4" w:space="0" w:color="auto"/>
              <w:left w:val="dotted" w:sz="4" w:space="0" w:color="auto"/>
              <w:bottom w:val="dotted" w:sz="4" w:space="0" w:color="auto"/>
              <w:right w:val="dotted" w:sz="4" w:space="0" w:color="auto"/>
            </w:tcBorders>
            <w:hideMark/>
          </w:tcPr>
          <w:p w14:paraId="7416A64F" w14:textId="77777777" w:rsidR="00904B19" w:rsidRDefault="00904B19">
            <w:pPr>
              <w:jc w:val="both"/>
              <w:rPr>
                <w:rFonts w:ascii="Garamond" w:hAnsi="Garamond" w:cs="Garamond"/>
                <w:bCs/>
                <w:sz w:val="16"/>
                <w:szCs w:val="16"/>
              </w:rPr>
            </w:pPr>
            <w:r>
              <w:rPr>
                <w:rFonts w:ascii="Garamond" w:hAnsi="Garamond" w:cs="Garamond"/>
                <w:bCs/>
                <w:sz w:val="16"/>
                <w:szCs w:val="16"/>
              </w:rPr>
              <w:t>N.</w:t>
            </w:r>
          </w:p>
        </w:tc>
        <w:tc>
          <w:tcPr>
            <w:tcW w:w="992" w:type="dxa"/>
            <w:tcBorders>
              <w:top w:val="dotted" w:sz="4" w:space="0" w:color="auto"/>
              <w:left w:val="dotted" w:sz="4" w:space="0" w:color="auto"/>
              <w:bottom w:val="dotted" w:sz="4" w:space="0" w:color="auto"/>
              <w:right w:val="dotted" w:sz="4" w:space="0" w:color="auto"/>
            </w:tcBorders>
            <w:hideMark/>
          </w:tcPr>
          <w:p w14:paraId="23F7256E" w14:textId="77777777" w:rsidR="00904B19" w:rsidRDefault="00904B19">
            <w:pPr>
              <w:jc w:val="both"/>
              <w:rPr>
                <w:rFonts w:ascii="Garamond" w:hAnsi="Garamond" w:cs="Garamond"/>
                <w:bCs/>
                <w:sz w:val="16"/>
                <w:szCs w:val="16"/>
              </w:rPr>
            </w:pPr>
            <w:r>
              <w:rPr>
                <w:rFonts w:ascii="Garamond" w:hAnsi="Garamond" w:cs="Garamond"/>
                <w:bCs/>
                <w:sz w:val="16"/>
                <w:szCs w:val="16"/>
              </w:rPr>
              <w:t xml:space="preserve">Del </w:t>
            </w:r>
          </w:p>
        </w:tc>
        <w:tc>
          <w:tcPr>
            <w:tcW w:w="3119" w:type="dxa"/>
            <w:tcBorders>
              <w:top w:val="dotted" w:sz="4" w:space="0" w:color="auto"/>
              <w:left w:val="dotted" w:sz="4" w:space="0" w:color="auto"/>
              <w:bottom w:val="dotted" w:sz="4" w:space="0" w:color="auto"/>
              <w:right w:val="dotted" w:sz="4" w:space="0" w:color="auto"/>
            </w:tcBorders>
            <w:hideMark/>
          </w:tcPr>
          <w:p w14:paraId="5B63A2D5" w14:textId="77777777" w:rsidR="00904B19" w:rsidRDefault="00904B19">
            <w:pPr>
              <w:jc w:val="both"/>
              <w:rPr>
                <w:rFonts w:ascii="Garamond" w:hAnsi="Garamond" w:cs="Garamond"/>
                <w:bCs/>
                <w:sz w:val="16"/>
                <w:szCs w:val="16"/>
              </w:rPr>
            </w:pPr>
            <w:r>
              <w:rPr>
                <w:rFonts w:ascii="Garamond" w:hAnsi="Garamond" w:cs="Garamond"/>
                <w:bCs/>
                <w:sz w:val="16"/>
                <w:szCs w:val="16"/>
              </w:rPr>
              <w:t>scadenza</w:t>
            </w:r>
          </w:p>
        </w:tc>
        <w:tc>
          <w:tcPr>
            <w:tcW w:w="2835" w:type="dxa"/>
            <w:tcBorders>
              <w:top w:val="dotted" w:sz="4" w:space="0" w:color="auto"/>
              <w:left w:val="dotted" w:sz="4" w:space="0" w:color="auto"/>
              <w:bottom w:val="dotted" w:sz="4" w:space="0" w:color="auto"/>
              <w:right w:val="nil"/>
            </w:tcBorders>
            <w:hideMark/>
          </w:tcPr>
          <w:p w14:paraId="186AB639" w14:textId="77777777" w:rsidR="00904B19" w:rsidRDefault="00904B19">
            <w:pPr>
              <w:jc w:val="both"/>
              <w:rPr>
                <w:rFonts w:ascii="Garamond" w:hAnsi="Garamond" w:cs="Garamond"/>
                <w:bCs/>
                <w:sz w:val="16"/>
                <w:szCs w:val="16"/>
              </w:rPr>
            </w:pPr>
            <w:r>
              <w:rPr>
                <w:rFonts w:ascii="Garamond" w:hAnsi="Garamond" w:cs="Garamond"/>
                <w:bCs/>
                <w:sz w:val="16"/>
                <w:szCs w:val="16"/>
              </w:rPr>
              <w:t>tipologia</w:t>
            </w:r>
          </w:p>
        </w:tc>
      </w:tr>
      <w:tr w:rsidR="00904B19" w14:paraId="1FE85AFC" w14:textId="77777777" w:rsidTr="00904B19">
        <w:tc>
          <w:tcPr>
            <w:tcW w:w="421" w:type="dxa"/>
            <w:tcBorders>
              <w:top w:val="dotted" w:sz="4" w:space="0" w:color="auto"/>
              <w:left w:val="nil"/>
              <w:bottom w:val="dotted" w:sz="4" w:space="0" w:color="auto"/>
              <w:right w:val="dotted" w:sz="4" w:space="0" w:color="auto"/>
            </w:tcBorders>
          </w:tcPr>
          <w:p w14:paraId="5A50E446" w14:textId="77777777" w:rsidR="00904B19" w:rsidRDefault="00904B19">
            <w:pPr>
              <w:jc w:val="both"/>
              <w:rPr>
                <w:rFonts w:ascii="Garamond" w:hAnsi="Garamond" w:cs="Garamond"/>
                <w:bCs/>
                <w:sz w:val="16"/>
                <w:szCs w:val="16"/>
              </w:rPr>
            </w:pPr>
          </w:p>
        </w:tc>
        <w:tc>
          <w:tcPr>
            <w:tcW w:w="2409" w:type="dxa"/>
            <w:tcBorders>
              <w:top w:val="dotted" w:sz="4" w:space="0" w:color="auto"/>
              <w:left w:val="dotted" w:sz="4" w:space="0" w:color="auto"/>
              <w:bottom w:val="dotted" w:sz="4" w:space="0" w:color="auto"/>
              <w:right w:val="dotted" w:sz="4" w:space="0" w:color="auto"/>
            </w:tcBorders>
          </w:tcPr>
          <w:p w14:paraId="6C5245F1" w14:textId="77777777" w:rsidR="00904B19" w:rsidRDefault="00904B19">
            <w:pPr>
              <w:jc w:val="both"/>
              <w:rPr>
                <w:rFonts w:ascii="Garamond" w:hAnsi="Garamond" w:cs="Garamond"/>
                <w:bCs/>
                <w:sz w:val="16"/>
                <w:szCs w:val="16"/>
              </w:rPr>
            </w:pPr>
          </w:p>
        </w:tc>
        <w:tc>
          <w:tcPr>
            <w:tcW w:w="709" w:type="dxa"/>
            <w:tcBorders>
              <w:top w:val="dotted" w:sz="4" w:space="0" w:color="auto"/>
              <w:left w:val="dotted" w:sz="4" w:space="0" w:color="auto"/>
              <w:bottom w:val="dotted" w:sz="4" w:space="0" w:color="auto"/>
              <w:right w:val="dotted" w:sz="4" w:space="0" w:color="auto"/>
            </w:tcBorders>
          </w:tcPr>
          <w:p w14:paraId="2B5219B3" w14:textId="77777777" w:rsidR="00904B19" w:rsidRDefault="00904B19">
            <w:pPr>
              <w:jc w:val="both"/>
              <w:rPr>
                <w:rFonts w:ascii="Garamond" w:hAnsi="Garamond" w:cs="Garamond"/>
                <w:bCs/>
                <w:sz w:val="16"/>
                <w:szCs w:val="16"/>
              </w:rPr>
            </w:pPr>
          </w:p>
        </w:tc>
        <w:tc>
          <w:tcPr>
            <w:tcW w:w="992" w:type="dxa"/>
            <w:tcBorders>
              <w:top w:val="dotted" w:sz="4" w:space="0" w:color="auto"/>
              <w:left w:val="dotted" w:sz="4" w:space="0" w:color="auto"/>
              <w:bottom w:val="dotted" w:sz="4" w:space="0" w:color="auto"/>
              <w:right w:val="dotted" w:sz="4" w:space="0" w:color="auto"/>
            </w:tcBorders>
          </w:tcPr>
          <w:p w14:paraId="07B0B848" w14:textId="77777777" w:rsidR="00904B19" w:rsidRDefault="00904B19">
            <w:pPr>
              <w:jc w:val="both"/>
              <w:rPr>
                <w:rFonts w:ascii="Garamond" w:hAnsi="Garamond" w:cs="Garamond"/>
                <w:bCs/>
                <w:sz w:val="16"/>
                <w:szCs w:val="16"/>
              </w:rPr>
            </w:pPr>
          </w:p>
        </w:tc>
        <w:tc>
          <w:tcPr>
            <w:tcW w:w="3119" w:type="dxa"/>
            <w:tcBorders>
              <w:top w:val="dotted" w:sz="4" w:space="0" w:color="auto"/>
              <w:left w:val="dotted" w:sz="4" w:space="0" w:color="auto"/>
              <w:bottom w:val="dotted" w:sz="4" w:space="0" w:color="auto"/>
              <w:right w:val="dotted" w:sz="4" w:space="0" w:color="auto"/>
            </w:tcBorders>
          </w:tcPr>
          <w:p w14:paraId="219A43E0" w14:textId="77777777" w:rsidR="00904B19" w:rsidRDefault="00904B19">
            <w:pPr>
              <w:jc w:val="both"/>
              <w:rPr>
                <w:rFonts w:ascii="Garamond" w:hAnsi="Garamond" w:cs="Garamond"/>
                <w:bCs/>
                <w:sz w:val="16"/>
                <w:szCs w:val="16"/>
              </w:rPr>
            </w:pPr>
          </w:p>
        </w:tc>
        <w:tc>
          <w:tcPr>
            <w:tcW w:w="2835" w:type="dxa"/>
            <w:tcBorders>
              <w:top w:val="dotted" w:sz="4" w:space="0" w:color="auto"/>
              <w:left w:val="dotted" w:sz="4" w:space="0" w:color="auto"/>
              <w:bottom w:val="dotted" w:sz="4" w:space="0" w:color="auto"/>
              <w:right w:val="nil"/>
            </w:tcBorders>
          </w:tcPr>
          <w:p w14:paraId="362AB82D" w14:textId="77777777" w:rsidR="00904B19" w:rsidRDefault="00904B19">
            <w:pPr>
              <w:jc w:val="both"/>
              <w:rPr>
                <w:rFonts w:ascii="Garamond" w:hAnsi="Garamond" w:cs="Garamond"/>
                <w:bCs/>
                <w:sz w:val="16"/>
                <w:szCs w:val="16"/>
              </w:rPr>
            </w:pPr>
          </w:p>
        </w:tc>
      </w:tr>
      <w:tr w:rsidR="00904B19" w14:paraId="004EE7FB" w14:textId="77777777" w:rsidTr="00904B19">
        <w:tc>
          <w:tcPr>
            <w:tcW w:w="421" w:type="dxa"/>
            <w:tcBorders>
              <w:top w:val="dotted" w:sz="4" w:space="0" w:color="auto"/>
              <w:left w:val="nil"/>
              <w:bottom w:val="dotted" w:sz="4" w:space="0" w:color="auto"/>
              <w:right w:val="dotted" w:sz="4" w:space="0" w:color="auto"/>
            </w:tcBorders>
          </w:tcPr>
          <w:p w14:paraId="2FF737B6" w14:textId="77777777" w:rsidR="00904B19" w:rsidRDefault="00904B19">
            <w:pPr>
              <w:jc w:val="both"/>
              <w:rPr>
                <w:rFonts w:ascii="Garamond" w:hAnsi="Garamond" w:cs="Garamond"/>
                <w:bCs/>
                <w:sz w:val="16"/>
                <w:szCs w:val="16"/>
              </w:rPr>
            </w:pPr>
          </w:p>
        </w:tc>
        <w:tc>
          <w:tcPr>
            <w:tcW w:w="2409" w:type="dxa"/>
            <w:tcBorders>
              <w:top w:val="dotted" w:sz="4" w:space="0" w:color="auto"/>
              <w:left w:val="dotted" w:sz="4" w:space="0" w:color="auto"/>
              <w:bottom w:val="dotted" w:sz="4" w:space="0" w:color="auto"/>
              <w:right w:val="dotted" w:sz="4" w:space="0" w:color="auto"/>
            </w:tcBorders>
          </w:tcPr>
          <w:p w14:paraId="3A210381" w14:textId="77777777" w:rsidR="00904B19" w:rsidRDefault="00904B19">
            <w:pPr>
              <w:jc w:val="both"/>
              <w:rPr>
                <w:rFonts w:ascii="Garamond" w:hAnsi="Garamond" w:cs="Garamond"/>
                <w:bCs/>
                <w:sz w:val="16"/>
                <w:szCs w:val="16"/>
              </w:rPr>
            </w:pPr>
          </w:p>
        </w:tc>
        <w:tc>
          <w:tcPr>
            <w:tcW w:w="709" w:type="dxa"/>
            <w:tcBorders>
              <w:top w:val="dotted" w:sz="4" w:space="0" w:color="auto"/>
              <w:left w:val="dotted" w:sz="4" w:space="0" w:color="auto"/>
              <w:bottom w:val="dotted" w:sz="4" w:space="0" w:color="auto"/>
              <w:right w:val="dotted" w:sz="4" w:space="0" w:color="auto"/>
            </w:tcBorders>
          </w:tcPr>
          <w:p w14:paraId="1F904328" w14:textId="77777777" w:rsidR="00904B19" w:rsidRDefault="00904B19">
            <w:pPr>
              <w:jc w:val="both"/>
              <w:rPr>
                <w:rFonts w:ascii="Garamond" w:hAnsi="Garamond" w:cs="Garamond"/>
                <w:bCs/>
                <w:sz w:val="16"/>
                <w:szCs w:val="16"/>
              </w:rPr>
            </w:pPr>
          </w:p>
        </w:tc>
        <w:tc>
          <w:tcPr>
            <w:tcW w:w="992" w:type="dxa"/>
            <w:tcBorders>
              <w:top w:val="dotted" w:sz="4" w:space="0" w:color="auto"/>
              <w:left w:val="dotted" w:sz="4" w:space="0" w:color="auto"/>
              <w:bottom w:val="dotted" w:sz="4" w:space="0" w:color="auto"/>
              <w:right w:val="dotted" w:sz="4" w:space="0" w:color="auto"/>
            </w:tcBorders>
          </w:tcPr>
          <w:p w14:paraId="7C6D2075" w14:textId="77777777" w:rsidR="00904B19" w:rsidRDefault="00904B19">
            <w:pPr>
              <w:jc w:val="both"/>
              <w:rPr>
                <w:rFonts w:ascii="Garamond" w:hAnsi="Garamond" w:cs="Garamond"/>
                <w:bCs/>
                <w:sz w:val="16"/>
                <w:szCs w:val="16"/>
              </w:rPr>
            </w:pPr>
          </w:p>
        </w:tc>
        <w:tc>
          <w:tcPr>
            <w:tcW w:w="3119" w:type="dxa"/>
            <w:tcBorders>
              <w:top w:val="dotted" w:sz="4" w:space="0" w:color="auto"/>
              <w:left w:val="dotted" w:sz="4" w:space="0" w:color="auto"/>
              <w:bottom w:val="dotted" w:sz="4" w:space="0" w:color="auto"/>
              <w:right w:val="dotted" w:sz="4" w:space="0" w:color="auto"/>
            </w:tcBorders>
          </w:tcPr>
          <w:p w14:paraId="01831AEC" w14:textId="77777777" w:rsidR="00904B19" w:rsidRDefault="00904B19">
            <w:pPr>
              <w:jc w:val="both"/>
              <w:rPr>
                <w:rFonts w:ascii="Garamond" w:hAnsi="Garamond" w:cs="Garamond"/>
                <w:bCs/>
                <w:sz w:val="16"/>
                <w:szCs w:val="16"/>
              </w:rPr>
            </w:pPr>
          </w:p>
        </w:tc>
        <w:tc>
          <w:tcPr>
            <w:tcW w:w="2835" w:type="dxa"/>
            <w:tcBorders>
              <w:top w:val="dotted" w:sz="4" w:space="0" w:color="auto"/>
              <w:left w:val="dotted" w:sz="4" w:space="0" w:color="auto"/>
              <w:bottom w:val="dotted" w:sz="4" w:space="0" w:color="auto"/>
              <w:right w:val="nil"/>
            </w:tcBorders>
          </w:tcPr>
          <w:p w14:paraId="1DAC914D" w14:textId="77777777" w:rsidR="00904B19" w:rsidRDefault="00904B19">
            <w:pPr>
              <w:jc w:val="both"/>
              <w:rPr>
                <w:rFonts w:ascii="Garamond" w:hAnsi="Garamond" w:cs="Garamond"/>
                <w:bCs/>
                <w:sz w:val="16"/>
                <w:szCs w:val="16"/>
              </w:rPr>
            </w:pPr>
          </w:p>
        </w:tc>
      </w:tr>
    </w:tbl>
    <w:p w14:paraId="6E263F37" w14:textId="77777777" w:rsidR="00904B19" w:rsidRDefault="00904B19" w:rsidP="00904B19">
      <w:pPr>
        <w:jc w:val="both"/>
        <w:rPr>
          <w:rFonts w:ascii="Garamond" w:hAnsi="Garamond" w:cs="Garamond"/>
          <w:bCs/>
          <w:sz w:val="16"/>
          <w:szCs w:val="16"/>
        </w:rPr>
      </w:pPr>
      <w:r>
        <w:rPr>
          <w:rFonts w:ascii="Garamond" w:hAnsi="Garamond" w:cs="Garamond"/>
          <w:bCs/>
          <w:sz w:val="16"/>
          <w:szCs w:val="16"/>
        </w:rPr>
        <w:t>Tipologia contratto – situazione di svantaggio economico e sociale</w:t>
      </w: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410"/>
        <w:gridCol w:w="2704"/>
        <w:gridCol w:w="1276"/>
        <w:gridCol w:w="2693"/>
        <w:gridCol w:w="3402"/>
      </w:tblGrid>
      <w:tr w:rsidR="00904B19" w14:paraId="7B20C59D" w14:textId="77777777" w:rsidTr="00904B19">
        <w:tc>
          <w:tcPr>
            <w:tcW w:w="410" w:type="dxa"/>
            <w:tcBorders>
              <w:top w:val="dotted" w:sz="4" w:space="0" w:color="auto"/>
              <w:left w:val="nil"/>
              <w:bottom w:val="dotted" w:sz="4" w:space="0" w:color="auto"/>
              <w:right w:val="dotted" w:sz="4" w:space="0" w:color="auto"/>
            </w:tcBorders>
            <w:hideMark/>
          </w:tcPr>
          <w:p w14:paraId="4C541DED" w14:textId="77777777" w:rsidR="00904B19" w:rsidRDefault="00904B19">
            <w:pPr>
              <w:jc w:val="both"/>
              <w:rPr>
                <w:rFonts w:ascii="Garamond" w:hAnsi="Garamond" w:cs="Garamond"/>
                <w:bCs/>
                <w:sz w:val="16"/>
                <w:szCs w:val="16"/>
              </w:rPr>
            </w:pPr>
            <w:r>
              <w:rPr>
                <w:rFonts w:ascii="Garamond" w:hAnsi="Garamond" w:cs="Garamond"/>
                <w:bCs/>
                <w:sz w:val="16"/>
                <w:szCs w:val="16"/>
              </w:rPr>
              <w:t>N.</w:t>
            </w:r>
          </w:p>
        </w:tc>
        <w:tc>
          <w:tcPr>
            <w:tcW w:w="2704" w:type="dxa"/>
            <w:tcBorders>
              <w:top w:val="dotted" w:sz="4" w:space="0" w:color="auto"/>
              <w:left w:val="dotted" w:sz="4" w:space="0" w:color="auto"/>
              <w:bottom w:val="dotted" w:sz="4" w:space="0" w:color="auto"/>
              <w:right w:val="dotted" w:sz="4" w:space="0" w:color="auto"/>
            </w:tcBorders>
            <w:hideMark/>
          </w:tcPr>
          <w:p w14:paraId="520CDDCB" w14:textId="77777777" w:rsidR="00904B19" w:rsidRDefault="00904B19">
            <w:pPr>
              <w:jc w:val="both"/>
              <w:rPr>
                <w:rFonts w:ascii="Garamond" w:hAnsi="Garamond" w:cs="Garamond"/>
                <w:bCs/>
                <w:sz w:val="16"/>
                <w:szCs w:val="16"/>
              </w:rPr>
            </w:pPr>
            <w:r>
              <w:rPr>
                <w:rFonts w:ascii="Garamond" w:hAnsi="Garamond" w:cs="Garamond"/>
                <w:bCs/>
                <w:sz w:val="16"/>
                <w:szCs w:val="16"/>
              </w:rPr>
              <w:t>Tipologia contrattuale (tempo pieno/part time)</w:t>
            </w:r>
          </w:p>
        </w:tc>
        <w:tc>
          <w:tcPr>
            <w:tcW w:w="1276" w:type="dxa"/>
            <w:tcBorders>
              <w:top w:val="dotted" w:sz="4" w:space="0" w:color="auto"/>
              <w:left w:val="dotted" w:sz="4" w:space="0" w:color="auto"/>
              <w:bottom w:val="dotted" w:sz="4" w:space="0" w:color="auto"/>
              <w:right w:val="dotted" w:sz="4" w:space="0" w:color="auto"/>
            </w:tcBorders>
            <w:hideMark/>
          </w:tcPr>
          <w:p w14:paraId="52A5A6A3" w14:textId="77777777" w:rsidR="00904B19" w:rsidRDefault="00904B19">
            <w:pPr>
              <w:jc w:val="both"/>
              <w:rPr>
                <w:rFonts w:ascii="Garamond" w:hAnsi="Garamond" w:cs="Garamond"/>
                <w:bCs/>
                <w:sz w:val="16"/>
                <w:szCs w:val="16"/>
              </w:rPr>
            </w:pPr>
            <w:r>
              <w:rPr>
                <w:rFonts w:ascii="Garamond" w:hAnsi="Garamond" w:cs="Garamond"/>
                <w:bCs/>
                <w:sz w:val="16"/>
                <w:szCs w:val="16"/>
              </w:rPr>
              <w:t>% part time</w:t>
            </w:r>
          </w:p>
        </w:tc>
        <w:tc>
          <w:tcPr>
            <w:tcW w:w="2693" w:type="dxa"/>
            <w:tcBorders>
              <w:top w:val="dotted" w:sz="4" w:space="0" w:color="auto"/>
              <w:left w:val="dotted" w:sz="4" w:space="0" w:color="auto"/>
              <w:bottom w:val="dotted" w:sz="4" w:space="0" w:color="auto"/>
              <w:right w:val="dotted" w:sz="4" w:space="0" w:color="auto"/>
            </w:tcBorders>
            <w:hideMark/>
          </w:tcPr>
          <w:p w14:paraId="37F698A7" w14:textId="77777777" w:rsidR="00904B19" w:rsidRDefault="00904B19">
            <w:pPr>
              <w:jc w:val="both"/>
              <w:rPr>
                <w:rFonts w:ascii="Garamond" w:hAnsi="Garamond" w:cs="Garamond"/>
                <w:bCs/>
                <w:sz w:val="16"/>
                <w:szCs w:val="16"/>
              </w:rPr>
            </w:pPr>
            <w:r>
              <w:rPr>
                <w:rFonts w:ascii="Garamond" w:hAnsi="Garamond" w:cs="Garamond"/>
                <w:bCs/>
                <w:sz w:val="16"/>
                <w:szCs w:val="16"/>
              </w:rPr>
              <w:t xml:space="preserve">Persona in situazione di svantaggio </w:t>
            </w:r>
          </w:p>
        </w:tc>
        <w:tc>
          <w:tcPr>
            <w:tcW w:w="3402" w:type="dxa"/>
            <w:tcBorders>
              <w:top w:val="dotted" w:sz="4" w:space="0" w:color="auto"/>
              <w:left w:val="dotted" w:sz="4" w:space="0" w:color="auto"/>
              <w:bottom w:val="dotted" w:sz="4" w:space="0" w:color="auto"/>
              <w:right w:val="nil"/>
            </w:tcBorders>
            <w:hideMark/>
          </w:tcPr>
          <w:p w14:paraId="0A4B058E" w14:textId="77777777" w:rsidR="00904B19" w:rsidRDefault="00904B19">
            <w:pPr>
              <w:jc w:val="both"/>
              <w:rPr>
                <w:rFonts w:ascii="Garamond" w:hAnsi="Garamond" w:cs="Garamond"/>
                <w:bCs/>
                <w:sz w:val="16"/>
                <w:szCs w:val="16"/>
              </w:rPr>
            </w:pPr>
            <w:r>
              <w:rPr>
                <w:rFonts w:ascii="Garamond" w:hAnsi="Garamond" w:cs="Garamond"/>
                <w:bCs/>
                <w:sz w:val="16"/>
                <w:szCs w:val="16"/>
              </w:rPr>
              <w:t>Lettera art. 5 Avviso</w:t>
            </w:r>
          </w:p>
        </w:tc>
      </w:tr>
      <w:tr w:rsidR="00904B19" w14:paraId="432B6886" w14:textId="77777777" w:rsidTr="00904B19">
        <w:tc>
          <w:tcPr>
            <w:tcW w:w="410" w:type="dxa"/>
            <w:tcBorders>
              <w:top w:val="dotted" w:sz="4" w:space="0" w:color="auto"/>
              <w:left w:val="nil"/>
              <w:bottom w:val="dotted" w:sz="4" w:space="0" w:color="auto"/>
              <w:right w:val="dotted" w:sz="4" w:space="0" w:color="auto"/>
            </w:tcBorders>
            <w:hideMark/>
          </w:tcPr>
          <w:p w14:paraId="334A1E9C" w14:textId="77777777" w:rsidR="00904B19" w:rsidRDefault="00904B19">
            <w:pPr>
              <w:jc w:val="both"/>
              <w:rPr>
                <w:rFonts w:ascii="Garamond" w:hAnsi="Garamond" w:cs="Garamond"/>
                <w:bCs/>
                <w:sz w:val="16"/>
                <w:szCs w:val="16"/>
              </w:rPr>
            </w:pPr>
            <w:r>
              <w:rPr>
                <w:rFonts w:ascii="Garamond" w:hAnsi="Garamond" w:cs="Garamond"/>
                <w:bCs/>
                <w:sz w:val="16"/>
                <w:szCs w:val="16"/>
              </w:rPr>
              <w:t>1</w:t>
            </w:r>
          </w:p>
        </w:tc>
        <w:tc>
          <w:tcPr>
            <w:tcW w:w="2704" w:type="dxa"/>
            <w:tcBorders>
              <w:top w:val="dotted" w:sz="4" w:space="0" w:color="auto"/>
              <w:left w:val="dotted" w:sz="4" w:space="0" w:color="auto"/>
              <w:bottom w:val="dotted" w:sz="4" w:space="0" w:color="auto"/>
              <w:right w:val="dotted" w:sz="4" w:space="0" w:color="auto"/>
            </w:tcBorders>
          </w:tcPr>
          <w:p w14:paraId="3D8502D7" w14:textId="77777777" w:rsidR="00904B19" w:rsidRDefault="00904B19">
            <w:pPr>
              <w:jc w:val="both"/>
              <w:rPr>
                <w:rFonts w:ascii="Garamond" w:hAnsi="Garamond" w:cs="Garamond"/>
                <w:bCs/>
                <w:sz w:val="16"/>
                <w:szCs w:val="16"/>
              </w:rPr>
            </w:pPr>
          </w:p>
        </w:tc>
        <w:tc>
          <w:tcPr>
            <w:tcW w:w="1276" w:type="dxa"/>
            <w:tcBorders>
              <w:top w:val="dotted" w:sz="4" w:space="0" w:color="auto"/>
              <w:left w:val="dotted" w:sz="4" w:space="0" w:color="auto"/>
              <w:bottom w:val="dotted" w:sz="4" w:space="0" w:color="auto"/>
              <w:right w:val="dotted" w:sz="4" w:space="0" w:color="auto"/>
            </w:tcBorders>
          </w:tcPr>
          <w:p w14:paraId="32CAC67A" w14:textId="77777777" w:rsidR="00904B19" w:rsidRDefault="00904B19">
            <w:pPr>
              <w:jc w:val="both"/>
              <w:rPr>
                <w:rFonts w:ascii="Garamond" w:hAnsi="Garamond" w:cs="Garamond"/>
                <w:bCs/>
                <w:sz w:val="16"/>
                <w:szCs w:val="16"/>
              </w:rPr>
            </w:pPr>
          </w:p>
        </w:tc>
        <w:tc>
          <w:tcPr>
            <w:tcW w:w="2693" w:type="dxa"/>
            <w:tcBorders>
              <w:top w:val="dotted" w:sz="4" w:space="0" w:color="auto"/>
              <w:left w:val="dotted" w:sz="4" w:space="0" w:color="auto"/>
              <w:bottom w:val="dotted" w:sz="4" w:space="0" w:color="auto"/>
              <w:right w:val="dotted" w:sz="4" w:space="0" w:color="auto"/>
            </w:tcBorders>
            <w:hideMark/>
          </w:tcPr>
          <w:p w14:paraId="282CFE07" w14:textId="45C60C4C" w:rsidR="00904B19" w:rsidRDefault="00000000">
            <w:pPr>
              <w:jc w:val="center"/>
              <w:rPr>
                <w:rFonts w:ascii="Garamond" w:hAnsi="Garamond" w:cs="Garamond"/>
                <w:bCs/>
                <w:sz w:val="14"/>
                <w:szCs w:val="14"/>
              </w:rPr>
            </w:pPr>
            <w:sdt>
              <w:sdtPr>
                <w:rPr>
                  <w:rFonts w:ascii="Garamond" w:hAnsi="Garamond" w:cs="Garamond"/>
                  <w:bCs/>
                  <w:sz w:val="14"/>
                  <w:szCs w:val="14"/>
                </w:rPr>
                <w:id w:val="-57471259"/>
                <w14:checkbox>
                  <w14:checked w14:val="0"/>
                  <w14:checkedState w14:val="2612" w14:font="MS Gothic"/>
                  <w14:uncheckedState w14:val="2610" w14:font="MS Gothic"/>
                </w14:checkbox>
              </w:sdtPr>
              <w:sdtContent>
                <w:r w:rsidR="008A0FDC">
                  <w:rPr>
                    <w:rFonts w:ascii="MS Gothic" w:eastAsia="MS Gothic" w:hAnsi="MS Gothic" w:cs="Garamond" w:hint="eastAsia"/>
                    <w:bCs/>
                    <w:sz w:val="14"/>
                    <w:szCs w:val="14"/>
                  </w:rPr>
                  <w:t>☐</w:t>
                </w:r>
              </w:sdtContent>
            </w:sdt>
          </w:p>
        </w:tc>
        <w:sdt>
          <w:sdtPr>
            <w:rPr>
              <w:rFonts w:ascii="Garamond" w:hAnsi="Garamond" w:cs="Garamond"/>
              <w:bCs/>
              <w:sz w:val="14"/>
              <w:szCs w:val="14"/>
            </w:rPr>
            <w:id w:val="-660385848"/>
            <w:placeholder>
              <w:docPart w:val="A096CAC2A6324672B6A8597A1AA37036"/>
            </w:placeholder>
            <w:showingPlcHdr/>
            <w:dropDownList>
              <w:listItem w:value="Scegliere un elemento."/>
              <w:listItem w:displayText="a" w:value="a"/>
              <w:listItem w:displayText="b" w:value="b"/>
              <w:listItem w:displayText="c" w:value="c"/>
              <w:listItem w:displayText="d" w:value="d"/>
            </w:dropDownList>
          </w:sdtPr>
          <w:sdtContent>
            <w:tc>
              <w:tcPr>
                <w:tcW w:w="3402" w:type="dxa"/>
                <w:tcBorders>
                  <w:top w:val="dotted" w:sz="4" w:space="0" w:color="auto"/>
                  <w:left w:val="dotted" w:sz="4" w:space="0" w:color="auto"/>
                  <w:bottom w:val="dotted" w:sz="4" w:space="0" w:color="auto"/>
                  <w:right w:val="nil"/>
                </w:tcBorders>
                <w:hideMark/>
              </w:tcPr>
              <w:p w14:paraId="611A25DD" w14:textId="77777777" w:rsidR="00904B19" w:rsidRDefault="00904B19">
                <w:pPr>
                  <w:jc w:val="both"/>
                  <w:rPr>
                    <w:rFonts w:ascii="Garamond" w:hAnsi="Garamond" w:cs="Garamond"/>
                    <w:bCs/>
                    <w:sz w:val="14"/>
                    <w:szCs w:val="14"/>
                  </w:rPr>
                </w:pPr>
                <w:r>
                  <w:rPr>
                    <w:rStyle w:val="Testosegnaposto"/>
                    <w:rFonts w:ascii="Garamond" w:hAnsi="Garamond"/>
                    <w:bCs/>
                    <w:sz w:val="14"/>
                    <w:szCs w:val="14"/>
                  </w:rPr>
                  <w:t>Scegliere un elemento.</w:t>
                </w:r>
              </w:p>
            </w:tc>
          </w:sdtContent>
        </w:sdt>
      </w:tr>
      <w:tr w:rsidR="00904B19" w14:paraId="48C09B6A" w14:textId="77777777" w:rsidTr="00904B19">
        <w:tc>
          <w:tcPr>
            <w:tcW w:w="410" w:type="dxa"/>
            <w:tcBorders>
              <w:top w:val="dotted" w:sz="4" w:space="0" w:color="auto"/>
              <w:left w:val="nil"/>
              <w:bottom w:val="dotted" w:sz="4" w:space="0" w:color="auto"/>
              <w:right w:val="dotted" w:sz="4" w:space="0" w:color="auto"/>
            </w:tcBorders>
            <w:hideMark/>
          </w:tcPr>
          <w:p w14:paraId="7355C354" w14:textId="77777777" w:rsidR="00904B19" w:rsidRDefault="00904B19">
            <w:pPr>
              <w:jc w:val="both"/>
              <w:rPr>
                <w:rFonts w:ascii="Garamond" w:hAnsi="Garamond" w:cs="Garamond"/>
                <w:bCs/>
                <w:sz w:val="14"/>
                <w:szCs w:val="14"/>
              </w:rPr>
            </w:pPr>
            <w:r>
              <w:rPr>
                <w:rFonts w:ascii="Garamond" w:hAnsi="Garamond" w:cs="Garamond"/>
                <w:bCs/>
                <w:sz w:val="14"/>
                <w:szCs w:val="14"/>
              </w:rPr>
              <w:t>2</w:t>
            </w:r>
          </w:p>
        </w:tc>
        <w:tc>
          <w:tcPr>
            <w:tcW w:w="2704" w:type="dxa"/>
            <w:tcBorders>
              <w:top w:val="dotted" w:sz="4" w:space="0" w:color="auto"/>
              <w:left w:val="dotted" w:sz="4" w:space="0" w:color="auto"/>
              <w:bottom w:val="dotted" w:sz="4" w:space="0" w:color="auto"/>
              <w:right w:val="dotted" w:sz="4" w:space="0" w:color="auto"/>
            </w:tcBorders>
          </w:tcPr>
          <w:p w14:paraId="3C3367E0" w14:textId="77777777" w:rsidR="00904B19" w:rsidRDefault="00904B19">
            <w:pPr>
              <w:jc w:val="both"/>
              <w:rPr>
                <w:rFonts w:ascii="Garamond" w:hAnsi="Garamond" w:cs="Garamond"/>
                <w:bCs/>
                <w:sz w:val="14"/>
                <w:szCs w:val="14"/>
              </w:rPr>
            </w:pPr>
          </w:p>
        </w:tc>
        <w:tc>
          <w:tcPr>
            <w:tcW w:w="1276" w:type="dxa"/>
            <w:tcBorders>
              <w:top w:val="dotted" w:sz="4" w:space="0" w:color="auto"/>
              <w:left w:val="dotted" w:sz="4" w:space="0" w:color="auto"/>
              <w:bottom w:val="dotted" w:sz="4" w:space="0" w:color="auto"/>
              <w:right w:val="dotted" w:sz="4" w:space="0" w:color="auto"/>
            </w:tcBorders>
          </w:tcPr>
          <w:p w14:paraId="1B24C7AE" w14:textId="77777777" w:rsidR="00904B19" w:rsidRDefault="00904B19">
            <w:pPr>
              <w:jc w:val="both"/>
              <w:rPr>
                <w:rFonts w:ascii="Garamond" w:hAnsi="Garamond" w:cs="Garamond"/>
                <w:bCs/>
                <w:sz w:val="14"/>
                <w:szCs w:val="14"/>
              </w:rPr>
            </w:pPr>
          </w:p>
        </w:tc>
        <w:sdt>
          <w:sdtPr>
            <w:rPr>
              <w:rFonts w:ascii="Garamond" w:hAnsi="Garamond" w:cs="Garamond"/>
              <w:bCs/>
              <w:sz w:val="14"/>
              <w:szCs w:val="14"/>
            </w:rPr>
            <w:id w:val="92980168"/>
            <w14:checkbox>
              <w14:checked w14:val="0"/>
              <w14:checkedState w14:val="2612" w14:font="MS Gothic"/>
              <w14:uncheckedState w14:val="2610" w14:font="MS Gothic"/>
            </w14:checkbox>
          </w:sdtPr>
          <w:sdtContent>
            <w:tc>
              <w:tcPr>
                <w:tcW w:w="2693" w:type="dxa"/>
                <w:tcBorders>
                  <w:top w:val="dotted" w:sz="4" w:space="0" w:color="auto"/>
                  <w:left w:val="dotted" w:sz="4" w:space="0" w:color="auto"/>
                  <w:bottom w:val="dotted" w:sz="4" w:space="0" w:color="auto"/>
                  <w:right w:val="dotted" w:sz="4" w:space="0" w:color="auto"/>
                </w:tcBorders>
                <w:hideMark/>
              </w:tcPr>
              <w:p w14:paraId="6D0D26BD" w14:textId="77777777" w:rsidR="00904B19" w:rsidRDefault="00904B19">
                <w:pPr>
                  <w:jc w:val="center"/>
                  <w:rPr>
                    <w:rFonts w:ascii="Garamond" w:hAnsi="Garamond" w:cs="Garamond"/>
                    <w:bCs/>
                    <w:sz w:val="14"/>
                    <w:szCs w:val="14"/>
                  </w:rPr>
                </w:pPr>
                <w:r>
                  <w:rPr>
                    <w:rFonts w:ascii="MS Gothic" w:eastAsia="MS Gothic" w:hAnsi="MS Gothic" w:cs="Garamond" w:hint="eastAsia"/>
                    <w:bCs/>
                    <w:sz w:val="14"/>
                    <w:szCs w:val="14"/>
                  </w:rPr>
                  <w:t>☐</w:t>
                </w:r>
              </w:p>
            </w:tc>
          </w:sdtContent>
        </w:sdt>
        <w:sdt>
          <w:sdtPr>
            <w:rPr>
              <w:rFonts w:ascii="Garamond" w:hAnsi="Garamond" w:cs="Garamond"/>
              <w:bCs/>
              <w:sz w:val="14"/>
              <w:szCs w:val="14"/>
            </w:rPr>
            <w:id w:val="-1374232021"/>
            <w:placeholder>
              <w:docPart w:val="1528436B2FA34713B62E96861301E7DB"/>
            </w:placeholder>
            <w:showingPlcHdr/>
            <w:dropDownList>
              <w:listItem w:value="Scegliere un elemento."/>
              <w:listItem w:displayText="a" w:value="a"/>
              <w:listItem w:displayText="b" w:value="b"/>
              <w:listItem w:displayText="c" w:value="c"/>
              <w:listItem w:displayText="d" w:value="d"/>
            </w:dropDownList>
          </w:sdtPr>
          <w:sdtContent>
            <w:tc>
              <w:tcPr>
                <w:tcW w:w="3402" w:type="dxa"/>
                <w:tcBorders>
                  <w:top w:val="dotted" w:sz="4" w:space="0" w:color="auto"/>
                  <w:left w:val="dotted" w:sz="4" w:space="0" w:color="auto"/>
                  <w:bottom w:val="dotted" w:sz="4" w:space="0" w:color="auto"/>
                  <w:right w:val="nil"/>
                </w:tcBorders>
                <w:hideMark/>
              </w:tcPr>
              <w:p w14:paraId="2C941A45" w14:textId="77777777" w:rsidR="00904B19" w:rsidRDefault="00904B19">
                <w:pPr>
                  <w:jc w:val="both"/>
                  <w:rPr>
                    <w:rFonts w:ascii="Garamond" w:hAnsi="Garamond" w:cs="Garamond"/>
                    <w:bCs/>
                    <w:sz w:val="14"/>
                    <w:szCs w:val="14"/>
                  </w:rPr>
                </w:pPr>
                <w:r>
                  <w:rPr>
                    <w:rStyle w:val="Testosegnaposto"/>
                    <w:rFonts w:ascii="Garamond" w:hAnsi="Garamond"/>
                    <w:bCs/>
                    <w:sz w:val="14"/>
                    <w:szCs w:val="14"/>
                  </w:rPr>
                  <w:t>Scegliere un elemento.</w:t>
                </w:r>
              </w:p>
            </w:tc>
          </w:sdtContent>
        </w:sdt>
      </w:tr>
    </w:tbl>
    <w:p w14:paraId="2016FCE3" w14:textId="77777777" w:rsidR="00904B19" w:rsidRDefault="00904B19" w:rsidP="00904B19">
      <w:pPr>
        <w:jc w:val="center"/>
        <w:rPr>
          <w:rFonts w:ascii="Garamond" w:hAnsi="Garamond" w:cs="Garamond"/>
          <w:bCs/>
          <w:sz w:val="16"/>
          <w:szCs w:val="16"/>
        </w:rPr>
      </w:pPr>
      <w:r>
        <w:rPr>
          <w:rFonts w:ascii="Garamond" w:hAnsi="Garamond" w:cs="Garamond"/>
          <w:bCs/>
          <w:sz w:val="16"/>
          <w:szCs w:val="16"/>
        </w:rPr>
        <w:t>CHIEDE</w:t>
      </w:r>
    </w:p>
    <w:p w14:paraId="2CF05FF7" w14:textId="77777777" w:rsidR="00904B19" w:rsidRDefault="00904B19" w:rsidP="00904B19">
      <w:pPr>
        <w:pStyle w:val="NormaleWeb"/>
        <w:shd w:val="clear" w:color="auto" w:fill="FFFFFF"/>
        <w:spacing w:before="0" w:beforeAutospacing="0" w:after="0" w:afterAutospacing="0"/>
        <w:jc w:val="both"/>
        <w:rPr>
          <w:rFonts w:ascii="Garamond" w:hAnsi="Garamond"/>
          <w:bCs/>
          <w:color w:val="333333"/>
          <w:sz w:val="16"/>
          <w:szCs w:val="16"/>
          <w:bdr w:val="none" w:sz="0" w:space="0" w:color="auto" w:frame="1"/>
        </w:rPr>
      </w:pPr>
      <w:r>
        <w:rPr>
          <w:rFonts w:ascii="Garamond" w:hAnsi="Garamond"/>
          <w:bCs/>
          <w:color w:val="333333"/>
          <w:sz w:val="16"/>
          <w:szCs w:val="16"/>
          <w:bdr w:val="none" w:sz="0" w:space="0" w:color="auto" w:frame="1"/>
        </w:rPr>
        <w:lastRenderedPageBreak/>
        <w:t xml:space="preserve">L’ammissione a finanziamento e il riconoscimento del contributo di cui agli artt. 3 e 6 dell’Avviso </w:t>
      </w:r>
    </w:p>
    <w:p w14:paraId="1C9E55DB" w14:textId="77777777" w:rsidR="00904B19" w:rsidRDefault="00904B19" w:rsidP="00904B19">
      <w:pPr>
        <w:spacing w:line="360" w:lineRule="auto"/>
        <w:mirrorIndents/>
        <w:jc w:val="both"/>
        <w:rPr>
          <w:rFonts w:ascii="Garamond" w:hAnsi="Garamond" w:cs="Garamond"/>
          <w:bCs/>
          <w:sz w:val="16"/>
          <w:szCs w:val="16"/>
        </w:rPr>
      </w:pPr>
    </w:p>
    <w:p w14:paraId="01508535" w14:textId="77777777" w:rsidR="00904B19" w:rsidRDefault="00904B19" w:rsidP="00904B19">
      <w:pPr>
        <w:spacing w:after="0" w:line="360" w:lineRule="auto"/>
        <w:ind w:right="-53"/>
        <w:contextualSpacing/>
        <w:mirrorIndents/>
        <w:jc w:val="both"/>
        <w:rPr>
          <w:rFonts w:ascii="Garamond" w:hAnsi="Garamond"/>
          <w:bCs/>
          <w:color w:val="333333"/>
          <w:sz w:val="16"/>
          <w:szCs w:val="16"/>
          <w:bdr w:val="none" w:sz="0" w:space="0" w:color="auto" w:frame="1"/>
          <w:lang w:eastAsia="it-IT"/>
        </w:rPr>
      </w:pPr>
      <w:r>
        <w:rPr>
          <w:rFonts w:ascii="Garamond" w:hAnsi="Garamond"/>
          <w:bCs/>
          <w:color w:val="333333"/>
          <w:sz w:val="16"/>
          <w:szCs w:val="16"/>
          <w:bdr w:val="none" w:sz="0" w:space="0" w:color="auto" w:frame="1"/>
          <w:lang w:eastAsia="it-IT"/>
        </w:rPr>
        <w:t xml:space="preserve">All’uopo, ai sensi degli artt. 46 e 47 del D.P.R. 28/12/2000, n. 445, consapevole delle sanzioni penali previste dall’art. 76 dello stesso decreto per le ipotesi di falsità in atti e dichiarazioni mendaci, sotto la propria responsabilità </w:t>
      </w:r>
    </w:p>
    <w:p w14:paraId="09130325" w14:textId="77777777" w:rsidR="00904B19" w:rsidRDefault="00904B19" w:rsidP="00904B19">
      <w:pPr>
        <w:pStyle w:val="NormaleWeb"/>
        <w:shd w:val="clear" w:color="auto" w:fill="FFFFFF"/>
        <w:spacing w:before="0" w:beforeAutospacing="0" w:after="0" w:afterAutospacing="0"/>
        <w:jc w:val="both"/>
        <w:rPr>
          <w:rFonts w:ascii="Garamond" w:hAnsi="Garamond"/>
          <w:bCs/>
          <w:color w:val="333333"/>
          <w:sz w:val="16"/>
          <w:szCs w:val="16"/>
          <w:bdr w:val="none" w:sz="0" w:space="0" w:color="auto" w:frame="1"/>
        </w:rPr>
      </w:pPr>
      <w:r>
        <w:rPr>
          <w:rFonts w:ascii="Garamond" w:hAnsi="Garamond"/>
          <w:bCs/>
          <w:color w:val="333333"/>
          <w:sz w:val="16"/>
          <w:szCs w:val="16"/>
          <w:bdr w:val="none" w:sz="0" w:space="0" w:color="auto" w:frame="1"/>
        </w:rPr>
        <w:t>Ai fini della quantificazione del contributo per ciascuna delle suddette unità di personale</w:t>
      </w:r>
    </w:p>
    <w:p w14:paraId="396C6175" w14:textId="77777777" w:rsidR="00904B19" w:rsidRDefault="00904B19" w:rsidP="00904B19">
      <w:pPr>
        <w:jc w:val="center"/>
        <w:rPr>
          <w:rFonts w:ascii="Garamond" w:hAnsi="Garamond" w:cs="Garamond"/>
          <w:bCs/>
          <w:sz w:val="16"/>
          <w:szCs w:val="16"/>
        </w:rPr>
      </w:pPr>
      <w:r>
        <w:rPr>
          <w:rFonts w:ascii="Garamond" w:hAnsi="Garamond" w:cs="Garamond"/>
          <w:bCs/>
          <w:sz w:val="16"/>
          <w:szCs w:val="16"/>
        </w:rPr>
        <w:t>DICHIARA</w:t>
      </w: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ook w:val="04A0" w:firstRow="1" w:lastRow="0" w:firstColumn="1" w:lastColumn="0" w:noHBand="0" w:noVBand="1"/>
      </w:tblPr>
      <w:tblGrid>
        <w:gridCol w:w="9067"/>
        <w:gridCol w:w="1418"/>
      </w:tblGrid>
      <w:tr w:rsidR="00904B19" w14:paraId="083ACEB4" w14:textId="77777777" w:rsidTr="00904B19">
        <w:tc>
          <w:tcPr>
            <w:tcW w:w="9067" w:type="dxa"/>
            <w:tcBorders>
              <w:top w:val="dotted" w:sz="4" w:space="0" w:color="auto"/>
              <w:left w:val="nil"/>
              <w:bottom w:val="dotted" w:sz="4" w:space="0" w:color="auto"/>
              <w:right w:val="nil"/>
            </w:tcBorders>
            <w:hideMark/>
          </w:tcPr>
          <w:p w14:paraId="0DE3A1A2" w14:textId="77777777" w:rsidR="00904B19" w:rsidRDefault="00904B19">
            <w:pPr>
              <w:jc w:val="both"/>
              <w:rPr>
                <w:rFonts w:ascii="Garamond" w:hAnsi="Garamond" w:cs="Garamond"/>
                <w:bCs/>
                <w:sz w:val="16"/>
                <w:szCs w:val="16"/>
              </w:rPr>
            </w:pPr>
            <w:r>
              <w:rPr>
                <w:rFonts w:ascii="Garamond" w:hAnsi="Garamond" w:cs="Garamond"/>
                <w:bCs/>
                <w:sz w:val="16"/>
                <w:szCs w:val="16"/>
              </w:rPr>
              <w:t>di essere impresa assoggettata al pagamento dell’IRAP</w:t>
            </w:r>
          </w:p>
        </w:tc>
        <w:tc>
          <w:tcPr>
            <w:tcW w:w="1418" w:type="dxa"/>
            <w:tcBorders>
              <w:top w:val="dotted" w:sz="4" w:space="0" w:color="auto"/>
              <w:left w:val="nil"/>
              <w:bottom w:val="dotted" w:sz="4" w:space="0" w:color="auto"/>
              <w:right w:val="nil"/>
            </w:tcBorders>
            <w:hideMark/>
          </w:tcPr>
          <w:p w14:paraId="70BC70A8"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831440938"/>
                <w14:checkbox>
                  <w14:checked w14:val="0"/>
                  <w14:checkedState w14:val="2612" w14:font="MS Gothic"/>
                  <w14:uncheckedState w14:val="2610" w14:font="MS Gothic"/>
                </w14:checkbox>
              </w:sdtPr>
              <w:sdtContent>
                <w:r w:rsidR="00904B19">
                  <w:rPr>
                    <w:rFonts w:ascii="MS Gothic" w:eastAsia="MS Gothic" w:hAnsi="MS Gothic" w:cs="Garamond" w:hint="eastAsia"/>
                    <w:bCs/>
                    <w:sz w:val="16"/>
                    <w:szCs w:val="16"/>
                  </w:rPr>
                  <w:t>☐</w:t>
                </w:r>
              </w:sdtContent>
            </w:sdt>
          </w:p>
        </w:tc>
      </w:tr>
      <w:tr w:rsidR="00904B19" w14:paraId="13101054" w14:textId="77777777" w:rsidTr="00904B19">
        <w:tc>
          <w:tcPr>
            <w:tcW w:w="9067" w:type="dxa"/>
            <w:tcBorders>
              <w:top w:val="dotted" w:sz="4" w:space="0" w:color="auto"/>
              <w:left w:val="nil"/>
              <w:bottom w:val="dotted" w:sz="4" w:space="0" w:color="auto"/>
              <w:right w:val="nil"/>
            </w:tcBorders>
            <w:hideMark/>
          </w:tcPr>
          <w:p w14:paraId="531871A2" w14:textId="77777777" w:rsidR="00904B19" w:rsidRDefault="00904B19">
            <w:pPr>
              <w:jc w:val="both"/>
              <w:rPr>
                <w:rFonts w:ascii="Garamond" w:hAnsi="Garamond" w:cs="Garamond"/>
                <w:bCs/>
                <w:sz w:val="16"/>
                <w:szCs w:val="16"/>
              </w:rPr>
            </w:pPr>
            <w:r>
              <w:rPr>
                <w:rFonts w:ascii="Garamond" w:hAnsi="Garamond" w:cs="Garamond"/>
                <w:bCs/>
                <w:sz w:val="16"/>
                <w:szCs w:val="16"/>
              </w:rPr>
              <w:t>(</w:t>
            </w:r>
            <w:r>
              <w:rPr>
                <w:rFonts w:ascii="Garamond" w:hAnsi="Garamond" w:cs="Garamond"/>
                <w:bCs/>
                <w:i/>
                <w:iCs/>
                <w:sz w:val="16"/>
                <w:szCs w:val="16"/>
              </w:rPr>
              <w:t>in alternativa al punto precedente</w:t>
            </w:r>
            <w:r>
              <w:rPr>
                <w:rFonts w:ascii="Garamond" w:hAnsi="Garamond" w:cs="Garamond"/>
                <w:bCs/>
                <w:sz w:val="16"/>
                <w:szCs w:val="16"/>
              </w:rPr>
              <w:t>) di essere impresa non assoggettata al pagamento dell’IRAP</w:t>
            </w:r>
          </w:p>
        </w:tc>
        <w:tc>
          <w:tcPr>
            <w:tcW w:w="1418" w:type="dxa"/>
            <w:tcBorders>
              <w:top w:val="dotted" w:sz="4" w:space="0" w:color="auto"/>
              <w:left w:val="nil"/>
              <w:bottom w:val="dotted" w:sz="4" w:space="0" w:color="auto"/>
              <w:right w:val="nil"/>
            </w:tcBorders>
            <w:hideMark/>
          </w:tcPr>
          <w:p w14:paraId="6BCC2E10" w14:textId="77777777" w:rsidR="00904B19" w:rsidRDefault="00000000">
            <w:pPr>
              <w:jc w:val="center"/>
              <w:rPr>
                <w:rFonts w:ascii="Garamond" w:hAnsi="Garamond" w:cs="Garamond"/>
                <w:bCs/>
                <w:sz w:val="16"/>
                <w:szCs w:val="16"/>
              </w:rPr>
            </w:pPr>
            <w:sdt>
              <w:sdtPr>
                <w:rPr>
                  <w:rFonts w:ascii="Garamond" w:hAnsi="Garamond" w:cs="Garamond"/>
                  <w:bCs/>
                  <w:sz w:val="16"/>
                  <w:szCs w:val="16"/>
                </w:rPr>
                <w:id w:val="395641644"/>
                <w14:checkbox>
                  <w14:checked w14:val="0"/>
                  <w14:checkedState w14:val="2612" w14:font="MS Gothic"/>
                  <w14:uncheckedState w14:val="2610" w14:font="MS Gothic"/>
                </w14:checkbox>
              </w:sdtPr>
              <w:sdtContent>
                <w:r w:rsidR="00904B19">
                  <w:rPr>
                    <w:rFonts w:ascii="MS Gothic" w:eastAsia="MS Gothic" w:hAnsi="MS Gothic" w:cs="Garamond" w:hint="eastAsia"/>
                    <w:bCs/>
                    <w:sz w:val="16"/>
                    <w:szCs w:val="16"/>
                  </w:rPr>
                  <w:t>☐</w:t>
                </w:r>
              </w:sdtContent>
            </w:sdt>
          </w:p>
        </w:tc>
      </w:tr>
    </w:tbl>
    <w:p w14:paraId="6A4F2B5F" w14:textId="77777777" w:rsidR="00904B19" w:rsidRDefault="00904B19" w:rsidP="00904B19">
      <w:pPr>
        <w:jc w:val="both"/>
        <w:rPr>
          <w:rFonts w:ascii="Garamond" w:hAnsi="Garamond" w:cs="Garamond"/>
          <w:bCs/>
          <w:sz w:val="16"/>
          <w:szCs w:val="16"/>
        </w:rPr>
      </w:pPr>
      <w:r>
        <w:rPr>
          <w:rFonts w:ascii="Garamond" w:hAnsi="Garamond" w:cs="Garamond"/>
          <w:bCs/>
          <w:sz w:val="16"/>
          <w:szCs w:val="16"/>
        </w:rPr>
        <w:t>Costo annuo lordo unità di personale</w:t>
      </w: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372"/>
        <w:gridCol w:w="825"/>
        <w:gridCol w:w="742"/>
        <w:gridCol w:w="1520"/>
        <w:gridCol w:w="1590"/>
        <w:gridCol w:w="1941"/>
        <w:gridCol w:w="1979"/>
        <w:gridCol w:w="1516"/>
      </w:tblGrid>
      <w:tr w:rsidR="00904B19" w14:paraId="7B43270D" w14:textId="77777777" w:rsidTr="00904B19">
        <w:tc>
          <w:tcPr>
            <w:tcW w:w="372" w:type="dxa"/>
            <w:tcBorders>
              <w:top w:val="dotted" w:sz="4" w:space="0" w:color="auto"/>
              <w:left w:val="nil"/>
              <w:bottom w:val="dotted" w:sz="4" w:space="0" w:color="auto"/>
              <w:right w:val="dotted" w:sz="4" w:space="0" w:color="auto"/>
            </w:tcBorders>
          </w:tcPr>
          <w:p w14:paraId="7A3FD8F0" w14:textId="77777777" w:rsidR="00904B19" w:rsidRDefault="00904B19">
            <w:pPr>
              <w:jc w:val="both"/>
              <w:rPr>
                <w:rFonts w:ascii="Garamond" w:hAnsi="Garamond" w:cs="Garamond"/>
                <w:bCs/>
                <w:sz w:val="16"/>
                <w:szCs w:val="16"/>
              </w:rPr>
            </w:pPr>
          </w:p>
        </w:tc>
        <w:tc>
          <w:tcPr>
            <w:tcW w:w="825" w:type="dxa"/>
            <w:tcBorders>
              <w:top w:val="dotted" w:sz="4" w:space="0" w:color="auto"/>
              <w:left w:val="dotted" w:sz="4" w:space="0" w:color="auto"/>
              <w:bottom w:val="dotted" w:sz="4" w:space="0" w:color="auto"/>
              <w:right w:val="dotted" w:sz="4" w:space="0" w:color="auto"/>
            </w:tcBorders>
            <w:hideMark/>
          </w:tcPr>
          <w:p w14:paraId="7E7271EF" w14:textId="77777777" w:rsidR="00904B19" w:rsidRDefault="00904B19">
            <w:pPr>
              <w:jc w:val="both"/>
              <w:rPr>
                <w:rFonts w:ascii="Garamond" w:hAnsi="Garamond" w:cs="Garamond"/>
                <w:bCs/>
                <w:sz w:val="16"/>
                <w:szCs w:val="16"/>
              </w:rPr>
            </w:pPr>
            <w:r>
              <w:rPr>
                <w:rFonts w:ascii="Garamond" w:hAnsi="Garamond" w:cs="Garamond"/>
                <w:bCs/>
                <w:sz w:val="16"/>
                <w:szCs w:val="16"/>
              </w:rPr>
              <w:t>RAL</w:t>
            </w:r>
          </w:p>
        </w:tc>
        <w:tc>
          <w:tcPr>
            <w:tcW w:w="742" w:type="dxa"/>
            <w:tcBorders>
              <w:top w:val="dotted" w:sz="4" w:space="0" w:color="auto"/>
              <w:left w:val="dotted" w:sz="4" w:space="0" w:color="auto"/>
              <w:bottom w:val="dotted" w:sz="4" w:space="0" w:color="auto"/>
              <w:right w:val="dotted" w:sz="4" w:space="0" w:color="auto"/>
            </w:tcBorders>
            <w:hideMark/>
          </w:tcPr>
          <w:p w14:paraId="0789DCAE" w14:textId="77777777" w:rsidR="00904B19" w:rsidRDefault="00904B19">
            <w:pPr>
              <w:jc w:val="both"/>
              <w:rPr>
                <w:rFonts w:ascii="Garamond" w:hAnsi="Garamond" w:cs="Garamond"/>
                <w:bCs/>
                <w:sz w:val="16"/>
                <w:szCs w:val="16"/>
              </w:rPr>
            </w:pPr>
            <w:r>
              <w:rPr>
                <w:rFonts w:ascii="Garamond" w:hAnsi="Garamond" w:cs="Garamond"/>
                <w:bCs/>
                <w:sz w:val="16"/>
                <w:szCs w:val="16"/>
              </w:rPr>
              <w:t>TFR</w:t>
            </w:r>
          </w:p>
        </w:tc>
        <w:tc>
          <w:tcPr>
            <w:tcW w:w="1520" w:type="dxa"/>
            <w:tcBorders>
              <w:top w:val="dotted" w:sz="4" w:space="0" w:color="auto"/>
              <w:left w:val="dotted" w:sz="4" w:space="0" w:color="auto"/>
              <w:bottom w:val="dotted" w:sz="4" w:space="0" w:color="auto"/>
              <w:right w:val="dotted" w:sz="4" w:space="0" w:color="auto"/>
            </w:tcBorders>
            <w:hideMark/>
          </w:tcPr>
          <w:p w14:paraId="4EE3C69E" w14:textId="77777777" w:rsidR="00904B19" w:rsidRDefault="00904B19">
            <w:pPr>
              <w:jc w:val="both"/>
              <w:rPr>
                <w:rFonts w:ascii="Garamond" w:hAnsi="Garamond" w:cs="Garamond"/>
                <w:bCs/>
                <w:sz w:val="16"/>
                <w:szCs w:val="16"/>
              </w:rPr>
            </w:pPr>
            <w:r>
              <w:rPr>
                <w:rFonts w:ascii="Garamond" w:hAnsi="Garamond" w:cs="Garamond"/>
                <w:bCs/>
                <w:sz w:val="16"/>
                <w:szCs w:val="16"/>
              </w:rPr>
              <w:t>Costo annuale assicurazione medica private (€)</w:t>
            </w:r>
          </w:p>
        </w:tc>
        <w:tc>
          <w:tcPr>
            <w:tcW w:w="1590" w:type="dxa"/>
            <w:tcBorders>
              <w:top w:val="dotted" w:sz="4" w:space="0" w:color="auto"/>
              <w:left w:val="dotted" w:sz="4" w:space="0" w:color="auto"/>
              <w:bottom w:val="dotted" w:sz="4" w:space="0" w:color="auto"/>
              <w:right w:val="dotted" w:sz="4" w:space="0" w:color="auto"/>
            </w:tcBorders>
            <w:hideMark/>
          </w:tcPr>
          <w:p w14:paraId="13477936" w14:textId="77777777" w:rsidR="00904B19" w:rsidRDefault="00904B19">
            <w:pPr>
              <w:jc w:val="both"/>
              <w:rPr>
                <w:rFonts w:ascii="Garamond" w:hAnsi="Garamond" w:cs="Garamond"/>
                <w:bCs/>
                <w:sz w:val="16"/>
                <w:szCs w:val="16"/>
              </w:rPr>
            </w:pPr>
            <w:r>
              <w:rPr>
                <w:rFonts w:ascii="Garamond" w:hAnsi="Garamond" w:cs="Garamond"/>
                <w:bCs/>
                <w:sz w:val="16"/>
                <w:szCs w:val="16"/>
              </w:rPr>
              <w:t>Costo annuale buoni pasto/mense (€)</w:t>
            </w:r>
          </w:p>
        </w:tc>
        <w:tc>
          <w:tcPr>
            <w:tcW w:w="1941" w:type="dxa"/>
            <w:tcBorders>
              <w:top w:val="dotted" w:sz="4" w:space="0" w:color="auto"/>
              <w:left w:val="dotted" w:sz="4" w:space="0" w:color="auto"/>
              <w:bottom w:val="dotted" w:sz="4" w:space="0" w:color="auto"/>
              <w:right w:val="dotted" w:sz="4" w:space="0" w:color="auto"/>
            </w:tcBorders>
            <w:hideMark/>
          </w:tcPr>
          <w:p w14:paraId="3801CFFB" w14:textId="77777777" w:rsidR="00904B19" w:rsidRDefault="00904B19">
            <w:pPr>
              <w:jc w:val="both"/>
              <w:rPr>
                <w:rFonts w:ascii="Garamond" w:hAnsi="Garamond" w:cs="Garamond"/>
                <w:bCs/>
                <w:sz w:val="16"/>
                <w:szCs w:val="16"/>
              </w:rPr>
            </w:pPr>
            <w:r>
              <w:rPr>
                <w:rFonts w:ascii="Garamond" w:hAnsi="Garamond" w:cs="Garamond"/>
                <w:bCs/>
                <w:sz w:val="16"/>
                <w:szCs w:val="16"/>
              </w:rPr>
              <w:t>Costo annuale raggiungimento luogo di lavoro (€)</w:t>
            </w:r>
          </w:p>
        </w:tc>
        <w:tc>
          <w:tcPr>
            <w:tcW w:w="1979" w:type="dxa"/>
            <w:tcBorders>
              <w:top w:val="dotted" w:sz="4" w:space="0" w:color="auto"/>
              <w:left w:val="dotted" w:sz="4" w:space="0" w:color="auto"/>
              <w:bottom w:val="dotted" w:sz="4" w:space="0" w:color="auto"/>
              <w:right w:val="dotted" w:sz="4" w:space="0" w:color="auto"/>
            </w:tcBorders>
            <w:hideMark/>
          </w:tcPr>
          <w:p w14:paraId="38948EF9" w14:textId="77777777" w:rsidR="00904B19" w:rsidRDefault="00904B19">
            <w:pPr>
              <w:jc w:val="both"/>
              <w:rPr>
                <w:rFonts w:ascii="Garamond" w:hAnsi="Garamond" w:cs="Garamond"/>
                <w:bCs/>
                <w:sz w:val="16"/>
                <w:szCs w:val="16"/>
              </w:rPr>
            </w:pPr>
            <w:r>
              <w:rPr>
                <w:rFonts w:ascii="Garamond" w:hAnsi="Garamond" w:cs="Garamond"/>
                <w:bCs/>
                <w:sz w:val="16"/>
                <w:szCs w:val="16"/>
              </w:rPr>
              <w:t>Costo annuale micronidi/convenzioni (€)</w:t>
            </w:r>
          </w:p>
        </w:tc>
        <w:tc>
          <w:tcPr>
            <w:tcW w:w="1516" w:type="dxa"/>
            <w:tcBorders>
              <w:top w:val="dotted" w:sz="4" w:space="0" w:color="auto"/>
              <w:left w:val="dotted" w:sz="4" w:space="0" w:color="auto"/>
              <w:bottom w:val="dotted" w:sz="4" w:space="0" w:color="auto"/>
              <w:right w:val="nil"/>
            </w:tcBorders>
            <w:hideMark/>
          </w:tcPr>
          <w:p w14:paraId="363DC88A" w14:textId="77777777" w:rsidR="00904B19" w:rsidRDefault="00904B19">
            <w:pPr>
              <w:jc w:val="both"/>
              <w:rPr>
                <w:rFonts w:ascii="Garamond" w:hAnsi="Garamond" w:cs="Garamond"/>
                <w:bCs/>
                <w:sz w:val="16"/>
                <w:szCs w:val="16"/>
              </w:rPr>
            </w:pPr>
            <w:r>
              <w:rPr>
                <w:rFonts w:ascii="Garamond" w:hAnsi="Garamond" w:cs="Garamond"/>
                <w:bCs/>
                <w:sz w:val="16"/>
                <w:szCs w:val="16"/>
              </w:rPr>
              <w:t>TOT (€)</w:t>
            </w:r>
          </w:p>
        </w:tc>
      </w:tr>
      <w:tr w:rsidR="00904B19" w14:paraId="613491D9" w14:textId="77777777" w:rsidTr="00904B19">
        <w:tc>
          <w:tcPr>
            <w:tcW w:w="372" w:type="dxa"/>
            <w:tcBorders>
              <w:top w:val="dotted" w:sz="4" w:space="0" w:color="auto"/>
              <w:left w:val="nil"/>
              <w:bottom w:val="dotted" w:sz="4" w:space="0" w:color="auto"/>
              <w:right w:val="dotted" w:sz="4" w:space="0" w:color="auto"/>
            </w:tcBorders>
            <w:hideMark/>
          </w:tcPr>
          <w:p w14:paraId="5A3E2484" w14:textId="77777777" w:rsidR="00904B19" w:rsidRDefault="00904B19">
            <w:pPr>
              <w:jc w:val="both"/>
              <w:rPr>
                <w:rFonts w:ascii="Garamond" w:hAnsi="Garamond" w:cs="Garamond"/>
                <w:bCs/>
                <w:sz w:val="16"/>
                <w:szCs w:val="16"/>
              </w:rPr>
            </w:pPr>
            <w:r>
              <w:rPr>
                <w:rFonts w:ascii="Garamond" w:hAnsi="Garamond" w:cs="Garamond"/>
                <w:bCs/>
                <w:sz w:val="16"/>
                <w:szCs w:val="16"/>
              </w:rPr>
              <w:t>1</w:t>
            </w:r>
          </w:p>
        </w:tc>
        <w:tc>
          <w:tcPr>
            <w:tcW w:w="825" w:type="dxa"/>
            <w:tcBorders>
              <w:top w:val="dotted" w:sz="4" w:space="0" w:color="auto"/>
              <w:left w:val="dotted" w:sz="4" w:space="0" w:color="auto"/>
              <w:bottom w:val="dotted" w:sz="4" w:space="0" w:color="auto"/>
              <w:right w:val="dotted" w:sz="4" w:space="0" w:color="auto"/>
            </w:tcBorders>
          </w:tcPr>
          <w:p w14:paraId="1D0BD377" w14:textId="77777777" w:rsidR="00904B19" w:rsidRDefault="00904B19">
            <w:pPr>
              <w:jc w:val="both"/>
              <w:rPr>
                <w:rFonts w:ascii="Garamond" w:hAnsi="Garamond" w:cs="Garamond"/>
                <w:bCs/>
                <w:sz w:val="16"/>
                <w:szCs w:val="16"/>
              </w:rPr>
            </w:pPr>
          </w:p>
        </w:tc>
        <w:tc>
          <w:tcPr>
            <w:tcW w:w="742" w:type="dxa"/>
            <w:tcBorders>
              <w:top w:val="dotted" w:sz="4" w:space="0" w:color="auto"/>
              <w:left w:val="dotted" w:sz="4" w:space="0" w:color="auto"/>
              <w:bottom w:val="dotted" w:sz="4" w:space="0" w:color="auto"/>
              <w:right w:val="dotted" w:sz="4" w:space="0" w:color="auto"/>
            </w:tcBorders>
          </w:tcPr>
          <w:p w14:paraId="69BC4B34" w14:textId="77777777" w:rsidR="00904B19" w:rsidRDefault="00904B19">
            <w:pPr>
              <w:jc w:val="both"/>
              <w:rPr>
                <w:rFonts w:ascii="Garamond" w:hAnsi="Garamond" w:cs="Garamond"/>
                <w:bCs/>
                <w:sz w:val="16"/>
                <w:szCs w:val="16"/>
              </w:rPr>
            </w:pPr>
          </w:p>
        </w:tc>
        <w:tc>
          <w:tcPr>
            <w:tcW w:w="1520" w:type="dxa"/>
            <w:tcBorders>
              <w:top w:val="dotted" w:sz="4" w:space="0" w:color="auto"/>
              <w:left w:val="dotted" w:sz="4" w:space="0" w:color="auto"/>
              <w:bottom w:val="dotted" w:sz="4" w:space="0" w:color="auto"/>
              <w:right w:val="dotted" w:sz="4" w:space="0" w:color="auto"/>
            </w:tcBorders>
          </w:tcPr>
          <w:p w14:paraId="779DF4F6" w14:textId="77777777" w:rsidR="00904B19" w:rsidRDefault="00904B19">
            <w:pPr>
              <w:jc w:val="both"/>
              <w:rPr>
                <w:rFonts w:ascii="Garamond" w:hAnsi="Garamond" w:cs="Garamond"/>
                <w:bCs/>
                <w:sz w:val="16"/>
                <w:szCs w:val="16"/>
              </w:rPr>
            </w:pPr>
          </w:p>
        </w:tc>
        <w:tc>
          <w:tcPr>
            <w:tcW w:w="1590" w:type="dxa"/>
            <w:tcBorders>
              <w:top w:val="dotted" w:sz="4" w:space="0" w:color="auto"/>
              <w:left w:val="dotted" w:sz="4" w:space="0" w:color="auto"/>
              <w:bottom w:val="dotted" w:sz="4" w:space="0" w:color="auto"/>
              <w:right w:val="dotted" w:sz="4" w:space="0" w:color="auto"/>
            </w:tcBorders>
          </w:tcPr>
          <w:p w14:paraId="01CB70DD" w14:textId="77777777" w:rsidR="00904B19" w:rsidRDefault="00904B19">
            <w:pPr>
              <w:jc w:val="both"/>
              <w:rPr>
                <w:rFonts w:ascii="Garamond" w:hAnsi="Garamond" w:cs="Garamond"/>
                <w:bCs/>
                <w:sz w:val="16"/>
                <w:szCs w:val="16"/>
              </w:rPr>
            </w:pPr>
          </w:p>
        </w:tc>
        <w:tc>
          <w:tcPr>
            <w:tcW w:w="1941" w:type="dxa"/>
            <w:tcBorders>
              <w:top w:val="dotted" w:sz="4" w:space="0" w:color="auto"/>
              <w:left w:val="dotted" w:sz="4" w:space="0" w:color="auto"/>
              <w:bottom w:val="dotted" w:sz="4" w:space="0" w:color="auto"/>
              <w:right w:val="dotted" w:sz="4" w:space="0" w:color="auto"/>
            </w:tcBorders>
          </w:tcPr>
          <w:p w14:paraId="74B58C8C" w14:textId="77777777" w:rsidR="00904B19" w:rsidRDefault="00904B19">
            <w:pPr>
              <w:jc w:val="both"/>
              <w:rPr>
                <w:rFonts w:ascii="Garamond" w:hAnsi="Garamond" w:cs="Garamond"/>
                <w:bCs/>
                <w:sz w:val="16"/>
                <w:szCs w:val="16"/>
              </w:rPr>
            </w:pPr>
          </w:p>
        </w:tc>
        <w:tc>
          <w:tcPr>
            <w:tcW w:w="1979" w:type="dxa"/>
            <w:tcBorders>
              <w:top w:val="dotted" w:sz="4" w:space="0" w:color="auto"/>
              <w:left w:val="dotted" w:sz="4" w:space="0" w:color="auto"/>
              <w:bottom w:val="dotted" w:sz="4" w:space="0" w:color="auto"/>
              <w:right w:val="dotted" w:sz="4" w:space="0" w:color="auto"/>
            </w:tcBorders>
          </w:tcPr>
          <w:p w14:paraId="73DDD4E3" w14:textId="77777777" w:rsidR="00904B19" w:rsidRDefault="00904B19">
            <w:pPr>
              <w:jc w:val="both"/>
              <w:rPr>
                <w:rFonts w:ascii="Garamond" w:hAnsi="Garamond" w:cs="Garamond"/>
                <w:bCs/>
                <w:sz w:val="16"/>
                <w:szCs w:val="16"/>
              </w:rPr>
            </w:pPr>
          </w:p>
        </w:tc>
        <w:tc>
          <w:tcPr>
            <w:tcW w:w="1516" w:type="dxa"/>
            <w:tcBorders>
              <w:top w:val="dotted" w:sz="4" w:space="0" w:color="auto"/>
              <w:left w:val="dotted" w:sz="4" w:space="0" w:color="auto"/>
              <w:bottom w:val="dotted" w:sz="4" w:space="0" w:color="auto"/>
              <w:right w:val="nil"/>
            </w:tcBorders>
          </w:tcPr>
          <w:p w14:paraId="203D0D51" w14:textId="77777777" w:rsidR="00904B19" w:rsidRDefault="00904B19">
            <w:pPr>
              <w:jc w:val="both"/>
              <w:rPr>
                <w:rFonts w:ascii="Garamond" w:hAnsi="Garamond" w:cs="Garamond"/>
                <w:bCs/>
                <w:sz w:val="16"/>
                <w:szCs w:val="16"/>
              </w:rPr>
            </w:pPr>
          </w:p>
        </w:tc>
      </w:tr>
      <w:tr w:rsidR="00904B19" w14:paraId="09B984D5" w14:textId="77777777" w:rsidTr="00904B19">
        <w:tc>
          <w:tcPr>
            <w:tcW w:w="372" w:type="dxa"/>
            <w:tcBorders>
              <w:top w:val="dotted" w:sz="4" w:space="0" w:color="auto"/>
              <w:left w:val="nil"/>
              <w:bottom w:val="dotted" w:sz="4" w:space="0" w:color="auto"/>
              <w:right w:val="dotted" w:sz="4" w:space="0" w:color="auto"/>
            </w:tcBorders>
            <w:hideMark/>
          </w:tcPr>
          <w:p w14:paraId="38CC1F3A" w14:textId="77777777" w:rsidR="00904B19" w:rsidRDefault="00904B19">
            <w:pPr>
              <w:jc w:val="both"/>
              <w:rPr>
                <w:rFonts w:ascii="Garamond" w:hAnsi="Garamond" w:cs="Garamond"/>
                <w:bCs/>
                <w:sz w:val="16"/>
                <w:szCs w:val="16"/>
              </w:rPr>
            </w:pPr>
            <w:r>
              <w:rPr>
                <w:rFonts w:ascii="Garamond" w:hAnsi="Garamond" w:cs="Garamond"/>
                <w:bCs/>
                <w:sz w:val="16"/>
                <w:szCs w:val="16"/>
              </w:rPr>
              <w:t>2</w:t>
            </w:r>
          </w:p>
        </w:tc>
        <w:tc>
          <w:tcPr>
            <w:tcW w:w="825" w:type="dxa"/>
            <w:tcBorders>
              <w:top w:val="dotted" w:sz="4" w:space="0" w:color="auto"/>
              <w:left w:val="dotted" w:sz="4" w:space="0" w:color="auto"/>
              <w:bottom w:val="dotted" w:sz="4" w:space="0" w:color="auto"/>
              <w:right w:val="dotted" w:sz="4" w:space="0" w:color="auto"/>
            </w:tcBorders>
          </w:tcPr>
          <w:p w14:paraId="09D6D568" w14:textId="77777777" w:rsidR="00904B19" w:rsidRDefault="00904B19">
            <w:pPr>
              <w:jc w:val="both"/>
              <w:rPr>
                <w:rFonts w:ascii="Garamond" w:hAnsi="Garamond" w:cs="Garamond"/>
                <w:bCs/>
                <w:sz w:val="16"/>
                <w:szCs w:val="16"/>
              </w:rPr>
            </w:pPr>
          </w:p>
        </w:tc>
        <w:tc>
          <w:tcPr>
            <w:tcW w:w="742" w:type="dxa"/>
            <w:tcBorders>
              <w:top w:val="dotted" w:sz="4" w:space="0" w:color="auto"/>
              <w:left w:val="dotted" w:sz="4" w:space="0" w:color="auto"/>
              <w:bottom w:val="dotted" w:sz="4" w:space="0" w:color="auto"/>
              <w:right w:val="dotted" w:sz="4" w:space="0" w:color="auto"/>
            </w:tcBorders>
          </w:tcPr>
          <w:p w14:paraId="11C5A863" w14:textId="77777777" w:rsidR="00904B19" w:rsidRDefault="00904B19">
            <w:pPr>
              <w:jc w:val="both"/>
              <w:rPr>
                <w:rFonts w:ascii="Garamond" w:hAnsi="Garamond" w:cs="Garamond"/>
                <w:bCs/>
                <w:sz w:val="16"/>
                <w:szCs w:val="16"/>
              </w:rPr>
            </w:pPr>
          </w:p>
        </w:tc>
        <w:tc>
          <w:tcPr>
            <w:tcW w:w="1520" w:type="dxa"/>
            <w:tcBorders>
              <w:top w:val="dotted" w:sz="4" w:space="0" w:color="auto"/>
              <w:left w:val="dotted" w:sz="4" w:space="0" w:color="auto"/>
              <w:bottom w:val="dotted" w:sz="4" w:space="0" w:color="auto"/>
              <w:right w:val="dotted" w:sz="4" w:space="0" w:color="auto"/>
            </w:tcBorders>
          </w:tcPr>
          <w:p w14:paraId="66D99AE1" w14:textId="77777777" w:rsidR="00904B19" w:rsidRDefault="00904B19">
            <w:pPr>
              <w:jc w:val="both"/>
              <w:rPr>
                <w:rFonts w:ascii="Garamond" w:hAnsi="Garamond" w:cs="Garamond"/>
                <w:bCs/>
                <w:sz w:val="16"/>
                <w:szCs w:val="16"/>
              </w:rPr>
            </w:pPr>
          </w:p>
        </w:tc>
        <w:tc>
          <w:tcPr>
            <w:tcW w:w="1590" w:type="dxa"/>
            <w:tcBorders>
              <w:top w:val="dotted" w:sz="4" w:space="0" w:color="auto"/>
              <w:left w:val="dotted" w:sz="4" w:space="0" w:color="auto"/>
              <w:bottom w:val="dotted" w:sz="4" w:space="0" w:color="auto"/>
              <w:right w:val="dotted" w:sz="4" w:space="0" w:color="auto"/>
            </w:tcBorders>
          </w:tcPr>
          <w:p w14:paraId="45179D6D" w14:textId="77777777" w:rsidR="00904B19" w:rsidRDefault="00904B19">
            <w:pPr>
              <w:jc w:val="both"/>
              <w:rPr>
                <w:rFonts w:ascii="Garamond" w:hAnsi="Garamond" w:cs="Garamond"/>
                <w:bCs/>
                <w:sz w:val="16"/>
                <w:szCs w:val="16"/>
              </w:rPr>
            </w:pPr>
          </w:p>
        </w:tc>
        <w:tc>
          <w:tcPr>
            <w:tcW w:w="1941" w:type="dxa"/>
            <w:tcBorders>
              <w:top w:val="dotted" w:sz="4" w:space="0" w:color="auto"/>
              <w:left w:val="dotted" w:sz="4" w:space="0" w:color="auto"/>
              <w:bottom w:val="dotted" w:sz="4" w:space="0" w:color="auto"/>
              <w:right w:val="dotted" w:sz="4" w:space="0" w:color="auto"/>
            </w:tcBorders>
          </w:tcPr>
          <w:p w14:paraId="35FF49D2" w14:textId="77777777" w:rsidR="00904B19" w:rsidRDefault="00904B19">
            <w:pPr>
              <w:jc w:val="both"/>
              <w:rPr>
                <w:rFonts w:ascii="Garamond" w:hAnsi="Garamond" w:cs="Garamond"/>
                <w:bCs/>
                <w:sz w:val="16"/>
                <w:szCs w:val="16"/>
              </w:rPr>
            </w:pPr>
          </w:p>
        </w:tc>
        <w:tc>
          <w:tcPr>
            <w:tcW w:w="1979" w:type="dxa"/>
            <w:tcBorders>
              <w:top w:val="dotted" w:sz="4" w:space="0" w:color="auto"/>
              <w:left w:val="dotted" w:sz="4" w:space="0" w:color="auto"/>
              <w:bottom w:val="dotted" w:sz="4" w:space="0" w:color="auto"/>
              <w:right w:val="dotted" w:sz="4" w:space="0" w:color="auto"/>
            </w:tcBorders>
          </w:tcPr>
          <w:p w14:paraId="1DBFD45C" w14:textId="77777777" w:rsidR="00904B19" w:rsidRDefault="00904B19">
            <w:pPr>
              <w:jc w:val="both"/>
              <w:rPr>
                <w:rFonts w:ascii="Garamond" w:hAnsi="Garamond" w:cs="Garamond"/>
                <w:bCs/>
                <w:sz w:val="16"/>
                <w:szCs w:val="16"/>
              </w:rPr>
            </w:pPr>
          </w:p>
        </w:tc>
        <w:tc>
          <w:tcPr>
            <w:tcW w:w="1516" w:type="dxa"/>
            <w:tcBorders>
              <w:top w:val="dotted" w:sz="4" w:space="0" w:color="auto"/>
              <w:left w:val="dotted" w:sz="4" w:space="0" w:color="auto"/>
              <w:bottom w:val="dotted" w:sz="4" w:space="0" w:color="auto"/>
              <w:right w:val="nil"/>
            </w:tcBorders>
          </w:tcPr>
          <w:p w14:paraId="63428371" w14:textId="77777777" w:rsidR="00904B19" w:rsidRDefault="00904B19">
            <w:pPr>
              <w:jc w:val="both"/>
              <w:rPr>
                <w:rFonts w:ascii="Garamond" w:hAnsi="Garamond" w:cs="Garamond"/>
                <w:bCs/>
                <w:sz w:val="16"/>
                <w:szCs w:val="16"/>
              </w:rPr>
            </w:pPr>
          </w:p>
        </w:tc>
      </w:tr>
    </w:tbl>
    <w:p w14:paraId="2D299FBE" w14:textId="77777777" w:rsidR="00904B19" w:rsidRDefault="00904B19" w:rsidP="00904B19">
      <w:pPr>
        <w:pStyle w:val="NormaleWeb"/>
        <w:shd w:val="clear" w:color="auto" w:fill="FFFFFF"/>
        <w:spacing w:before="0" w:beforeAutospacing="0" w:after="0" w:afterAutospacing="0"/>
        <w:jc w:val="center"/>
        <w:rPr>
          <w:rFonts w:ascii="Garamond" w:hAnsi="Garamond"/>
          <w:bCs/>
          <w:color w:val="333333"/>
          <w:sz w:val="16"/>
          <w:szCs w:val="16"/>
          <w:bdr w:val="none" w:sz="0" w:space="0" w:color="auto" w:frame="1"/>
        </w:rPr>
      </w:pPr>
    </w:p>
    <w:p w14:paraId="30E216FD" w14:textId="77777777" w:rsidR="00904B19" w:rsidRDefault="00904B19" w:rsidP="00904B19">
      <w:pPr>
        <w:pStyle w:val="NormaleWeb"/>
        <w:shd w:val="clear" w:color="auto" w:fill="FFFFFF"/>
        <w:spacing w:before="0" w:beforeAutospacing="0" w:after="0" w:afterAutospacing="0"/>
        <w:jc w:val="both"/>
        <w:rPr>
          <w:rFonts w:ascii="Garamond" w:hAnsi="Garamond"/>
          <w:bCs/>
          <w:color w:val="333333"/>
          <w:sz w:val="16"/>
          <w:szCs w:val="16"/>
          <w:bdr w:val="none" w:sz="0" w:space="0" w:color="auto" w:frame="1"/>
        </w:rPr>
      </w:pP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2436"/>
        <w:gridCol w:w="8049"/>
      </w:tblGrid>
      <w:tr w:rsidR="00904B19" w14:paraId="7E4C03F4" w14:textId="77777777" w:rsidTr="00904B19">
        <w:tc>
          <w:tcPr>
            <w:tcW w:w="2436" w:type="dxa"/>
            <w:tcBorders>
              <w:top w:val="dotted" w:sz="4" w:space="0" w:color="auto"/>
              <w:left w:val="nil"/>
              <w:bottom w:val="dotted" w:sz="4" w:space="0" w:color="auto"/>
              <w:right w:val="dotted" w:sz="4" w:space="0" w:color="auto"/>
            </w:tcBorders>
            <w:hideMark/>
          </w:tcPr>
          <w:p w14:paraId="6C98AF04" w14:textId="77777777" w:rsidR="00904B19" w:rsidRDefault="00904B19">
            <w:pPr>
              <w:jc w:val="both"/>
              <w:rPr>
                <w:rFonts w:ascii="Garamond" w:hAnsi="Garamond" w:cs="Garamond"/>
                <w:bCs/>
                <w:sz w:val="16"/>
                <w:szCs w:val="16"/>
              </w:rPr>
            </w:pPr>
            <w:r>
              <w:rPr>
                <w:rFonts w:ascii="Garamond" w:hAnsi="Garamond" w:cs="Garamond"/>
                <w:bCs/>
                <w:sz w:val="16"/>
                <w:szCs w:val="16"/>
              </w:rPr>
              <w:t>Aliquota IRAP 2023</w:t>
            </w:r>
          </w:p>
        </w:tc>
        <w:tc>
          <w:tcPr>
            <w:tcW w:w="8049" w:type="dxa"/>
            <w:tcBorders>
              <w:top w:val="dotted" w:sz="4" w:space="0" w:color="auto"/>
              <w:left w:val="dotted" w:sz="4" w:space="0" w:color="auto"/>
              <w:bottom w:val="dotted" w:sz="4" w:space="0" w:color="auto"/>
              <w:right w:val="nil"/>
            </w:tcBorders>
          </w:tcPr>
          <w:p w14:paraId="387F14C1" w14:textId="77777777" w:rsidR="00904B19" w:rsidRDefault="00904B19">
            <w:pPr>
              <w:jc w:val="both"/>
              <w:rPr>
                <w:rFonts w:ascii="Garamond" w:hAnsi="Garamond" w:cs="Garamond"/>
                <w:bCs/>
                <w:sz w:val="16"/>
                <w:szCs w:val="16"/>
              </w:rPr>
            </w:pPr>
            <w:permStart w:id="688073341" w:edGrp="everyone"/>
            <w:permEnd w:id="688073341"/>
          </w:p>
        </w:tc>
      </w:tr>
    </w:tbl>
    <w:p w14:paraId="4540B1A9" w14:textId="77777777" w:rsidR="00904B19" w:rsidRDefault="00904B19" w:rsidP="00904B19">
      <w:pPr>
        <w:jc w:val="both"/>
        <w:rPr>
          <w:rFonts w:ascii="Garamond" w:hAnsi="Garamond" w:cs="Garamond"/>
          <w:bCs/>
          <w:sz w:val="21"/>
          <w:szCs w:val="21"/>
        </w:rPr>
      </w:pP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ook w:val="04A0" w:firstRow="1" w:lastRow="0" w:firstColumn="1" w:lastColumn="0" w:noHBand="0" w:noVBand="1"/>
      </w:tblPr>
      <w:tblGrid>
        <w:gridCol w:w="9067"/>
        <w:gridCol w:w="1418"/>
      </w:tblGrid>
      <w:tr w:rsidR="00904B19" w14:paraId="3733212A" w14:textId="77777777" w:rsidTr="00904B19">
        <w:tc>
          <w:tcPr>
            <w:tcW w:w="9067" w:type="dxa"/>
            <w:tcBorders>
              <w:top w:val="dotted" w:sz="4" w:space="0" w:color="auto"/>
              <w:left w:val="nil"/>
              <w:bottom w:val="dotted" w:sz="4" w:space="0" w:color="auto"/>
              <w:right w:val="nil"/>
            </w:tcBorders>
            <w:hideMark/>
          </w:tcPr>
          <w:p w14:paraId="5DEC6A59" w14:textId="77777777" w:rsidR="00904B19" w:rsidRDefault="00904B19">
            <w:pPr>
              <w:jc w:val="both"/>
              <w:rPr>
                <w:rFonts w:ascii="Garamond" w:hAnsi="Garamond" w:cs="Garamond"/>
                <w:bCs/>
                <w:sz w:val="16"/>
                <w:szCs w:val="16"/>
              </w:rPr>
            </w:pPr>
            <w:r>
              <w:rPr>
                <w:rFonts w:ascii="Garamond" w:hAnsi="Garamond" w:cs="Garamond"/>
                <w:bCs/>
                <w:sz w:val="16"/>
                <w:szCs w:val="16"/>
              </w:rPr>
              <w:t xml:space="preserve">Di essere impresa tenuta alla redazione alla redazione del </w:t>
            </w:r>
            <w:r>
              <w:rPr>
                <w:rFonts w:ascii="Garamond" w:hAnsi="Garamond"/>
                <w:bCs/>
                <w:sz w:val="16"/>
                <w:szCs w:val="16"/>
              </w:rPr>
              <w:t>rapporto biennale di cui all'articolo 46 del decreto legislativo n. 198 del 2006</w:t>
            </w:r>
            <w:r>
              <w:rPr>
                <w:rFonts w:ascii="Garamond" w:hAnsi="Garamond"/>
                <w:bCs/>
                <w:sz w:val="16"/>
                <w:szCs w:val="16"/>
              </w:rPr>
              <w:tab/>
              <w:t>e non presentare alcun differenziale retributivo di genere come da rapporto allegato</w:t>
            </w:r>
          </w:p>
        </w:tc>
        <w:tc>
          <w:tcPr>
            <w:tcW w:w="1418" w:type="dxa"/>
            <w:tcBorders>
              <w:top w:val="dotted" w:sz="4" w:space="0" w:color="auto"/>
              <w:left w:val="nil"/>
              <w:bottom w:val="dotted" w:sz="4" w:space="0" w:color="auto"/>
              <w:right w:val="nil"/>
            </w:tcBorders>
            <w:hideMark/>
          </w:tcPr>
          <w:p w14:paraId="51B8BCE3"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469980288"/>
                <w14:checkbox>
                  <w14:checked w14:val="0"/>
                  <w14:checkedState w14:val="2612" w14:font="MS Gothic"/>
                  <w14:uncheckedState w14:val="2610" w14:font="MS Gothic"/>
                </w14:checkbox>
              </w:sdtPr>
              <w:sdtContent>
                <w:r w:rsidR="00904B19">
                  <w:rPr>
                    <w:rFonts w:ascii="MS Gothic" w:eastAsia="MS Gothic" w:hAnsi="MS Gothic" w:cs="Garamond" w:hint="eastAsia"/>
                    <w:bCs/>
                    <w:sz w:val="16"/>
                    <w:szCs w:val="16"/>
                  </w:rPr>
                  <w:t>☐</w:t>
                </w:r>
              </w:sdtContent>
            </w:sdt>
          </w:p>
        </w:tc>
      </w:tr>
      <w:tr w:rsidR="00904B19" w14:paraId="5725C663" w14:textId="77777777" w:rsidTr="00904B19">
        <w:tc>
          <w:tcPr>
            <w:tcW w:w="9067" w:type="dxa"/>
            <w:tcBorders>
              <w:top w:val="dotted" w:sz="4" w:space="0" w:color="auto"/>
              <w:left w:val="nil"/>
              <w:bottom w:val="dotted" w:sz="4" w:space="0" w:color="auto"/>
              <w:right w:val="nil"/>
            </w:tcBorders>
            <w:hideMark/>
          </w:tcPr>
          <w:p w14:paraId="3F8C13C9" w14:textId="77777777" w:rsidR="00904B19" w:rsidRDefault="00904B19">
            <w:pPr>
              <w:jc w:val="both"/>
              <w:rPr>
                <w:rFonts w:ascii="Garamond" w:hAnsi="Garamond" w:cs="Garamond"/>
                <w:bCs/>
                <w:sz w:val="16"/>
                <w:szCs w:val="16"/>
              </w:rPr>
            </w:pPr>
            <w:r>
              <w:rPr>
                <w:rFonts w:ascii="Garamond" w:hAnsi="Garamond" w:cs="Garamond"/>
                <w:bCs/>
                <w:sz w:val="16"/>
                <w:szCs w:val="16"/>
              </w:rPr>
              <w:t xml:space="preserve">Di non essere impresa tenuta alla redazione alla redazione del </w:t>
            </w:r>
            <w:r>
              <w:rPr>
                <w:rFonts w:ascii="Garamond" w:hAnsi="Garamond"/>
                <w:bCs/>
                <w:sz w:val="16"/>
                <w:szCs w:val="16"/>
              </w:rPr>
              <w:t>rapporto biennale di cui all'articolo 46 del decreto legislativo n. 198 del 2006 ma di redigerlo su base volontaria e non presentare alcun differenziale retributivo di genere come da rapporto allegato</w:t>
            </w:r>
            <w:r>
              <w:rPr>
                <w:rFonts w:ascii="Garamond" w:hAnsi="Garamond"/>
                <w:bCs/>
                <w:sz w:val="16"/>
                <w:szCs w:val="16"/>
              </w:rPr>
              <w:tab/>
            </w:r>
          </w:p>
        </w:tc>
        <w:tc>
          <w:tcPr>
            <w:tcW w:w="1418" w:type="dxa"/>
            <w:tcBorders>
              <w:top w:val="dotted" w:sz="4" w:space="0" w:color="auto"/>
              <w:left w:val="nil"/>
              <w:bottom w:val="dotted" w:sz="4" w:space="0" w:color="auto"/>
              <w:right w:val="nil"/>
            </w:tcBorders>
            <w:hideMark/>
          </w:tcPr>
          <w:p w14:paraId="7BDFE374"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290399332"/>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r w:rsidR="00904B19" w14:paraId="7960CACC" w14:textId="77777777" w:rsidTr="00904B19">
        <w:tc>
          <w:tcPr>
            <w:tcW w:w="9067" w:type="dxa"/>
            <w:tcBorders>
              <w:top w:val="dotted" w:sz="4" w:space="0" w:color="auto"/>
              <w:left w:val="nil"/>
              <w:bottom w:val="dotted" w:sz="4" w:space="0" w:color="auto"/>
              <w:right w:val="nil"/>
            </w:tcBorders>
            <w:hideMark/>
          </w:tcPr>
          <w:p w14:paraId="5F389782" w14:textId="77777777" w:rsidR="00904B19" w:rsidRDefault="00904B19">
            <w:pPr>
              <w:jc w:val="both"/>
              <w:rPr>
                <w:rFonts w:ascii="Garamond" w:hAnsi="Garamond" w:cs="Garamond"/>
                <w:bCs/>
                <w:sz w:val="16"/>
                <w:szCs w:val="16"/>
              </w:rPr>
            </w:pPr>
            <w:r>
              <w:rPr>
                <w:rFonts w:ascii="Garamond" w:hAnsi="Garamond"/>
                <w:bCs/>
                <w:sz w:val="16"/>
                <w:szCs w:val="16"/>
              </w:rPr>
              <w:t>Di essere</w:t>
            </w:r>
            <w:r>
              <w:rPr>
                <w:rFonts w:ascii="Bodoni MT" w:hAnsi="Bodoni MT"/>
                <w:bCs/>
                <w:color w:val="333333"/>
                <w:sz w:val="16"/>
                <w:szCs w:val="16"/>
                <w:bdr w:val="none" w:sz="0" w:space="0" w:color="auto" w:frame="1"/>
              </w:rPr>
              <w:t xml:space="preserve"> iscritta al Registro regionale delle imprese virtuose in materia retributiva di genere di cui all'articolo 3 della Legge Regionale 26 ottobre 2021, n. 17</w:t>
            </w:r>
          </w:p>
        </w:tc>
        <w:tc>
          <w:tcPr>
            <w:tcW w:w="1418" w:type="dxa"/>
            <w:tcBorders>
              <w:top w:val="dotted" w:sz="4" w:space="0" w:color="auto"/>
              <w:left w:val="nil"/>
              <w:bottom w:val="dotted" w:sz="4" w:space="0" w:color="auto"/>
              <w:right w:val="nil"/>
            </w:tcBorders>
            <w:hideMark/>
          </w:tcPr>
          <w:p w14:paraId="19194460" w14:textId="77777777" w:rsidR="00904B19" w:rsidRDefault="00000000">
            <w:pPr>
              <w:jc w:val="center"/>
              <w:rPr>
                <w:rFonts w:ascii="Garamond" w:hAnsi="Garamond" w:cs="Garamond"/>
                <w:bCs/>
                <w:sz w:val="16"/>
                <w:szCs w:val="16"/>
              </w:rPr>
            </w:pPr>
            <w:sdt>
              <w:sdtPr>
                <w:rPr>
                  <w:rFonts w:ascii="Garamond" w:hAnsi="Garamond" w:cs="Garamond"/>
                  <w:bCs/>
                  <w:sz w:val="16"/>
                  <w:szCs w:val="16"/>
                </w:rPr>
                <w:id w:val="-54476994"/>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bl>
    <w:p w14:paraId="1150EF98" w14:textId="77777777" w:rsidR="00904B19" w:rsidRDefault="00904B19" w:rsidP="00904B19">
      <w:pPr>
        <w:jc w:val="both"/>
        <w:rPr>
          <w:rFonts w:ascii="Garamond" w:hAnsi="Garamond" w:cs="Garamond"/>
          <w:bCs/>
          <w:sz w:val="16"/>
          <w:szCs w:val="16"/>
        </w:rPr>
      </w:pPr>
    </w:p>
    <w:p w14:paraId="69045AE1" w14:textId="77777777" w:rsidR="00904B19" w:rsidRDefault="00904B19" w:rsidP="00904B19">
      <w:pPr>
        <w:jc w:val="center"/>
        <w:rPr>
          <w:rFonts w:ascii="Garamond" w:hAnsi="Garamond" w:cs="Garamond"/>
          <w:bCs/>
          <w:sz w:val="16"/>
          <w:szCs w:val="16"/>
        </w:rPr>
      </w:pPr>
      <w:r>
        <w:rPr>
          <w:rFonts w:ascii="Garamond" w:hAnsi="Garamond" w:cs="Garamond"/>
          <w:bCs/>
          <w:sz w:val="16"/>
          <w:szCs w:val="16"/>
        </w:rPr>
        <w:t>DICHIARA ALTRESI’</w:t>
      </w: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ook w:val="04A0" w:firstRow="1" w:lastRow="0" w:firstColumn="1" w:lastColumn="0" w:noHBand="0" w:noVBand="1"/>
      </w:tblPr>
      <w:tblGrid>
        <w:gridCol w:w="9067"/>
        <w:gridCol w:w="1418"/>
      </w:tblGrid>
      <w:tr w:rsidR="00904B19" w14:paraId="6622F3C3" w14:textId="77777777" w:rsidTr="00904B19">
        <w:tc>
          <w:tcPr>
            <w:tcW w:w="9067" w:type="dxa"/>
            <w:tcBorders>
              <w:top w:val="dotted" w:sz="4" w:space="0" w:color="auto"/>
              <w:left w:val="nil"/>
              <w:bottom w:val="dotted" w:sz="4" w:space="0" w:color="auto"/>
              <w:right w:val="nil"/>
            </w:tcBorders>
            <w:hideMark/>
          </w:tcPr>
          <w:p w14:paraId="671F6093" w14:textId="77777777" w:rsidR="00904B19" w:rsidRDefault="00904B19">
            <w:pPr>
              <w:jc w:val="both"/>
              <w:rPr>
                <w:rFonts w:ascii="Garamond" w:hAnsi="Garamond" w:cs="Garamond"/>
                <w:bCs/>
                <w:sz w:val="16"/>
                <w:szCs w:val="16"/>
              </w:rPr>
            </w:pPr>
            <w:r>
              <w:rPr>
                <w:rFonts w:ascii="Garamond" w:hAnsi="Garamond" w:cs="Garamond"/>
                <w:bCs/>
                <w:sz w:val="16"/>
                <w:szCs w:val="16"/>
              </w:rPr>
              <w:t>che le suddette assunzioni sono destinate ad unità produttive ubicate nel territorio della Regione Campania</w:t>
            </w:r>
            <w:r>
              <w:rPr>
                <w:rFonts w:ascii="Garamond" w:hAnsi="Garamond" w:cs="Garamond"/>
                <w:bCs/>
                <w:sz w:val="16"/>
                <w:szCs w:val="16"/>
              </w:rPr>
              <w:tab/>
            </w:r>
          </w:p>
        </w:tc>
        <w:tc>
          <w:tcPr>
            <w:tcW w:w="1418" w:type="dxa"/>
            <w:tcBorders>
              <w:top w:val="dotted" w:sz="4" w:space="0" w:color="auto"/>
              <w:left w:val="nil"/>
              <w:bottom w:val="dotted" w:sz="4" w:space="0" w:color="auto"/>
              <w:right w:val="nil"/>
            </w:tcBorders>
            <w:vAlign w:val="center"/>
            <w:hideMark/>
          </w:tcPr>
          <w:p w14:paraId="39C8C464" w14:textId="77777777" w:rsidR="00904B19" w:rsidRDefault="00000000">
            <w:pPr>
              <w:jc w:val="center"/>
              <w:rPr>
                <w:rFonts w:ascii="Garamond" w:hAnsi="Garamond" w:cs="Garamond"/>
                <w:bCs/>
                <w:sz w:val="16"/>
                <w:szCs w:val="16"/>
              </w:rPr>
            </w:pPr>
            <w:sdt>
              <w:sdtPr>
                <w:rPr>
                  <w:rFonts w:ascii="Garamond" w:hAnsi="Garamond" w:cs="Garamond"/>
                  <w:bCs/>
                  <w:sz w:val="16"/>
                  <w:szCs w:val="16"/>
                </w:rPr>
                <w:id w:val="497388273"/>
                <w14:checkbox>
                  <w14:checked w14:val="0"/>
                  <w14:checkedState w14:val="2612" w14:font="MS Gothic"/>
                  <w14:uncheckedState w14:val="2610" w14:font="MS Gothic"/>
                </w14:checkbox>
              </w:sdtPr>
              <w:sdtContent>
                <w:r w:rsidR="00904B19">
                  <w:rPr>
                    <w:rFonts w:ascii="MS Gothic" w:eastAsia="MS Gothic" w:hAnsi="MS Gothic" w:cs="Garamond" w:hint="eastAsia"/>
                    <w:bCs/>
                    <w:sz w:val="16"/>
                    <w:szCs w:val="16"/>
                  </w:rPr>
                  <w:t>☐</w:t>
                </w:r>
              </w:sdtContent>
            </w:sdt>
          </w:p>
        </w:tc>
      </w:tr>
      <w:tr w:rsidR="00904B19" w14:paraId="401D59D0" w14:textId="77777777" w:rsidTr="00904B19">
        <w:tc>
          <w:tcPr>
            <w:tcW w:w="9067" w:type="dxa"/>
            <w:tcBorders>
              <w:top w:val="dotted" w:sz="4" w:space="0" w:color="auto"/>
              <w:left w:val="nil"/>
              <w:bottom w:val="dotted" w:sz="4" w:space="0" w:color="auto"/>
              <w:right w:val="nil"/>
            </w:tcBorders>
            <w:hideMark/>
          </w:tcPr>
          <w:p w14:paraId="65EE6BF6" w14:textId="77777777" w:rsidR="00904B19" w:rsidRDefault="00904B19">
            <w:pPr>
              <w:jc w:val="both"/>
              <w:rPr>
                <w:rFonts w:ascii="Garamond" w:hAnsi="Garamond" w:cs="Garamond"/>
                <w:bCs/>
                <w:sz w:val="16"/>
                <w:szCs w:val="16"/>
              </w:rPr>
            </w:pPr>
            <w:r>
              <w:rPr>
                <w:rFonts w:ascii="Garamond" w:hAnsi="Garamond"/>
                <w:bCs/>
                <w:sz w:val="16"/>
                <w:szCs w:val="16"/>
              </w:rPr>
              <w:t>che le suddette lavoratrici sono in possesso dei requisiti di cui all’art. 5</w:t>
            </w:r>
            <w:r>
              <w:rPr>
                <w:rFonts w:ascii="Garamond" w:hAnsi="Garamond"/>
                <w:bCs/>
                <w:sz w:val="16"/>
                <w:szCs w:val="16"/>
              </w:rPr>
              <w:tab/>
            </w:r>
          </w:p>
        </w:tc>
        <w:tc>
          <w:tcPr>
            <w:tcW w:w="1418" w:type="dxa"/>
            <w:tcBorders>
              <w:top w:val="dotted" w:sz="4" w:space="0" w:color="auto"/>
              <w:left w:val="nil"/>
              <w:bottom w:val="dotted" w:sz="4" w:space="0" w:color="auto"/>
              <w:right w:val="nil"/>
            </w:tcBorders>
            <w:vAlign w:val="center"/>
            <w:hideMark/>
          </w:tcPr>
          <w:p w14:paraId="06B09A55" w14:textId="77777777" w:rsidR="00904B19" w:rsidRDefault="00000000">
            <w:pPr>
              <w:jc w:val="center"/>
              <w:rPr>
                <w:rFonts w:ascii="Garamond" w:hAnsi="Garamond" w:cs="Garamond"/>
                <w:bCs/>
                <w:sz w:val="16"/>
                <w:szCs w:val="16"/>
              </w:rPr>
            </w:pPr>
            <w:sdt>
              <w:sdtPr>
                <w:rPr>
                  <w:rFonts w:ascii="Garamond" w:hAnsi="Garamond" w:cs="Garamond"/>
                  <w:bCs/>
                  <w:sz w:val="16"/>
                  <w:szCs w:val="16"/>
                </w:rPr>
                <w:id w:val="-406927749"/>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r w:rsidR="00904B19" w14:paraId="689C8843" w14:textId="77777777" w:rsidTr="00904B19">
        <w:tc>
          <w:tcPr>
            <w:tcW w:w="9067" w:type="dxa"/>
            <w:tcBorders>
              <w:top w:val="dotted" w:sz="4" w:space="0" w:color="auto"/>
              <w:left w:val="nil"/>
              <w:bottom w:val="dotted" w:sz="4" w:space="0" w:color="auto"/>
              <w:right w:val="nil"/>
            </w:tcBorders>
            <w:hideMark/>
          </w:tcPr>
          <w:p w14:paraId="410B5D79" w14:textId="77777777" w:rsidR="00904B19" w:rsidRDefault="00904B19">
            <w:pPr>
              <w:jc w:val="both"/>
              <w:rPr>
                <w:rFonts w:ascii="Garamond" w:hAnsi="Garamond" w:cs="Garamond"/>
                <w:bCs/>
                <w:sz w:val="16"/>
                <w:szCs w:val="16"/>
              </w:rPr>
            </w:pPr>
            <w:r>
              <w:rPr>
                <w:rFonts w:ascii="Garamond" w:hAnsi="Garamond"/>
                <w:bCs/>
                <w:sz w:val="16"/>
                <w:szCs w:val="16"/>
              </w:rPr>
              <w:t>che nessuna delle suddette lavoratrici rientra nei casi di esclusione di cui all’art. 5</w:t>
            </w:r>
            <w:r>
              <w:rPr>
                <w:rFonts w:ascii="Garamond" w:hAnsi="Garamond"/>
                <w:bCs/>
                <w:sz w:val="16"/>
                <w:szCs w:val="16"/>
              </w:rPr>
              <w:tab/>
            </w:r>
          </w:p>
        </w:tc>
        <w:tc>
          <w:tcPr>
            <w:tcW w:w="1418" w:type="dxa"/>
            <w:tcBorders>
              <w:top w:val="dotted" w:sz="4" w:space="0" w:color="auto"/>
              <w:left w:val="nil"/>
              <w:bottom w:val="dotted" w:sz="4" w:space="0" w:color="auto"/>
              <w:right w:val="nil"/>
            </w:tcBorders>
            <w:vAlign w:val="center"/>
            <w:hideMark/>
          </w:tcPr>
          <w:p w14:paraId="6C0DCDC9"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052111563"/>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r w:rsidR="00904B19" w14:paraId="7931D54D" w14:textId="77777777" w:rsidTr="00904B19">
        <w:tc>
          <w:tcPr>
            <w:tcW w:w="9067" w:type="dxa"/>
            <w:tcBorders>
              <w:top w:val="dotted" w:sz="4" w:space="0" w:color="auto"/>
              <w:left w:val="nil"/>
              <w:bottom w:val="dotted" w:sz="4" w:space="0" w:color="auto"/>
              <w:right w:val="nil"/>
            </w:tcBorders>
            <w:hideMark/>
          </w:tcPr>
          <w:p w14:paraId="58245013" w14:textId="77777777" w:rsidR="00904B19" w:rsidRDefault="00904B19">
            <w:pPr>
              <w:jc w:val="both"/>
              <w:rPr>
                <w:rFonts w:ascii="Garamond" w:hAnsi="Garamond" w:cs="Garamond"/>
                <w:bCs/>
                <w:sz w:val="16"/>
                <w:szCs w:val="16"/>
              </w:rPr>
            </w:pPr>
            <w:r>
              <w:rPr>
                <w:rStyle w:val="Nessuno"/>
                <w:rFonts w:ascii="Garamond" w:hAnsi="Garamond"/>
                <w:bCs/>
                <w:sz w:val="16"/>
                <w:szCs w:val="16"/>
              </w:rPr>
              <w:t>che i suddetti rapporti di lavoro sono tuttora in essere</w:t>
            </w:r>
          </w:p>
        </w:tc>
        <w:tc>
          <w:tcPr>
            <w:tcW w:w="1418" w:type="dxa"/>
            <w:tcBorders>
              <w:top w:val="dotted" w:sz="4" w:space="0" w:color="auto"/>
              <w:left w:val="nil"/>
              <w:bottom w:val="dotted" w:sz="4" w:space="0" w:color="auto"/>
              <w:right w:val="nil"/>
            </w:tcBorders>
            <w:vAlign w:val="center"/>
            <w:hideMark/>
          </w:tcPr>
          <w:p w14:paraId="0420CBA9"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716962057"/>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r w:rsidR="00904B19" w14:paraId="48F1DABA" w14:textId="77777777" w:rsidTr="00904B19">
        <w:tc>
          <w:tcPr>
            <w:tcW w:w="9067" w:type="dxa"/>
            <w:tcBorders>
              <w:top w:val="dotted" w:sz="4" w:space="0" w:color="auto"/>
              <w:left w:val="nil"/>
              <w:bottom w:val="dotted" w:sz="4" w:space="0" w:color="auto"/>
              <w:right w:val="nil"/>
            </w:tcBorders>
            <w:hideMark/>
          </w:tcPr>
          <w:p w14:paraId="07D0F30C" w14:textId="77777777" w:rsidR="00904B19" w:rsidRDefault="00904B19">
            <w:pPr>
              <w:jc w:val="both"/>
              <w:rPr>
                <w:rFonts w:ascii="Garamond" w:hAnsi="Garamond" w:cs="Garamond"/>
                <w:bCs/>
                <w:sz w:val="16"/>
                <w:szCs w:val="16"/>
              </w:rPr>
            </w:pPr>
            <w:r>
              <w:rPr>
                <w:rStyle w:val="Nessuno"/>
                <w:rFonts w:ascii="Garamond" w:hAnsi="Garamond"/>
                <w:bCs/>
                <w:sz w:val="16"/>
                <w:szCs w:val="16"/>
              </w:rPr>
              <w:t>di avere sede legale e/o una unità produttiva ubicata nel territorio della Regione Campania, alla quale si riferiscono le assunzioni oggetto di sostegno ai sensi del presente Avviso</w:t>
            </w:r>
            <w:r>
              <w:rPr>
                <w:rStyle w:val="Nessuno"/>
                <w:rFonts w:ascii="Garamond" w:hAnsi="Garamond"/>
                <w:bCs/>
                <w:sz w:val="16"/>
                <w:szCs w:val="16"/>
              </w:rPr>
              <w:tab/>
            </w:r>
          </w:p>
        </w:tc>
        <w:tc>
          <w:tcPr>
            <w:tcW w:w="1418" w:type="dxa"/>
            <w:tcBorders>
              <w:top w:val="dotted" w:sz="4" w:space="0" w:color="auto"/>
              <w:left w:val="nil"/>
              <w:bottom w:val="dotted" w:sz="4" w:space="0" w:color="auto"/>
              <w:right w:val="nil"/>
            </w:tcBorders>
            <w:vAlign w:val="center"/>
            <w:hideMark/>
          </w:tcPr>
          <w:p w14:paraId="7608C170"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745790275"/>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r w:rsidR="00904B19" w14:paraId="5A8EFE9F" w14:textId="77777777" w:rsidTr="00904B19">
        <w:tc>
          <w:tcPr>
            <w:tcW w:w="9067" w:type="dxa"/>
            <w:tcBorders>
              <w:top w:val="dotted" w:sz="4" w:space="0" w:color="auto"/>
              <w:left w:val="nil"/>
              <w:bottom w:val="dotted" w:sz="4" w:space="0" w:color="auto"/>
              <w:right w:val="nil"/>
            </w:tcBorders>
            <w:hideMark/>
          </w:tcPr>
          <w:p w14:paraId="0160E0EC" w14:textId="77777777" w:rsidR="00904B19" w:rsidRDefault="00904B19">
            <w:pPr>
              <w:jc w:val="both"/>
              <w:rPr>
                <w:rFonts w:ascii="Garamond" w:hAnsi="Garamond" w:cs="Garamond"/>
                <w:bCs/>
                <w:sz w:val="16"/>
                <w:szCs w:val="16"/>
              </w:rPr>
            </w:pPr>
            <w:r>
              <w:rPr>
                <w:rStyle w:val="Nessuno"/>
                <w:rFonts w:ascii="Garamond" w:hAnsi="Garamond"/>
                <w:bCs/>
                <w:sz w:val="16"/>
                <w:szCs w:val="16"/>
              </w:rPr>
              <w:t>di essere in possesso di tutti i requisiti pertinenti previsti dall’art. 4 dell’Avviso</w:t>
            </w:r>
          </w:p>
        </w:tc>
        <w:tc>
          <w:tcPr>
            <w:tcW w:w="1418" w:type="dxa"/>
            <w:tcBorders>
              <w:top w:val="dotted" w:sz="4" w:space="0" w:color="auto"/>
              <w:left w:val="nil"/>
              <w:bottom w:val="dotted" w:sz="4" w:space="0" w:color="auto"/>
              <w:right w:val="nil"/>
            </w:tcBorders>
            <w:vAlign w:val="center"/>
            <w:hideMark/>
          </w:tcPr>
          <w:p w14:paraId="7CA17EEB"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4703014"/>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r w:rsidR="00904B19" w14:paraId="280A875D" w14:textId="77777777" w:rsidTr="00904B19">
        <w:tc>
          <w:tcPr>
            <w:tcW w:w="9067" w:type="dxa"/>
            <w:tcBorders>
              <w:top w:val="dotted" w:sz="4" w:space="0" w:color="auto"/>
              <w:left w:val="nil"/>
              <w:bottom w:val="dotted" w:sz="4" w:space="0" w:color="auto"/>
              <w:right w:val="nil"/>
            </w:tcBorders>
            <w:hideMark/>
          </w:tcPr>
          <w:p w14:paraId="3ACB0BE1" w14:textId="77777777" w:rsidR="00904B19" w:rsidRDefault="00904B19">
            <w:pPr>
              <w:jc w:val="both"/>
              <w:rPr>
                <w:rFonts w:ascii="Garamond" w:hAnsi="Garamond" w:cs="Garamond"/>
                <w:bCs/>
                <w:sz w:val="16"/>
                <w:szCs w:val="16"/>
              </w:rPr>
            </w:pPr>
            <w:r>
              <w:rPr>
                <w:rStyle w:val="Nessuno"/>
                <w:rFonts w:ascii="Garamond" w:eastAsia="Times-Bold" w:hAnsi="Garamond" w:cs="Garamond"/>
                <w:bCs/>
                <w:color w:val="19191A"/>
                <w:sz w:val="16"/>
                <w:szCs w:val="16"/>
              </w:rPr>
              <w:t>di non essere interessate da procedure in corso o concluse di conciliazione extragiudiziale per discriminazione di genere o giudizi in corso o conclusi aventi ad oggetto dimissioni ovvero licenziamenti dichiarati illegittimi in quanto posti in essere in violazione della normativa vigente in materia di tutela della maternità e della paternità nonché per discriminazioni o molestia sui luoghi di lavoro ai sensi degli articoli 25 e 26 decreto legislativo 11 aprile 2006, n. 198 (Codice delle pari opportunità tra uomo e donna, a norma dell'articolo 6 della legge 28 novembre 2005, n. 246) e successive modifiche</w:t>
            </w:r>
          </w:p>
        </w:tc>
        <w:tc>
          <w:tcPr>
            <w:tcW w:w="1418" w:type="dxa"/>
            <w:tcBorders>
              <w:top w:val="dotted" w:sz="4" w:space="0" w:color="auto"/>
              <w:left w:val="nil"/>
              <w:bottom w:val="dotted" w:sz="4" w:space="0" w:color="auto"/>
              <w:right w:val="nil"/>
            </w:tcBorders>
            <w:vAlign w:val="center"/>
            <w:hideMark/>
          </w:tcPr>
          <w:p w14:paraId="1A9382B8"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093012298"/>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r w:rsidR="00904B19" w14:paraId="243D4044" w14:textId="77777777" w:rsidTr="00904B19">
        <w:tc>
          <w:tcPr>
            <w:tcW w:w="9067" w:type="dxa"/>
            <w:tcBorders>
              <w:top w:val="dotted" w:sz="4" w:space="0" w:color="auto"/>
              <w:left w:val="nil"/>
              <w:bottom w:val="dotted" w:sz="4" w:space="0" w:color="auto"/>
              <w:right w:val="nil"/>
            </w:tcBorders>
            <w:hideMark/>
          </w:tcPr>
          <w:p w14:paraId="36F7CF4E" w14:textId="77777777" w:rsidR="00904B19" w:rsidRDefault="00904B19">
            <w:pPr>
              <w:jc w:val="both"/>
              <w:rPr>
                <w:rFonts w:ascii="Garamond" w:hAnsi="Garamond" w:cs="Garamond"/>
                <w:bCs/>
                <w:sz w:val="16"/>
                <w:szCs w:val="16"/>
              </w:rPr>
            </w:pPr>
            <w:r>
              <w:rPr>
                <w:rStyle w:val="Nessuno"/>
                <w:rFonts w:ascii="Garamond" w:eastAsia="Times-Bold" w:hAnsi="Garamond" w:cs="Garamond"/>
                <w:bCs/>
                <w:color w:val="19191A"/>
                <w:sz w:val="16"/>
                <w:szCs w:val="16"/>
              </w:rPr>
              <w:t>non essere destinatarie verbali di conciliazione extragiudiziale per discriminazione di genere o giudizi aventi ad</w:t>
            </w:r>
            <w:r>
              <w:rPr>
                <w:rStyle w:val="Nessuno"/>
                <w:rFonts w:ascii="Garamond" w:hAnsi="Garamond" w:cs="Garamond"/>
                <w:bCs/>
                <w:color w:val="19191A"/>
                <w:sz w:val="16"/>
                <w:szCs w:val="16"/>
              </w:rPr>
              <w:t xml:space="preserve"> o</w:t>
            </w:r>
            <w:r>
              <w:rPr>
                <w:rStyle w:val="Nessuno"/>
                <w:rFonts w:ascii="Garamond" w:eastAsia="Times-Bold" w:hAnsi="Garamond" w:cs="Garamond"/>
                <w:bCs/>
                <w:color w:val="19191A"/>
                <w:sz w:val="16"/>
                <w:szCs w:val="16"/>
              </w:rPr>
              <w:t>ggetto dimissioni ovvero licenziamenti dichiarati illegittimi in quanto posti in essere in violazione della normativa vigente in materia di tutela della maternità e della paternità nonché per discriminazioni o molestia sui luoghi di lavoro ai sensi degli articoli 25 e 26 decreto legislativo 11 aprile 2006, n. 198 (Codice delle pari opportunità tra uomo e donna, a norma dell'articolo 6 della legge 28 novembre 2005, n. 246) e successive modifiche, nonché  giudizi relativi a violazioni della normativa in materia di lavoro e legislazione sociale</w:t>
            </w:r>
          </w:p>
        </w:tc>
        <w:tc>
          <w:tcPr>
            <w:tcW w:w="1418" w:type="dxa"/>
            <w:tcBorders>
              <w:top w:val="dotted" w:sz="4" w:space="0" w:color="auto"/>
              <w:left w:val="nil"/>
              <w:bottom w:val="dotted" w:sz="4" w:space="0" w:color="auto"/>
              <w:right w:val="nil"/>
            </w:tcBorders>
            <w:vAlign w:val="center"/>
            <w:hideMark/>
          </w:tcPr>
          <w:p w14:paraId="5BD8B8FA" w14:textId="77777777" w:rsidR="00904B19" w:rsidRDefault="00000000">
            <w:pPr>
              <w:jc w:val="center"/>
              <w:rPr>
                <w:rFonts w:ascii="Garamond" w:hAnsi="Garamond" w:cs="Garamond"/>
                <w:bCs/>
                <w:sz w:val="16"/>
                <w:szCs w:val="16"/>
              </w:rPr>
            </w:pPr>
            <w:sdt>
              <w:sdtPr>
                <w:rPr>
                  <w:rFonts w:ascii="Garamond" w:hAnsi="Garamond" w:cs="Garamond"/>
                  <w:bCs/>
                  <w:sz w:val="16"/>
                  <w:szCs w:val="16"/>
                </w:rPr>
                <w:id w:val="-609822479"/>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r w:rsidR="00904B19" w14:paraId="5154BEC6" w14:textId="77777777" w:rsidTr="00904B19">
        <w:tc>
          <w:tcPr>
            <w:tcW w:w="9067" w:type="dxa"/>
            <w:tcBorders>
              <w:top w:val="dotted" w:sz="4" w:space="0" w:color="auto"/>
              <w:left w:val="nil"/>
              <w:bottom w:val="dotted" w:sz="4" w:space="0" w:color="auto"/>
              <w:right w:val="nil"/>
            </w:tcBorders>
            <w:hideMark/>
          </w:tcPr>
          <w:p w14:paraId="5CD72454" w14:textId="763E87CF" w:rsidR="00904B19" w:rsidRDefault="00904B19">
            <w:pPr>
              <w:jc w:val="both"/>
              <w:rPr>
                <w:rFonts w:ascii="Garamond" w:hAnsi="Garamond" w:cs="Garamond"/>
                <w:bCs/>
                <w:sz w:val="16"/>
                <w:szCs w:val="16"/>
              </w:rPr>
            </w:pPr>
            <w:r>
              <w:rPr>
                <w:rStyle w:val="Nessuno"/>
                <w:rFonts w:ascii="Garamond" w:eastAsia="Times-Bold" w:hAnsi="Garamond" w:cs="Garamond"/>
                <w:bCs/>
                <w:color w:val="19191A"/>
                <w:sz w:val="16"/>
                <w:szCs w:val="16"/>
              </w:rPr>
              <w:t>non essere controllate o collegate, ai sensi dell'articolo 2359 del codice civile, a soggetti che non siano in possesso dei requisiti di cui all</w:t>
            </w:r>
            <w:r w:rsidR="003937C7">
              <w:rPr>
                <w:rStyle w:val="Nessuno"/>
                <w:rFonts w:ascii="Garamond" w:eastAsia="Times-Bold" w:hAnsi="Garamond" w:cs="Garamond"/>
                <w:bCs/>
                <w:color w:val="19191A"/>
                <w:sz w:val="16"/>
                <w:szCs w:val="16"/>
              </w:rPr>
              <w:t>’articolo 4</w:t>
            </w:r>
            <w:r w:rsidR="00C22C93">
              <w:rPr>
                <w:rStyle w:val="Nessuno"/>
                <w:rFonts w:ascii="Garamond" w:eastAsia="Times-Bold" w:hAnsi="Garamond" w:cs="Garamond"/>
                <w:bCs/>
                <w:color w:val="19191A"/>
                <w:sz w:val="16"/>
                <w:szCs w:val="16"/>
              </w:rPr>
              <w:t xml:space="preserve"> come previsto dallo stesso articolo</w:t>
            </w:r>
            <w:r>
              <w:rPr>
                <w:rStyle w:val="Nessuno"/>
                <w:rFonts w:ascii="Garamond" w:eastAsia="Times-Bold" w:hAnsi="Garamond" w:cs="Garamond"/>
                <w:bCs/>
                <w:color w:val="19191A"/>
                <w:sz w:val="16"/>
                <w:szCs w:val="16"/>
              </w:rPr>
              <w:tab/>
            </w:r>
          </w:p>
        </w:tc>
        <w:tc>
          <w:tcPr>
            <w:tcW w:w="1418" w:type="dxa"/>
            <w:tcBorders>
              <w:top w:val="dotted" w:sz="4" w:space="0" w:color="auto"/>
              <w:left w:val="nil"/>
              <w:bottom w:val="dotted" w:sz="4" w:space="0" w:color="auto"/>
              <w:right w:val="nil"/>
            </w:tcBorders>
            <w:vAlign w:val="center"/>
            <w:hideMark/>
          </w:tcPr>
          <w:p w14:paraId="44998A20" w14:textId="77777777" w:rsidR="00904B19" w:rsidRDefault="00000000">
            <w:pPr>
              <w:jc w:val="center"/>
              <w:rPr>
                <w:rFonts w:ascii="Garamond" w:hAnsi="Garamond" w:cs="Garamond"/>
                <w:bCs/>
                <w:sz w:val="16"/>
                <w:szCs w:val="16"/>
              </w:rPr>
            </w:pPr>
            <w:sdt>
              <w:sdtPr>
                <w:rPr>
                  <w:rFonts w:ascii="Garamond" w:hAnsi="Garamond" w:cs="Garamond"/>
                  <w:bCs/>
                  <w:sz w:val="16"/>
                  <w:szCs w:val="16"/>
                </w:rPr>
                <w:id w:val="2072541733"/>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r w:rsidR="00904B19" w14:paraId="252AC168" w14:textId="77777777" w:rsidTr="00904B19">
        <w:tc>
          <w:tcPr>
            <w:tcW w:w="9067" w:type="dxa"/>
            <w:tcBorders>
              <w:top w:val="dotted" w:sz="4" w:space="0" w:color="auto"/>
              <w:left w:val="nil"/>
              <w:bottom w:val="dotted" w:sz="4" w:space="0" w:color="auto"/>
              <w:right w:val="nil"/>
            </w:tcBorders>
            <w:hideMark/>
          </w:tcPr>
          <w:p w14:paraId="3B2780E8" w14:textId="77777777" w:rsidR="00904B19" w:rsidRDefault="00904B19">
            <w:pPr>
              <w:jc w:val="both"/>
              <w:rPr>
                <w:rFonts w:ascii="Garamond" w:hAnsi="Garamond" w:cs="Garamond"/>
                <w:bCs/>
                <w:sz w:val="16"/>
                <w:szCs w:val="16"/>
              </w:rPr>
            </w:pPr>
            <w:r>
              <w:rPr>
                <w:rStyle w:val="Nessuno"/>
                <w:rFonts w:ascii="Garamond" w:eastAsia="Times-Bold" w:hAnsi="Garamond" w:cs="Garamond"/>
                <w:bCs/>
                <w:color w:val="19191A"/>
                <w:sz w:val="16"/>
                <w:szCs w:val="16"/>
              </w:rPr>
              <w:t>non avere avuto procedure di licenziamento collettivo nei dodici mesi precedenti la data dell'assunzione oggetto della domanda di incentivo (ai sensi dell’art. 4 e 24 della Legge 223/91 e ss.mm.ii.)</w:t>
            </w:r>
          </w:p>
        </w:tc>
        <w:tc>
          <w:tcPr>
            <w:tcW w:w="1418" w:type="dxa"/>
            <w:tcBorders>
              <w:top w:val="dotted" w:sz="4" w:space="0" w:color="auto"/>
              <w:left w:val="nil"/>
              <w:bottom w:val="dotted" w:sz="4" w:space="0" w:color="auto"/>
              <w:right w:val="nil"/>
            </w:tcBorders>
            <w:vAlign w:val="center"/>
            <w:hideMark/>
          </w:tcPr>
          <w:p w14:paraId="758908FD"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499345051"/>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r w:rsidR="00904B19" w14:paraId="2E97211A" w14:textId="77777777" w:rsidTr="00904B19">
        <w:tc>
          <w:tcPr>
            <w:tcW w:w="9067" w:type="dxa"/>
            <w:tcBorders>
              <w:top w:val="dotted" w:sz="4" w:space="0" w:color="auto"/>
              <w:left w:val="nil"/>
              <w:bottom w:val="dotted" w:sz="4" w:space="0" w:color="auto"/>
              <w:right w:val="nil"/>
            </w:tcBorders>
            <w:hideMark/>
          </w:tcPr>
          <w:p w14:paraId="744A710B" w14:textId="77777777" w:rsidR="00904B19" w:rsidRDefault="00904B19">
            <w:pPr>
              <w:jc w:val="both"/>
              <w:rPr>
                <w:rFonts w:ascii="Garamond" w:hAnsi="Garamond" w:cs="Garamond"/>
                <w:bCs/>
                <w:sz w:val="16"/>
                <w:szCs w:val="16"/>
              </w:rPr>
            </w:pPr>
            <w:r>
              <w:rPr>
                <w:rStyle w:val="Nessuno"/>
                <w:rFonts w:ascii="Garamond" w:eastAsia="Times-Bold" w:hAnsi="Garamond" w:cs="Garamond"/>
                <w:bCs/>
                <w:color w:val="19191A"/>
                <w:sz w:val="16"/>
                <w:szCs w:val="16"/>
              </w:rPr>
              <w:t>non avere effettuato licenziamenti per giustificato motivo oggettivo di lavoratori con mansioni appartenenti al medesimo livello e categoria legale della lavoratrice da assumere nei sei mesi precedenti l’assunzione. (Tale previsione vale anche per il soggetto utilizzatore, nell’ambito di un contratto di somministrazione a tempo indeterminato)</w:t>
            </w:r>
          </w:p>
        </w:tc>
        <w:tc>
          <w:tcPr>
            <w:tcW w:w="1418" w:type="dxa"/>
            <w:tcBorders>
              <w:top w:val="dotted" w:sz="4" w:space="0" w:color="auto"/>
              <w:left w:val="nil"/>
              <w:bottom w:val="dotted" w:sz="4" w:space="0" w:color="auto"/>
              <w:right w:val="nil"/>
            </w:tcBorders>
            <w:vAlign w:val="center"/>
            <w:hideMark/>
          </w:tcPr>
          <w:p w14:paraId="66DFB106"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823076899"/>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r w:rsidR="00904B19" w14:paraId="2C4F5B1E" w14:textId="77777777" w:rsidTr="00904B19">
        <w:tc>
          <w:tcPr>
            <w:tcW w:w="9067" w:type="dxa"/>
            <w:tcBorders>
              <w:top w:val="dotted" w:sz="4" w:space="0" w:color="auto"/>
              <w:left w:val="nil"/>
              <w:bottom w:val="dotted" w:sz="4" w:space="0" w:color="auto"/>
              <w:right w:val="nil"/>
            </w:tcBorders>
            <w:hideMark/>
          </w:tcPr>
          <w:p w14:paraId="76DDA7D3" w14:textId="77777777" w:rsidR="00904B19" w:rsidRDefault="00904B19">
            <w:pPr>
              <w:jc w:val="both"/>
              <w:rPr>
                <w:rFonts w:ascii="Garamond" w:hAnsi="Garamond" w:cs="Garamond"/>
                <w:bCs/>
                <w:sz w:val="16"/>
                <w:szCs w:val="16"/>
              </w:rPr>
            </w:pPr>
            <w:r>
              <w:rPr>
                <w:rStyle w:val="Nessuno"/>
                <w:rFonts w:ascii="Garamond" w:eastAsia="Times-Bold" w:hAnsi="Garamond" w:cs="Garamond"/>
                <w:bCs/>
                <w:color w:val="19191A"/>
                <w:kern w:val="3"/>
                <w:sz w:val="16"/>
                <w:szCs w:val="16"/>
              </w:rPr>
              <w:t>non avere, alla data dell'assunzione, in corso sospensioni dal lavoro connesse a trattamenti di Cassa Integrazione Guadagni Straordinaria, Fondo di Integrazione Salariale per le causali previste in materia di cassa integrazione guadagni straordinaria o altro ammortizzatore sociale equivalente, nelle unità produttive campane interessate dall’assunzione per la stessa qualifica professionale oggetto della richiesta di contributo, salvo che l'assunzione sia effettuata presso una diversa unità produttiva, purché tale possibilità sia prevista nell'accordo sindacale sottoscritto dall'impresa</w:t>
            </w:r>
            <w:r>
              <w:rPr>
                <w:rStyle w:val="Nessuno"/>
                <w:rFonts w:ascii="Garamond" w:eastAsia="Times-Bold" w:hAnsi="Garamond" w:cs="Garamond"/>
                <w:bCs/>
                <w:color w:val="19191A"/>
                <w:kern w:val="3"/>
                <w:sz w:val="16"/>
                <w:szCs w:val="16"/>
              </w:rPr>
              <w:tab/>
            </w:r>
          </w:p>
        </w:tc>
        <w:tc>
          <w:tcPr>
            <w:tcW w:w="1418" w:type="dxa"/>
            <w:tcBorders>
              <w:top w:val="dotted" w:sz="4" w:space="0" w:color="auto"/>
              <w:left w:val="nil"/>
              <w:bottom w:val="dotted" w:sz="4" w:space="0" w:color="auto"/>
              <w:right w:val="nil"/>
            </w:tcBorders>
            <w:vAlign w:val="center"/>
            <w:hideMark/>
          </w:tcPr>
          <w:p w14:paraId="307C5180"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351375308"/>
                <w14:checkbox>
                  <w14:checked w14:val="0"/>
                  <w14:checkedState w14:val="2612" w14:font="MS Gothic"/>
                  <w14:uncheckedState w14:val="2610" w14:font="MS Gothic"/>
                </w14:checkbox>
              </w:sdtPr>
              <w:sdtContent>
                <w:r w:rsidR="00904B19">
                  <w:rPr>
                    <w:rFonts w:ascii="MS Gothic" w:eastAsia="MS Gothic" w:hAnsi="MS Gothic" w:cs="Garamond" w:hint="eastAsia"/>
                    <w:bCs/>
                    <w:sz w:val="16"/>
                    <w:szCs w:val="16"/>
                  </w:rPr>
                  <w:t>☐</w:t>
                </w:r>
              </w:sdtContent>
            </w:sdt>
          </w:p>
        </w:tc>
      </w:tr>
      <w:tr w:rsidR="00904B19" w14:paraId="0FC5D769" w14:textId="77777777" w:rsidTr="00904B19">
        <w:tc>
          <w:tcPr>
            <w:tcW w:w="9067" w:type="dxa"/>
            <w:tcBorders>
              <w:top w:val="dotted" w:sz="4" w:space="0" w:color="auto"/>
              <w:left w:val="nil"/>
              <w:bottom w:val="dotted" w:sz="4" w:space="0" w:color="auto"/>
              <w:right w:val="nil"/>
            </w:tcBorders>
            <w:hideMark/>
          </w:tcPr>
          <w:p w14:paraId="7B67498A" w14:textId="77777777" w:rsidR="00904B19" w:rsidRDefault="00904B19">
            <w:pPr>
              <w:jc w:val="both"/>
              <w:rPr>
                <w:rFonts w:ascii="Garamond" w:hAnsi="Garamond" w:cs="Garamond"/>
                <w:bCs/>
                <w:sz w:val="16"/>
                <w:szCs w:val="16"/>
              </w:rPr>
            </w:pPr>
            <w:r>
              <w:rPr>
                <w:rStyle w:val="Nessuno"/>
                <w:rFonts w:ascii="Garamond" w:eastAsia="Times-Bold" w:hAnsi="Garamond"/>
                <w:bCs/>
                <w:color w:val="19191A"/>
                <w:kern w:val="3"/>
                <w:sz w:val="16"/>
                <w:szCs w:val="16"/>
              </w:rPr>
              <w:t>di</w:t>
            </w:r>
            <w:r>
              <w:rPr>
                <w:rStyle w:val="Nessuno"/>
                <w:rFonts w:eastAsia="Times-Bold"/>
                <w:bCs/>
                <w:color w:val="19191A"/>
                <w:kern w:val="3"/>
              </w:rPr>
              <w:t xml:space="preserve"> </w:t>
            </w:r>
            <w:r>
              <w:rPr>
                <w:rStyle w:val="Nessuno"/>
                <w:rFonts w:ascii="Garamond" w:eastAsia="Times-Bold" w:hAnsi="Garamond"/>
                <w:bCs/>
                <w:color w:val="19191A"/>
                <w:kern w:val="3"/>
                <w:sz w:val="16"/>
                <w:szCs w:val="16"/>
              </w:rPr>
              <w:t>aver assolto all’imposta di bollo per l’importo vigente con la seguente modalità: (in caso di assolvimento in maniera virtuale come da autorizzazione n. … del (gg/mm/aaaa) con altra modalità:</w:t>
            </w:r>
            <w:r>
              <w:rPr>
                <w:rStyle w:val="Nessuno"/>
                <w:rFonts w:eastAsia="Times-Bold"/>
                <w:bCs/>
                <w:color w:val="19191A"/>
                <w:kern w:val="3"/>
              </w:rPr>
              <w:t xml:space="preserve"> ________________</w:t>
            </w:r>
            <w:r>
              <w:rPr>
                <w:rStyle w:val="Nessuno"/>
                <w:rFonts w:ascii="Garamond" w:eastAsia="Times-Bold" w:hAnsi="Garamond"/>
                <w:bCs/>
                <w:color w:val="19191A"/>
                <w:kern w:val="3"/>
                <w:sz w:val="16"/>
                <w:szCs w:val="16"/>
              </w:rPr>
              <w:tab/>
            </w:r>
          </w:p>
        </w:tc>
        <w:tc>
          <w:tcPr>
            <w:tcW w:w="1418" w:type="dxa"/>
            <w:tcBorders>
              <w:top w:val="dotted" w:sz="4" w:space="0" w:color="auto"/>
              <w:left w:val="nil"/>
              <w:bottom w:val="dotted" w:sz="4" w:space="0" w:color="auto"/>
              <w:right w:val="nil"/>
            </w:tcBorders>
            <w:vAlign w:val="center"/>
            <w:hideMark/>
          </w:tcPr>
          <w:p w14:paraId="447D2373"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267650891"/>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r w:rsidR="00904B19" w14:paraId="035D12D4" w14:textId="77777777" w:rsidTr="00904B19">
        <w:tc>
          <w:tcPr>
            <w:tcW w:w="9067" w:type="dxa"/>
            <w:tcBorders>
              <w:top w:val="dotted" w:sz="4" w:space="0" w:color="auto"/>
              <w:left w:val="nil"/>
              <w:bottom w:val="dotted" w:sz="4" w:space="0" w:color="auto"/>
              <w:right w:val="nil"/>
            </w:tcBorders>
          </w:tcPr>
          <w:p w14:paraId="33E58873" w14:textId="77777777" w:rsidR="00904B19" w:rsidRDefault="00904B19">
            <w:pPr>
              <w:jc w:val="both"/>
              <w:rPr>
                <w:rStyle w:val="Nessuno"/>
                <w:rFonts w:eastAsia="Times-Bold"/>
                <w:color w:val="19191A"/>
                <w:kern w:val="3"/>
              </w:rPr>
            </w:pPr>
          </w:p>
          <w:p w14:paraId="07B06B30" w14:textId="77777777" w:rsidR="00904B19" w:rsidRDefault="00904B19">
            <w:pPr>
              <w:jc w:val="both"/>
              <w:rPr>
                <w:rFonts w:cs="Garamond"/>
              </w:rPr>
            </w:pPr>
            <w:r>
              <w:rPr>
                <w:rStyle w:val="Nessuno"/>
                <w:rFonts w:ascii="Garamond" w:eastAsia="Times-Bold" w:hAnsi="Garamond"/>
                <w:bCs/>
                <w:i/>
                <w:iCs/>
                <w:color w:val="19191A"/>
                <w:kern w:val="3"/>
                <w:sz w:val="16"/>
                <w:szCs w:val="16"/>
              </w:rPr>
              <w:t>(in alternativa al punto precedente)</w:t>
            </w:r>
            <w:r>
              <w:rPr>
                <w:rStyle w:val="Nessuno"/>
                <w:rFonts w:eastAsia="Times-Bold"/>
                <w:bCs/>
                <w:color w:val="19191A"/>
                <w:kern w:val="3"/>
              </w:rPr>
              <w:t xml:space="preserve"> </w:t>
            </w:r>
            <w:r>
              <w:rPr>
                <w:rStyle w:val="Nessuno"/>
                <w:rFonts w:ascii="Garamond" w:eastAsia="Times-Bold" w:hAnsi="Garamond"/>
                <w:bCs/>
                <w:color w:val="19191A"/>
                <w:kern w:val="3"/>
                <w:sz w:val="16"/>
                <w:szCs w:val="16"/>
              </w:rPr>
              <w:t>di non essere soggetto ad imposta di bollo in quanto: _____________________________</w:t>
            </w:r>
          </w:p>
        </w:tc>
        <w:tc>
          <w:tcPr>
            <w:tcW w:w="1418" w:type="dxa"/>
            <w:tcBorders>
              <w:top w:val="dotted" w:sz="4" w:space="0" w:color="auto"/>
              <w:left w:val="nil"/>
              <w:bottom w:val="dotted" w:sz="4" w:space="0" w:color="auto"/>
              <w:right w:val="nil"/>
            </w:tcBorders>
            <w:vAlign w:val="center"/>
            <w:hideMark/>
          </w:tcPr>
          <w:p w14:paraId="160CC7E3" w14:textId="77777777" w:rsidR="00904B19" w:rsidRDefault="00000000">
            <w:pPr>
              <w:jc w:val="center"/>
              <w:rPr>
                <w:rFonts w:ascii="Garamond" w:hAnsi="Garamond" w:cs="Garamond"/>
                <w:bCs/>
                <w:sz w:val="16"/>
                <w:szCs w:val="16"/>
              </w:rPr>
            </w:pPr>
            <w:sdt>
              <w:sdtPr>
                <w:rPr>
                  <w:rFonts w:ascii="Garamond" w:hAnsi="Garamond" w:cs="Garamond"/>
                  <w:bCs/>
                  <w:sz w:val="16"/>
                  <w:szCs w:val="16"/>
                </w:rPr>
                <w:id w:val="-247651239"/>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r w:rsidR="00904B19" w14:paraId="051FFD4C" w14:textId="77777777" w:rsidTr="00904B19">
        <w:tc>
          <w:tcPr>
            <w:tcW w:w="9067" w:type="dxa"/>
            <w:tcBorders>
              <w:top w:val="dotted" w:sz="4" w:space="0" w:color="auto"/>
              <w:left w:val="nil"/>
              <w:bottom w:val="dotted" w:sz="4" w:space="0" w:color="auto"/>
              <w:right w:val="nil"/>
            </w:tcBorders>
            <w:hideMark/>
          </w:tcPr>
          <w:p w14:paraId="24A80DCF" w14:textId="77777777" w:rsidR="00904B19" w:rsidRDefault="00904B19">
            <w:pPr>
              <w:jc w:val="both"/>
              <w:rPr>
                <w:rFonts w:ascii="Garamond" w:hAnsi="Garamond" w:cs="Garamond"/>
                <w:bCs/>
                <w:sz w:val="16"/>
                <w:szCs w:val="16"/>
              </w:rPr>
            </w:pPr>
            <w:r>
              <w:rPr>
                <w:rStyle w:val="Nessuno"/>
                <w:rFonts w:ascii="Garamond" w:eastAsia="Times-Bold" w:hAnsi="Garamond"/>
                <w:bCs/>
                <w:color w:val="19191A"/>
                <w:kern w:val="3"/>
                <w:sz w:val="16"/>
                <w:szCs w:val="16"/>
              </w:rPr>
              <w:t>essere a conoscenza delle norme contenute e richiamate nell’Avviso</w:t>
            </w:r>
          </w:p>
        </w:tc>
        <w:tc>
          <w:tcPr>
            <w:tcW w:w="1418" w:type="dxa"/>
            <w:tcBorders>
              <w:top w:val="dotted" w:sz="4" w:space="0" w:color="auto"/>
              <w:left w:val="nil"/>
              <w:bottom w:val="dotted" w:sz="4" w:space="0" w:color="auto"/>
              <w:right w:val="nil"/>
            </w:tcBorders>
            <w:vAlign w:val="center"/>
            <w:hideMark/>
          </w:tcPr>
          <w:p w14:paraId="5E2679EA"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693751835"/>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r w:rsidR="00904B19" w14:paraId="12B04287" w14:textId="77777777" w:rsidTr="00904B19">
        <w:tc>
          <w:tcPr>
            <w:tcW w:w="9067" w:type="dxa"/>
            <w:tcBorders>
              <w:top w:val="dotted" w:sz="4" w:space="0" w:color="auto"/>
              <w:left w:val="nil"/>
              <w:bottom w:val="dotted" w:sz="4" w:space="0" w:color="auto"/>
              <w:right w:val="nil"/>
            </w:tcBorders>
            <w:hideMark/>
          </w:tcPr>
          <w:p w14:paraId="374506AE" w14:textId="77777777" w:rsidR="00904B19" w:rsidRDefault="00904B19">
            <w:pPr>
              <w:jc w:val="both"/>
              <w:rPr>
                <w:rFonts w:ascii="Garamond" w:hAnsi="Garamond" w:cs="Garamond"/>
                <w:bCs/>
                <w:sz w:val="16"/>
                <w:szCs w:val="16"/>
              </w:rPr>
            </w:pPr>
            <w:r>
              <w:rPr>
                <w:rStyle w:val="Nessuno"/>
                <w:rFonts w:ascii="Garamond" w:eastAsia="Times-Bold" w:hAnsi="Garamond"/>
                <w:bCs/>
                <w:color w:val="19191A"/>
                <w:kern w:val="3"/>
                <w:sz w:val="16"/>
                <w:szCs w:val="16"/>
              </w:rPr>
              <w:t>essere a conoscenza che t</w:t>
            </w:r>
            <w:r>
              <w:rPr>
                <w:rFonts w:ascii="Garamond" w:hAnsi="Garamond" w:cs="Arial"/>
                <w:bCs/>
                <w:sz w:val="16"/>
                <w:szCs w:val="16"/>
              </w:rPr>
              <w:t>utte le comunicazioni relative al procedimento in questione avverranno esclusivamente mediante l’indirizzo di posta elettronica dichiarato</w:t>
            </w:r>
            <w:r>
              <w:rPr>
                <w:rFonts w:ascii="Garamond" w:hAnsi="Garamond" w:cs="Arial"/>
                <w:bCs/>
                <w:sz w:val="16"/>
                <w:szCs w:val="16"/>
              </w:rPr>
              <w:tab/>
            </w:r>
          </w:p>
        </w:tc>
        <w:tc>
          <w:tcPr>
            <w:tcW w:w="1418" w:type="dxa"/>
            <w:tcBorders>
              <w:top w:val="dotted" w:sz="4" w:space="0" w:color="auto"/>
              <w:left w:val="nil"/>
              <w:bottom w:val="dotted" w:sz="4" w:space="0" w:color="auto"/>
              <w:right w:val="nil"/>
            </w:tcBorders>
            <w:vAlign w:val="center"/>
            <w:hideMark/>
          </w:tcPr>
          <w:p w14:paraId="6E1E1248"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654409558"/>
                <w14:checkbox>
                  <w14:checked w14:val="0"/>
                  <w14:checkedState w14:val="2612" w14:font="MS Gothic"/>
                  <w14:uncheckedState w14:val="2610" w14:font="MS Gothic"/>
                </w14:checkbox>
              </w:sdtPr>
              <w:sdtContent>
                <w:r w:rsidR="00904B19">
                  <w:rPr>
                    <w:rFonts w:ascii="MS Gothic" w:eastAsia="MS Gothic" w:hAnsi="MS Gothic" w:cs="Garamond" w:hint="eastAsia"/>
                    <w:bCs/>
                    <w:sz w:val="16"/>
                    <w:szCs w:val="16"/>
                  </w:rPr>
                  <w:t>☐</w:t>
                </w:r>
              </w:sdtContent>
            </w:sdt>
          </w:p>
        </w:tc>
      </w:tr>
    </w:tbl>
    <w:p w14:paraId="0EF4FDF4" w14:textId="77777777" w:rsidR="00904B19" w:rsidRDefault="00904B19" w:rsidP="00904B19">
      <w:pPr>
        <w:pStyle w:val="Corpotesto1"/>
        <w:tabs>
          <w:tab w:val="left" w:pos="731"/>
          <w:tab w:val="left" w:pos="1134"/>
        </w:tabs>
        <w:spacing w:line="200" w:lineRule="atLeast"/>
        <w:ind w:right="112"/>
        <w:jc w:val="both"/>
        <w:rPr>
          <w:rFonts w:ascii="Garamond" w:hAnsi="Garamond" w:cs="Arial"/>
          <w:bCs/>
          <w:sz w:val="24"/>
          <w:szCs w:val="24"/>
        </w:rPr>
      </w:pPr>
      <w:r>
        <w:rPr>
          <w:rFonts w:ascii="Garamond" w:hAnsi="Garamond" w:cs="Arial"/>
          <w:bCs/>
          <w:sz w:val="16"/>
          <w:szCs w:val="16"/>
        </w:rPr>
        <w:tab/>
      </w:r>
      <w:r>
        <w:rPr>
          <w:rFonts w:ascii="Garamond" w:hAnsi="Garamond" w:cs="Arial"/>
          <w:bCs/>
          <w:sz w:val="16"/>
          <w:szCs w:val="16"/>
        </w:rPr>
        <w:tab/>
      </w:r>
      <w:r>
        <w:rPr>
          <w:rFonts w:ascii="Garamond" w:hAnsi="Garamond" w:cs="Arial"/>
          <w:bCs/>
          <w:sz w:val="16"/>
          <w:szCs w:val="16"/>
        </w:rPr>
        <w:tab/>
      </w:r>
    </w:p>
    <w:p w14:paraId="67BF2300" w14:textId="77777777" w:rsidR="00904B19" w:rsidRDefault="00904B19" w:rsidP="00904B19">
      <w:pPr>
        <w:jc w:val="both"/>
        <w:rPr>
          <w:rFonts w:ascii="Garamond" w:hAnsi="Garamond" w:cs="Garamond"/>
          <w:bCs/>
          <w:sz w:val="16"/>
          <w:szCs w:val="16"/>
        </w:rPr>
      </w:pPr>
      <w:r>
        <w:rPr>
          <w:rFonts w:ascii="Garamond" w:hAnsi="Garamond" w:cs="Garamond"/>
          <w:bCs/>
          <w:sz w:val="16"/>
          <w:szCs w:val="16"/>
        </w:rPr>
        <w:t>Ai fini della concessione di aiuti «de minimis» ai sensi del regolamento:</w:t>
      </w: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ook w:val="04A0" w:firstRow="1" w:lastRow="0" w:firstColumn="1" w:lastColumn="0" w:noHBand="0" w:noVBand="1"/>
      </w:tblPr>
      <w:tblGrid>
        <w:gridCol w:w="9067"/>
        <w:gridCol w:w="1418"/>
      </w:tblGrid>
      <w:tr w:rsidR="00904B19" w14:paraId="12A441D1" w14:textId="77777777" w:rsidTr="00904B19">
        <w:tc>
          <w:tcPr>
            <w:tcW w:w="9067" w:type="dxa"/>
            <w:tcBorders>
              <w:top w:val="dotted" w:sz="4" w:space="0" w:color="auto"/>
              <w:left w:val="nil"/>
              <w:bottom w:val="dotted" w:sz="4" w:space="0" w:color="auto"/>
              <w:right w:val="nil"/>
            </w:tcBorders>
            <w:hideMark/>
          </w:tcPr>
          <w:p w14:paraId="2AAE9B08" w14:textId="77777777" w:rsidR="00904B19" w:rsidRDefault="00904B19">
            <w:pPr>
              <w:jc w:val="both"/>
              <w:rPr>
                <w:rFonts w:ascii="Garamond" w:hAnsi="Garamond" w:cs="Garamond"/>
                <w:bCs/>
                <w:sz w:val="16"/>
                <w:szCs w:val="16"/>
              </w:rPr>
            </w:pPr>
            <w:r>
              <w:rPr>
                <w:rStyle w:val="Nessuno"/>
                <w:rFonts w:ascii="Garamond" w:eastAsia="Times-Bold" w:hAnsi="Garamond"/>
                <w:bCs/>
                <w:color w:val="19191A"/>
                <w:kern w:val="3"/>
                <w:sz w:val="16"/>
                <w:szCs w:val="16"/>
              </w:rPr>
              <w:t>Regolamento (UE) n. 1407/2013 del 18 dicembre 2013 (GUCE L 352 del 24.12.2006) della Commissione Europea relativo all’applicazione degli articoli 107 e 108 del trattato CE agli aiuti di importanza minore (“de minimis”)</w:t>
            </w:r>
            <w:r>
              <w:rPr>
                <w:rStyle w:val="Nessuno"/>
                <w:rFonts w:ascii="Garamond" w:eastAsia="Times-Bold" w:hAnsi="Garamond"/>
                <w:bCs/>
                <w:color w:val="19191A"/>
                <w:kern w:val="3"/>
                <w:sz w:val="16"/>
                <w:szCs w:val="16"/>
              </w:rPr>
              <w:tab/>
            </w:r>
          </w:p>
        </w:tc>
        <w:tc>
          <w:tcPr>
            <w:tcW w:w="1418" w:type="dxa"/>
            <w:tcBorders>
              <w:top w:val="dotted" w:sz="4" w:space="0" w:color="auto"/>
              <w:left w:val="nil"/>
              <w:bottom w:val="dotted" w:sz="4" w:space="0" w:color="auto"/>
              <w:right w:val="nil"/>
            </w:tcBorders>
            <w:vAlign w:val="center"/>
            <w:hideMark/>
          </w:tcPr>
          <w:p w14:paraId="077E4831"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169478033"/>
                <w14:checkbox>
                  <w14:checked w14:val="0"/>
                  <w14:checkedState w14:val="2612" w14:font="MS Gothic"/>
                  <w14:uncheckedState w14:val="2610" w14:font="MS Gothic"/>
                </w14:checkbox>
              </w:sdtPr>
              <w:sdtContent>
                <w:r w:rsidR="00904B19">
                  <w:rPr>
                    <w:rFonts w:ascii="MS Gothic" w:eastAsia="MS Gothic" w:hAnsi="MS Gothic" w:cs="Garamond" w:hint="eastAsia"/>
                    <w:bCs/>
                    <w:sz w:val="16"/>
                    <w:szCs w:val="16"/>
                  </w:rPr>
                  <w:t>☐</w:t>
                </w:r>
              </w:sdtContent>
            </w:sdt>
          </w:p>
        </w:tc>
      </w:tr>
      <w:tr w:rsidR="00904B19" w14:paraId="12CB7B54" w14:textId="77777777" w:rsidTr="00904B19">
        <w:tc>
          <w:tcPr>
            <w:tcW w:w="9067" w:type="dxa"/>
            <w:tcBorders>
              <w:top w:val="dotted" w:sz="4" w:space="0" w:color="auto"/>
              <w:left w:val="nil"/>
              <w:bottom w:val="dotted" w:sz="4" w:space="0" w:color="auto"/>
              <w:right w:val="nil"/>
            </w:tcBorders>
            <w:hideMark/>
          </w:tcPr>
          <w:p w14:paraId="427DA360" w14:textId="77777777" w:rsidR="00904B19" w:rsidRDefault="00904B19">
            <w:pPr>
              <w:jc w:val="both"/>
              <w:rPr>
                <w:rFonts w:ascii="Garamond" w:hAnsi="Garamond" w:cs="Garamond"/>
                <w:bCs/>
                <w:sz w:val="16"/>
                <w:szCs w:val="16"/>
              </w:rPr>
            </w:pPr>
            <w:r>
              <w:rPr>
                <w:rFonts w:ascii="Garamond" w:hAnsi="Garamond" w:cs="Garamond"/>
                <w:bCs/>
                <w:sz w:val="16"/>
                <w:szCs w:val="16"/>
              </w:rPr>
              <w:t>nel rispetto di quanto previsto dal Regolamento (UE) n. 1408/2013 del 18 dicembre 2013 (GUCE L 352/9 del 24.12.2013) della Commissione europea relativo all’applicazione degli articoli 107 e 108 del trattato UE agli aiuti “de minimis” del settore della produzione dei prodotti agricoli</w:t>
            </w:r>
          </w:p>
        </w:tc>
        <w:tc>
          <w:tcPr>
            <w:tcW w:w="1418" w:type="dxa"/>
            <w:tcBorders>
              <w:top w:val="dotted" w:sz="4" w:space="0" w:color="auto"/>
              <w:left w:val="nil"/>
              <w:bottom w:val="dotted" w:sz="4" w:space="0" w:color="auto"/>
              <w:right w:val="nil"/>
            </w:tcBorders>
            <w:vAlign w:val="center"/>
            <w:hideMark/>
          </w:tcPr>
          <w:p w14:paraId="68F17968"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583211960"/>
                <w14:checkbox>
                  <w14:checked w14:val="0"/>
                  <w14:checkedState w14:val="2612" w14:font="MS Gothic"/>
                  <w14:uncheckedState w14:val="2610" w14:font="MS Gothic"/>
                </w14:checkbox>
              </w:sdtPr>
              <w:sdtContent>
                <w:r w:rsidR="00904B19">
                  <w:rPr>
                    <w:rFonts w:ascii="MS Gothic" w:eastAsia="MS Gothic" w:hAnsi="MS Gothic" w:cs="Garamond" w:hint="eastAsia"/>
                    <w:bCs/>
                    <w:sz w:val="16"/>
                    <w:szCs w:val="16"/>
                  </w:rPr>
                  <w:t>☐</w:t>
                </w:r>
              </w:sdtContent>
            </w:sdt>
          </w:p>
        </w:tc>
      </w:tr>
      <w:tr w:rsidR="00904B19" w14:paraId="65225824" w14:textId="77777777" w:rsidTr="00904B19">
        <w:tc>
          <w:tcPr>
            <w:tcW w:w="9067" w:type="dxa"/>
            <w:tcBorders>
              <w:top w:val="dotted" w:sz="4" w:space="0" w:color="auto"/>
              <w:left w:val="nil"/>
              <w:bottom w:val="dotted" w:sz="4" w:space="0" w:color="auto"/>
              <w:right w:val="nil"/>
            </w:tcBorders>
            <w:hideMark/>
          </w:tcPr>
          <w:p w14:paraId="2346F240" w14:textId="77777777" w:rsidR="00904B19" w:rsidRDefault="00904B19">
            <w:pPr>
              <w:jc w:val="both"/>
              <w:rPr>
                <w:rFonts w:ascii="Garamond" w:hAnsi="Garamond" w:cs="Garamond"/>
                <w:bCs/>
                <w:sz w:val="16"/>
                <w:szCs w:val="16"/>
              </w:rPr>
            </w:pPr>
            <w:r>
              <w:rPr>
                <w:rFonts w:ascii="Garamond" w:hAnsi="Garamond" w:cs="Garamond"/>
                <w:bCs/>
                <w:sz w:val="16"/>
                <w:szCs w:val="16"/>
              </w:rPr>
              <w:t xml:space="preserve">nel rispetto di quanto previsto dal Regolamento (UE) n. 717/2014 del 27 giugno 2014 (GUCE L 190/45 del 28.06.2014) della Commissione relativo all'applicazione degli articoli 107 e 108 del trattato UE agli aiuti "de minimis" nel settore della pesca e dell'acquacoltura </w:t>
            </w:r>
            <w:r>
              <w:rPr>
                <w:rFonts w:ascii="Garamond" w:hAnsi="Garamond" w:cs="Garamond"/>
                <w:bCs/>
                <w:sz w:val="16"/>
                <w:szCs w:val="16"/>
              </w:rPr>
              <w:tab/>
            </w:r>
          </w:p>
        </w:tc>
        <w:tc>
          <w:tcPr>
            <w:tcW w:w="1418" w:type="dxa"/>
            <w:tcBorders>
              <w:top w:val="dotted" w:sz="4" w:space="0" w:color="auto"/>
              <w:left w:val="nil"/>
              <w:bottom w:val="dotted" w:sz="4" w:space="0" w:color="auto"/>
              <w:right w:val="nil"/>
            </w:tcBorders>
            <w:vAlign w:val="center"/>
            <w:hideMark/>
          </w:tcPr>
          <w:p w14:paraId="73C84595"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861801641"/>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r w:rsidR="00904B19" w14:paraId="59E1E49D" w14:textId="77777777" w:rsidTr="00904B19">
        <w:tc>
          <w:tcPr>
            <w:tcW w:w="9067" w:type="dxa"/>
            <w:tcBorders>
              <w:top w:val="dotted" w:sz="4" w:space="0" w:color="auto"/>
              <w:left w:val="nil"/>
              <w:bottom w:val="dotted" w:sz="4" w:space="0" w:color="auto"/>
              <w:right w:val="nil"/>
            </w:tcBorders>
            <w:hideMark/>
          </w:tcPr>
          <w:p w14:paraId="719C5662" w14:textId="77777777" w:rsidR="00904B19" w:rsidRDefault="00904B19">
            <w:pPr>
              <w:jc w:val="both"/>
              <w:rPr>
                <w:rFonts w:ascii="Garamond" w:hAnsi="Garamond" w:cs="Garamond"/>
                <w:bCs/>
                <w:sz w:val="16"/>
                <w:szCs w:val="16"/>
              </w:rPr>
            </w:pPr>
            <w:r>
              <w:rPr>
                <w:rFonts w:ascii="Garamond" w:hAnsi="Garamond" w:cs="Garamond"/>
                <w:bCs/>
                <w:sz w:val="16"/>
                <w:szCs w:val="16"/>
              </w:rPr>
              <w:t>- nel rispetto di quanto previsto dal Regolamento (CE) n. 360/2012 del 25 aprile 2012 (GUCE L 114/8 del 26.04.2012) della Commissione europea relativo all’applicazione degli articoli 107 e 108 del trattato sul funzionamento dell’Unione Europea agli aiuti di importanza minore (“de minimis”7 ) concessi alle imprese che forniscono servizi di interesse economico generale</w:t>
            </w:r>
            <w:r>
              <w:rPr>
                <w:rFonts w:ascii="Garamond" w:hAnsi="Garamond" w:cs="Garamond"/>
                <w:bCs/>
                <w:sz w:val="16"/>
                <w:szCs w:val="16"/>
              </w:rPr>
              <w:tab/>
            </w:r>
          </w:p>
        </w:tc>
        <w:tc>
          <w:tcPr>
            <w:tcW w:w="1418" w:type="dxa"/>
            <w:tcBorders>
              <w:top w:val="dotted" w:sz="4" w:space="0" w:color="auto"/>
              <w:left w:val="nil"/>
              <w:bottom w:val="dotted" w:sz="4" w:space="0" w:color="auto"/>
              <w:right w:val="nil"/>
            </w:tcBorders>
            <w:vAlign w:val="center"/>
            <w:hideMark/>
          </w:tcPr>
          <w:p w14:paraId="15AAF0BB" w14:textId="77777777" w:rsidR="00904B19" w:rsidRDefault="00000000">
            <w:pPr>
              <w:jc w:val="center"/>
              <w:rPr>
                <w:rFonts w:ascii="Garamond" w:hAnsi="Garamond" w:cs="Garamond"/>
                <w:bCs/>
                <w:sz w:val="16"/>
                <w:szCs w:val="16"/>
              </w:rPr>
            </w:pPr>
            <w:sdt>
              <w:sdtPr>
                <w:rPr>
                  <w:rFonts w:ascii="Garamond" w:hAnsi="Garamond" w:cs="Garamond"/>
                  <w:bCs/>
                  <w:sz w:val="16"/>
                  <w:szCs w:val="16"/>
                </w:rPr>
                <w:id w:val="754166752"/>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bl>
    <w:p w14:paraId="510761C0" w14:textId="77777777" w:rsidR="002B603B" w:rsidRDefault="002B603B" w:rsidP="00904B19">
      <w:pPr>
        <w:jc w:val="both"/>
        <w:rPr>
          <w:rStyle w:val="Nessuno"/>
          <w:rFonts w:ascii="Garamond" w:eastAsia="Times-Bold" w:hAnsi="Garamond"/>
          <w:bCs/>
          <w:color w:val="19191A"/>
          <w:kern w:val="3"/>
          <w:sz w:val="16"/>
          <w:szCs w:val="16"/>
        </w:rPr>
      </w:pPr>
    </w:p>
    <w:p w14:paraId="5243DC50" w14:textId="46053678" w:rsidR="00904B19" w:rsidRDefault="00904B19" w:rsidP="00904B19">
      <w:pPr>
        <w:jc w:val="both"/>
        <w:rPr>
          <w:rFonts w:ascii="Garamond" w:hAnsi="Garamond" w:cs="Garamond"/>
          <w:bCs/>
          <w:sz w:val="16"/>
          <w:szCs w:val="16"/>
        </w:rPr>
      </w:pPr>
      <w:r>
        <w:rPr>
          <w:rFonts w:ascii="Garamond" w:hAnsi="Garamond" w:cs="Garamond"/>
          <w:bCs/>
          <w:sz w:val="16"/>
          <w:szCs w:val="16"/>
        </w:rPr>
        <w:t xml:space="preserve">nel rispetto di quanto previsto dai suddetti Regolamenti </w:t>
      </w:r>
    </w:p>
    <w:p w14:paraId="1067C5AD" w14:textId="77777777" w:rsidR="00904B19" w:rsidRDefault="00904B19" w:rsidP="00904B19">
      <w:pPr>
        <w:jc w:val="center"/>
        <w:rPr>
          <w:rFonts w:ascii="Garamond" w:hAnsi="Garamond" w:cs="Garamond"/>
          <w:bCs/>
          <w:sz w:val="18"/>
          <w:szCs w:val="18"/>
        </w:rPr>
      </w:pPr>
      <w:r>
        <w:rPr>
          <w:rFonts w:ascii="Garamond" w:hAnsi="Garamond" w:cs="Garamond"/>
          <w:bCs/>
          <w:sz w:val="18"/>
          <w:szCs w:val="18"/>
        </w:rPr>
        <w:t>DICHIARA</w:t>
      </w:r>
    </w:p>
    <w:p w14:paraId="781744CD" w14:textId="77777777" w:rsidR="00904B19" w:rsidRDefault="00904B19" w:rsidP="00904B19">
      <w:pPr>
        <w:jc w:val="both"/>
        <w:rPr>
          <w:rFonts w:ascii="Garamond" w:hAnsi="Garamond" w:cs="Garamond"/>
          <w:bCs/>
          <w:sz w:val="18"/>
          <w:szCs w:val="18"/>
        </w:rPr>
      </w:pPr>
      <w:r>
        <w:rPr>
          <w:rFonts w:ascii="Garamond" w:hAnsi="Garamond" w:cs="Garamond"/>
          <w:bCs/>
          <w:sz w:val="18"/>
          <w:szCs w:val="18"/>
        </w:rPr>
        <w:t>Che l’impresa rappresentata è</w:t>
      </w: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ook w:val="04A0" w:firstRow="1" w:lastRow="0" w:firstColumn="1" w:lastColumn="0" w:noHBand="0" w:noVBand="1"/>
      </w:tblPr>
      <w:tblGrid>
        <w:gridCol w:w="9067"/>
        <w:gridCol w:w="1418"/>
      </w:tblGrid>
      <w:tr w:rsidR="00904B19" w14:paraId="321A3EAF" w14:textId="77777777" w:rsidTr="00904B19">
        <w:tc>
          <w:tcPr>
            <w:tcW w:w="9067" w:type="dxa"/>
            <w:tcBorders>
              <w:top w:val="dotted" w:sz="4" w:space="0" w:color="auto"/>
              <w:left w:val="nil"/>
              <w:bottom w:val="dotted" w:sz="4" w:space="0" w:color="auto"/>
              <w:right w:val="nil"/>
            </w:tcBorders>
            <w:hideMark/>
          </w:tcPr>
          <w:p w14:paraId="2FB76D33" w14:textId="77777777" w:rsidR="00904B19" w:rsidRDefault="00904B19">
            <w:pPr>
              <w:jc w:val="both"/>
              <w:rPr>
                <w:rFonts w:ascii="Garamond" w:hAnsi="Garamond" w:cs="Garamond"/>
                <w:bCs/>
                <w:sz w:val="16"/>
                <w:szCs w:val="16"/>
              </w:rPr>
            </w:pPr>
            <w:r>
              <w:rPr>
                <w:rFonts w:ascii="Garamond" w:hAnsi="Garamond" w:cs="Garamond"/>
                <w:bCs/>
                <w:sz w:val="18"/>
                <w:szCs w:val="18"/>
              </w:rPr>
              <w:t>Microimpresa</w:t>
            </w:r>
          </w:p>
        </w:tc>
        <w:tc>
          <w:tcPr>
            <w:tcW w:w="1418" w:type="dxa"/>
            <w:tcBorders>
              <w:top w:val="dotted" w:sz="4" w:space="0" w:color="auto"/>
              <w:left w:val="nil"/>
              <w:bottom w:val="dotted" w:sz="4" w:space="0" w:color="auto"/>
              <w:right w:val="nil"/>
            </w:tcBorders>
            <w:vAlign w:val="center"/>
            <w:hideMark/>
          </w:tcPr>
          <w:p w14:paraId="2AE519C4" w14:textId="77777777" w:rsidR="00904B19" w:rsidRDefault="00000000">
            <w:pPr>
              <w:jc w:val="center"/>
              <w:rPr>
                <w:rFonts w:ascii="Garamond" w:hAnsi="Garamond" w:cs="Garamond"/>
                <w:bCs/>
                <w:sz w:val="16"/>
                <w:szCs w:val="16"/>
              </w:rPr>
            </w:pPr>
            <w:sdt>
              <w:sdtPr>
                <w:rPr>
                  <w:rFonts w:ascii="Garamond" w:hAnsi="Garamond" w:cs="Garamond"/>
                  <w:bCs/>
                  <w:sz w:val="16"/>
                  <w:szCs w:val="16"/>
                </w:rPr>
                <w:id w:val="365952257"/>
                <w14:checkbox>
                  <w14:checked w14:val="0"/>
                  <w14:checkedState w14:val="2612" w14:font="MS Gothic"/>
                  <w14:uncheckedState w14:val="2610" w14:font="MS Gothic"/>
                </w14:checkbox>
              </w:sdtPr>
              <w:sdtContent>
                <w:r w:rsidR="00904B19">
                  <w:rPr>
                    <w:rFonts w:ascii="MS Gothic" w:eastAsia="MS Gothic" w:hAnsi="MS Gothic" w:cs="Garamond" w:hint="eastAsia"/>
                    <w:bCs/>
                    <w:sz w:val="16"/>
                    <w:szCs w:val="16"/>
                  </w:rPr>
                  <w:t>☐</w:t>
                </w:r>
              </w:sdtContent>
            </w:sdt>
          </w:p>
        </w:tc>
      </w:tr>
      <w:tr w:rsidR="00904B19" w14:paraId="109E2040" w14:textId="77777777" w:rsidTr="00904B19">
        <w:tc>
          <w:tcPr>
            <w:tcW w:w="9067" w:type="dxa"/>
            <w:tcBorders>
              <w:top w:val="dotted" w:sz="4" w:space="0" w:color="auto"/>
              <w:left w:val="nil"/>
              <w:bottom w:val="dotted" w:sz="4" w:space="0" w:color="auto"/>
              <w:right w:val="nil"/>
            </w:tcBorders>
            <w:hideMark/>
          </w:tcPr>
          <w:p w14:paraId="33E3882E" w14:textId="77777777" w:rsidR="00904B19" w:rsidRDefault="00904B19">
            <w:pPr>
              <w:jc w:val="both"/>
              <w:rPr>
                <w:rFonts w:ascii="Garamond" w:hAnsi="Garamond" w:cs="Garamond"/>
                <w:bCs/>
                <w:sz w:val="16"/>
                <w:szCs w:val="16"/>
              </w:rPr>
            </w:pPr>
            <w:r>
              <w:rPr>
                <w:rFonts w:ascii="Garamond" w:hAnsi="Garamond" w:cs="Garamond"/>
                <w:bCs/>
                <w:sz w:val="18"/>
                <w:szCs w:val="18"/>
              </w:rPr>
              <w:t>Piccola impresa (escluse microimprese)</w:t>
            </w:r>
          </w:p>
        </w:tc>
        <w:tc>
          <w:tcPr>
            <w:tcW w:w="1418" w:type="dxa"/>
            <w:tcBorders>
              <w:top w:val="dotted" w:sz="4" w:space="0" w:color="auto"/>
              <w:left w:val="nil"/>
              <w:bottom w:val="dotted" w:sz="4" w:space="0" w:color="auto"/>
              <w:right w:val="nil"/>
            </w:tcBorders>
            <w:vAlign w:val="center"/>
            <w:hideMark/>
          </w:tcPr>
          <w:p w14:paraId="3AEC26ED" w14:textId="77777777" w:rsidR="00904B19" w:rsidRDefault="00000000">
            <w:pPr>
              <w:jc w:val="center"/>
              <w:rPr>
                <w:rFonts w:ascii="Garamond" w:hAnsi="Garamond" w:cs="Garamond"/>
                <w:bCs/>
                <w:sz w:val="16"/>
                <w:szCs w:val="16"/>
              </w:rPr>
            </w:pPr>
            <w:sdt>
              <w:sdtPr>
                <w:rPr>
                  <w:rFonts w:ascii="Garamond" w:hAnsi="Garamond" w:cs="Garamond"/>
                  <w:bCs/>
                  <w:sz w:val="16"/>
                  <w:szCs w:val="16"/>
                </w:rPr>
                <w:id w:val="-2034483740"/>
                <w14:checkbox>
                  <w14:checked w14:val="0"/>
                  <w14:checkedState w14:val="2612" w14:font="MS Gothic"/>
                  <w14:uncheckedState w14:val="2610" w14:font="MS Gothic"/>
                </w14:checkbox>
              </w:sdtPr>
              <w:sdtContent>
                <w:r w:rsidR="00904B19">
                  <w:rPr>
                    <w:rFonts w:ascii="MS Gothic" w:eastAsia="MS Gothic" w:hAnsi="MS Gothic" w:cs="Garamond" w:hint="eastAsia"/>
                    <w:bCs/>
                    <w:sz w:val="16"/>
                    <w:szCs w:val="16"/>
                  </w:rPr>
                  <w:t>☐</w:t>
                </w:r>
              </w:sdtContent>
            </w:sdt>
          </w:p>
        </w:tc>
      </w:tr>
      <w:tr w:rsidR="00904B19" w14:paraId="2FE6B7A8" w14:textId="77777777" w:rsidTr="00904B19">
        <w:tc>
          <w:tcPr>
            <w:tcW w:w="9067" w:type="dxa"/>
            <w:tcBorders>
              <w:top w:val="dotted" w:sz="4" w:space="0" w:color="auto"/>
              <w:left w:val="nil"/>
              <w:bottom w:val="dotted" w:sz="4" w:space="0" w:color="auto"/>
              <w:right w:val="nil"/>
            </w:tcBorders>
            <w:hideMark/>
          </w:tcPr>
          <w:p w14:paraId="1D47FC09" w14:textId="77777777" w:rsidR="00904B19" w:rsidRDefault="00904B19">
            <w:pPr>
              <w:jc w:val="both"/>
              <w:rPr>
                <w:rFonts w:ascii="Garamond" w:hAnsi="Garamond" w:cs="Garamond"/>
                <w:bCs/>
                <w:sz w:val="16"/>
                <w:szCs w:val="16"/>
              </w:rPr>
            </w:pPr>
            <w:r>
              <w:rPr>
                <w:rFonts w:ascii="Garamond" w:hAnsi="Garamond" w:cs="Garamond"/>
                <w:bCs/>
                <w:sz w:val="18"/>
                <w:szCs w:val="18"/>
              </w:rPr>
              <w:t>Media impresa</w:t>
            </w:r>
            <w:r>
              <w:rPr>
                <w:rFonts w:ascii="Garamond" w:hAnsi="Garamond" w:cs="Garamond"/>
                <w:bCs/>
                <w:sz w:val="18"/>
                <w:szCs w:val="18"/>
              </w:rPr>
              <w:tab/>
            </w:r>
          </w:p>
        </w:tc>
        <w:tc>
          <w:tcPr>
            <w:tcW w:w="1418" w:type="dxa"/>
            <w:tcBorders>
              <w:top w:val="dotted" w:sz="4" w:space="0" w:color="auto"/>
              <w:left w:val="nil"/>
              <w:bottom w:val="dotted" w:sz="4" w:space="0" w:color="auto"/>
              <w:right w:val="nil"/>
            </w:tcBorders>
            <w:vAlign w:val="center"/>
            <w:hideMark/>
          </w:tcPr>
          <w:p w14:paraId="6D9CB55E"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301687204"/>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r w:rsidR="00904B19" w14:paraId="62033A96" w14:textId="77777777" w:rsidTr="00904B19">
        <w:tc>
          <w:tcPr>
            <w:tcW w:w="9067" w:type="dxa"/>
            <w:tcBorders>
              <w:top w:val="dotted" w:sz="4" w:space="0" w:color="auto"/>
              <w:left w:val="nil"/>
              <w:bottom w:val="dotted" w:sz="4" w:space="0" w:color="auto"/>
              <w:right w:val="nil"/>
            </w:tcBorders>
            <w:hideMark/>
          </w:tcPr>
          <w:p w14:paraId="41208012" w14:textId="77777777" w:rsidR="00904B19" w:rsidRDefault="00904B19">
            <w:pPr>
              <w:jc w:val="both"/>
              <w:rPr>
                <w:rFonts w:ascii="Garamond" w:hAnsi="Garamond" w:cs="Garamond"/>
                <w:bCs/>
                <w:sz w:val="16"/>
                <w:szCs w:val="16"/>
              </w:rPr>
            </w:pPr>
            <w:r>
              <w:rPr>
                <w:rFonts w:ascii="Garamond" w:hAnsi="Garamond" w:cs="Garamond"/>
                <w:bCs/>
                <w:sz w:val="18"/>
                <w:szCs w:val="18"/>
              </w:rPr>
              <w:t>Grande impresa</w:t>
            </w:r>
            <w:r>
              <w:rPr>
                <w:rFonts w:ascii="Garamond" w:hAnsi="Garamond" w:cs="Garamond"/>
                <w:bCs/>
                <w:sz w:val="18"/>
                <w:szCs w:val="18"/>
              </w:rPr>
              <w:tab/>
            </w:r>
          </w:p>
        </w:tc>
        <w:tc>
          <w:tcPr>
            <w:tcW w:w="1418" w:type="dxa"/>
            <w:tcBorders>
              <w:top w:val="dotted" w:sz="4" w:space="0" w:color="auto"/>
              <w:left w:val="nil"/>
              <w:bottom w:val="dotted" w:sz="4" w:space="0" w:color="auto"/>
              <w:right w:val="nil"/>
            </w:tcBorders>
            <w:vAlign w:val="center"/>
            <w:hideMark/>
          </w:tcPr>
          <w:p w14:paraId="16DE1CCA" w14:textId="77777777" w:rsidR="00904B19" w:rsidRDefault="00000000">
            <w:pPr>
              <w:jc w:val="center"/>
              <w:rPr>
                <w:rFonts w:ascii="Garamond" w:hAnsi="Garamond" w:cs="Garamond"/>
                <w:bCs/>
                <w:sz w:val="16"/>
                <w:szCs w:val="16"/>
              </w:rPr>
            </w:pPr>
            <w:sdt>
              <w:sdtPr>
                <w:rPr>
                  <w:rFonts w:ascii="Garamond" w:hAnsi="Garamond" w:cs="Garamond"/>
                  <w:bCs/>
                  <w:sz w:val="16"/>
                  <w:szCs w:val="16"/>
                </w:rPr>
                <w:id w:val="999772343"/>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bl>
    <w:p w14:paraId="30EB7817" w14:textId="77777777" w:rsidR="00904B19" w:rsidRDefault="00904B19" w:rsidP="00904B19">
      <w:pPr>
        <w:jc w:val="both"/>
        <w:rPr>
          <w:rFonts w:ascii="Garamond" w:hAnsi="Garamond" w:cs="Garamond"/>
          <w:bCs/>
          <w:sz w:val="18"/>
          <w:szCs w:val="18"/>
        </w:rPr>
      </w:pP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5098"/>
        <w:gridCol w:w="1985"/>
        <w:gridCol w:w="1984"/>
        <w:gridCol w:w="1418"/>
      </w:tblGrid>
      <w:tr w:rsidR="00904B19" w14:paraId="2FE20E86" w14:textId="77777777" w:rsidTr="00904B19">
        <w:tc>
          <w:tcPr>
            <w:tcW w:w="5098" w:type="dxa"/>
            <w:tcBorders>
              <w:top w:val="dotted" w:sz="4" w:space="0" w:color="auto"/>
              <w:left w:val="nil"/>
              <w:bottom w:val="dotted" w:sz="4" w:space="0" w:color="auto"/>
              <w:right w:val="dotted" w:sz="4" w:space="0" w:color="auto"/>
            </w:tcBorders>
            <w:hideMark/>
          </w:tcPr>
          <w:p w14:paraId="546ADDE6" w14:textId="77777777" w:rsidR="00904B19" w:rsidRDefault="00904B19">
            <w:pPr>
              <w:jc w:val="both"/>
              <w:rPr>
                <w:rFonts w:ascii="Garamond" w:hAnsi="Garamond" w:cs="Garamond"/>
                <w:bCs/>
                <w:sz w:val="18"/>
                <w:szCs w:val="18"/>
                <w:u w:val="single"/>
              </w:rPr>
            </w:pPr>
            <w:r>
              <w:rPr>
                <w:rFonts w:ascii="Garamond" w:hAnsi="Garamond" w:cs="Garamond"/>
                <w:bCs/>
                <w:sz w:val="16"/>
                <w:szCs w:val="16"/>
              </w:rPr>
              <w:t>Che l’esercizio finanziario (anno fiscale) dell’impresa rappresentata inizia il</w:t>
            </w:r>
          </w:p>
        </w:tc>
        <w:tc>
          <w:tcPr>
            <w:tcW w:w="1985" w:type="dxa"/>
            <w:tcBorders>
              <w:top w:val="dotted" w:sz="4" w:space="0" w:color="auto"/>
              <w:left w:val="dotted" w:sz="4" w:space="0" w:color="auto"/>
              <w:bottom w:val="dotted" w:sz="4" w:space="0" w:color="auto"/>
              <w:right w:val="dotted" w:sz="4" w:space="0" w:color="auto"/>
            </w:tcBorders>
          </w:tcPr>
          <w:p w14:paraId="22CFAEB4" w14:textId="77777777" w:rsidR="00904B19" w:rsidRDefault="00904B19">
            <w:pPr>
              <w:jc w:val="both"/>
              <w:rPr>
                <w:rFonts w:ascii="Garamond" w:hAnsi="Garamond" w:cs="Garamond"/>
                <w:bCs/>
                <w:sz w:val="18"/>
                <w:szCs w:val="18"/>
                <w:u w:val="single"/>
              </w:rPr>
            </w:pPr>
          </w:p>
        </w:tc>
        <w:tc>
          <w:tcPr>
            <w:tcW w:w="1984" w:type="dxa"/>
            <w:tcBorders>
              <w:top w:val="dotted" w:sz="4" w:space="0" w:color="auto"/>
              <w:left w:val="dotted" w:sz="4" w:space="0" w:color="auto"/>
              <w:bottom w:val="dotted" w:sz="4" w:space="0" w:color="auto"/>
              <w:right w:val="dotted" w:sz="4" w:space="0" w:color="auto"/>
            </w:tcBorders>
            <w:hideMark/>
          </w:tcPr>
          <w:p w14:paraId="146DE352" w14:textId="77777777" w:rsidR="00904B19" w:rsidRDefault="00904B19">
            <w:pPr>
              <w:jc w:val="both"/>
              <w:rPr>
                <w:rFonts w:ascii="Garamond" w:hAnsi="Garamond" w:cs="Garamond"/>
                <w:bCs/>
                <w:sz w:val="16"/>
                <w:szCs w:val="16"/>
              </w:rPr>
            </w:pPr>
            <w:r>
              <w:rPr>
                <w:rFonts w:ascii="Garamond" w:hAnsi="Garamond" w:cs="Garamond"/>
                <w:bCs/>
                <w:sz w:val="16"/>
                <w:szCs w:val="16"/>
              </w:rPr>
              <w:t>e termina il</w:t>
            </w:r>
          </w:p>
        </w:tc>
        <w:tc>
          <w:tcPr>
            <w:tcW w:w="1418" w:type="dxa"/>
            <w:tcBorders>
              <w:top w:val="dotted" w:sz="4" w:space="0" w:color="auto"/>
              <w:left w:val="dotted" w:sz="4" w:space="0" w:color="auto"/>
              <w:bottom w:val="dotted" w:sz="4" w:space="0" w:color="auto"/>
              <w:right w:val="nil"/>
            </w:tcBorders>
          </w:tcPr>
          <w:p w14:paraId="56B66F8B" w14:textId="77777777" w:rsidR="00904B19" w:rsidRDefault="00904B19">
            <w:pPr>
              <w:jc w:val="both"/>
              <w:rPr>
                <w:rFonts w:ascii="Garamond" w:hAnsi="Garamond" w:cs="Garamond"/>
                <w:bCs/>
                <w:sz w:val="18"/>
                <w:szCs w:val="18"/>
                <w:u w:val="single"/>
              </w:rPr>
            </w:pPr>
          </w:p>
        </w:tc>
      </w:tr>
    </w:tbl>
    <w:p w14:paraId="0E53FB28" w14:textId="77777777" w:rsidR="00904B19" w:rsidRDefault="00904B19" w:rsidP="00904B19">
      <w:pPr>
        <w:jc w:val="both"/>
        <w:rPr>
          <w:rFonts w:ascii="Garamond" w:hAnsi="Garamond" w:cs="Garamond"/>
          <w:bCs/>
          <w:sz w:val="18"/>
          <w:szCs w:val="18"/>
          <w:u w:val="single"/>
        </w:rPr>
      </w:pP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ook w:val="04A0" w:firstRow="1" w:lastRow="0" w:firstColumn="1" w:lastColumn="0" w:noHBand="0" w:noVBand="1"/>
      </w:tblPr>
      <w:tblGrid>
        <w:gridCol w:w="9067"/>
        <w:gridCol w:w="1418"/>
      </w:tblGrid>
      <w:tr w:rsidR="00904B19" w14:paraId="1AB510DB" w14:textId="77777777" w:rsidTr="00904B19">
        <w:tc>
          <w:tcPr>
            <w:tcW w:w="9067" w:type="dxa"/>
            <w:tcBorders>
              <w:top w:val="dotted" w:sz="4" w:space="0" w:color="auto"/>
              <w:left w:val="nil"/>
              <w:bottom w:val="dotted" w:sz="4" w:space="0" w:color="auto"/>
              <w:right w:val="nil"/>
            </w:tcBorders>
            <w:hideMark/>
          </w:tcPr>
          <w:p w14:paraId="46D6E427" w14:textId="77777777" w:rsidR="00904B19" w:rsidRDefault="00904B19">
            <w:pPr>
              <w:jc w:val="both"/>
              <w:rPr>
                <w:rFonts w:ascii="Garamond" w:hAnsi="Garamond" w:cs="Garamond"/>
                <w:bCs/>
                <w:sz w:val="16"/>
                <w:szCs w:val="16"/>
              </w:rPr>
            </w:pPr>
            <w:r>
              <w:rPr>
                <w:rFonts w:ascii="Garamond" w:hAnsi="Garamond" w:cs="Garamond"/>
                <w:bCs/>
                <w:sz w:val="16"/>
                <w:szCs w:val="16"/>
              </w:rPr>
              <w:t>che l’impresa non è controllata né controlla, direttamente o indirettamente, altre imprese</w:t>
            </w:r>
            <w:r>
              <w:rPr>
                <w:rFonts w:ascii="Garamond" w:hAnsi="Garamond" w:cs="Garamond"/>
                <w:bCs/>
                <w:sz w:val="16"/>
                <w:szCs w:val="16"/>
              </w:rPr>
              <w:tab/>
            </w:r>
          </w:p>
        </w:tc>
        <w:tc>
          <w:tcPr>
            <w:tcW w:w="1418" w:type="dxa"/>
            <w:tcBorders>
              <w:top w:val="dotted" w:sz="4" w:space="0" w:color="auto"/>
              <w:left w:val="nil"/>
              <w:bottom w:val="dotted" w:sz="4" w:space="0" w:color="auto"/>
              <w:right w:val="nil"/>
            </w:tcBorders>
            <w:vAlign w:val="center"/>
            <w:hideMark/>
          </w:tcPr>
          <w:p w14:paraId="3CFB95F8"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968730419"/>
                <w14:checkbox>
                  <w14:checked w14:val="0"/>
                  <w14:checkedState w14:val="2612" w14:font="MS Gothic"/>
                  <w14:uncheckedState w14:val="2610" w14:font="MS Gothic"/>
                </w14:checkbox>
              </w:sdtPr>
              <w:sdtContent>
                <w:r w:rsidR="00904B19">
                  <w:rPr>
                    <w:rFonts w:ascii="MS Gothic" w:eastAsia="MS Gothic" w:hAnsi="MS Gothic" w:cs="Garamond" w:hint="eastAsia"/>
                    <w:bCs/>
                    <w:sz w:val="16"/>
                    <w:szCs w:val="16"/>
                  </w:rPr>
                  <w:t>☐</w:t>
                </w:r>
              </w:sdtContent>
            </w:sdt>
          </w:p>
        </w:tc>
      </w:tr>
      <w:tr w:rsidR="00904B19" w14:paraId="11AAB5EE" w14:textId="77777777" w:rsidTr="00904B19">
        <w:tc>
          <w:tcPr>
            <w:tcW w:w="9067" w:type="dxa"/>
            <w:tcBorders>
              <w:top w:val="dotted" w:sz="4" w:space="0" w:color="auto"/>
              <w:left w:val="nil"/>
              <w:bottom w:val="dotted" w:sz="4" w:space="0" w:color="auto"/>
              <w:right w:val="nil"/>
            </w:tcBorders>
            <w:hideMark/>
          </w:tcPr>
          <w:p w14:paraId="2F545928" w14:textId="77777777" w:rsidR="00904B19" w:rsidRDefault="00904B19">
            <w:pPr>
              <w:jc w:val="both"/>
              <w:rPr>
                <w:rFonts w:ascii="Garamond" w:hAnsi="Garamond" w:cs="Garamond"/>
                <w:bCs/>
                <w:sz w:val="16"/>
                <w:szCs w:val="16"/>
              </w:rPr>
            </w:pPr>
            <w:r>
              <w:rPr>
                <w:rFonts w:ascii="Garamond" w:hAnsi="Garamond" w:cs="Garamond"/>
                <w:bCs/>
                <w:i/>
                <w:iCs/>
                <w:sz w:val="16"/>
                <w:szCs w:val="16"/>
              </w:rPr>
              <w:t>(in alternativa al primo punto</w:t>
            </w:r>
            <w:r>
              <w:rPr>
                <w:rFonts w:ascii="Garamond" w:hAnsi="Garamond" w:cs="Garamond"/>
                <w:bCs/>
                <w:sz w:val="16"/>
                <w:szCs w:val="16"/>
              </w:rPr>
              <w:t>) che l’impresa controlla, anche indirettamente, le imprese di cui all’allegato 2 aventi sede legale in Italia</w:t>
            </w:r>
          </w:p>
        </w:tc>
        <w:tc>
          <w:tcPr>
            <w:tcW w:w="1418" w:type="dxa"/>
            <w:tcBorders>
              <w:top w:val="dotted" w:sz="4" w:space="0" w:color="auto"/>
              <w:left w:val="nil"/>
              <w:bottom w:val="dotted" w:sz="4" w:space="0" w:color="auto"/>
              <w:right w:val="nil"/>
            </w:tcBorders>
            <w:vAlign w:val="center"/>
            <w:hideMark/>
          </w:tcPr>
          <w:p w14:paraId="51ED24D4"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681659929"/>
                <w14:checkbox>
                  <w14:checked w14:val="0"/>
                  <w14:checkedState w14:val="2612" w14:font="MS Gothic"/>
                  <w14:uncheckedState w14:val="2610" w14:font="MS Gothic"/>
                </w14:checkbox>
              </w:sdtPr>
              <w:sdtContent>
                <w:r w:rsidR="00904B19">
                  <w:rPr>
                    <w:rFonts w:ascii="MS Gothic" w:eastAsia="MS Gothic" w:hAnsi="MS Gothic" w:cs="Garamond" w:hint="eastAsia"/>
                    <w:bCs/>
                    <w:sz w:val="16"/>
                    <w:szCs w:val="16"/>
                  </w:rPr>
                  <w:t>☐</w:t>
                </w:r>
              </w:sdtContent>
            </w:sdt>
          </w:p>
        </w:tc>
      </w:tr>
      <w:tr w:rsidR="00904B19" w14:paraId="3FF7AA31" w14:textId="77777777" w:rsidTr="00904B19">
        <w:tc>
          <w:tcPr>
            <w:tcW w:w="9067" w:type="dxa"/>
            <w:tcBorders>
              <w:top w:val="dotted" w:sz="4" w:space="0" w:color="auto"/>
              <w:left w:val="nil"/>
              <w:bottom w:val="dotted" w:sz="4" w:space="0" w:color="auto"/>
              <w:right w:val="nil"/>
            </w:tcBorders>
            <w:hideMark/>
          </w:tcPr>
          <w:p w14:paraId="5D1227ED" w14:textId="77777777" w:rsidR="00904B19" w:rsidRDefault="00904B19">
            <w:pPr>
              <w:jc w:val="both"/>
              <w:rPr>
                <w:rFonts w:ascii="Garamond" w:hAnsi="Garamond" w:cs="Garamond"/>
                <w:bCs/>
                <w:sz w:val="16"/>
                <w:szCs w:val="16"/>
              </w:rPr>
            </w:pPr>
            <w:r>
              <w:rPr>
                <w:rFonts w:ascii="Garamond" w:hAnsi="Garamond" w:cs="Garamond"/>
                <w:bCs/>
                <w:i/>
                <w:iCs/>
                <w:sz w:val="16"/>
                <w:szCs w:val="16"/>
              </w:rPr>
              <w:t>(in alternativa al primo punto</w:t>
            </w:r>
            <w:r>
              <w:rPr>
                <w:rFonts w:ascii="Garamond" w:hAnsi="Garamond" w:cs="Garamond"/>
                <w:bCs/>
                <w:sz w:val="16"/>
                <w:szCs w:val="16"/>
              </w:rPr>
              <w:t>) che l’impresa è controllata, anche indirettamente, dalle imprese di cui all’allegato 2 aventi sede legale o unità operativa in Italia</w:t>
            </w:r>
          </w:p>
        </w:tc>
        <w:tc>
          <w:tcPr>
            <w:tcW w:w="1418" w:type="dxa"/>
            <w:tcBorders>
              <w:top w:val="dotted" w:sz="4" w:space="0" w:color="auto"/>
              <w:left w:val="nil"/>
              <w:bottom w:val="dotted" w:sz="4" w:space="0" w:color="auto"/>
              <w:right w:val="nil"/>
            </w:tcBorders>
            <w:vAlign w:val="center"/>
            <w:hideMark/>
          </w:tcPr>
          <w:p w14:paraId="1C929F58" w14:textId="77777777" w:rsidR="00904B19" w:rsidRDefault="00000000">
            <w:pPr>
              <w:jc w:val="center"/>
              <w:rPr>
                <w:rFonts w:ascii="Garamond" w:hAnsi="Garamond" w:cs="Garamond"/>
                <w:bCs/>
                <w:sz w:val="16"/>
                <w:szCs w:val="16"/>
              </w:rPr>
            </w:pPr>
            <w:sdt>
              <w:sdtPr>
                <w:rPr>
                  <w:rFonts w:ascii="Garamond" w:hAnsi="Garamond" w:cs="Garamond"/>
                  <w:bCs/>
                  <w:sz w:val="16"/>
                  <w:szCs w:val="16"/>
                </w:rPr>
                <w:id w:val="87278996"/>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r w:rsidR="00904B19" w14:paraId="3CEA35F7" w14:textId="77777777" w:rsidTr="00904B19">
        <w:tc>
          <w:tcPr>
            <w:tcW w:w="9067" w:type="dxa"/>
            <w:tcBorders>
              <w:top w:val="dotted" w:sz="4" w:space="0" w:color="auto"/>
              <w:left w:val="nil"/>
              <w:bottom w:val="dotted" w:sz="4" w:space="0" w:color="auto"/>
              <w:right w:val="nil"/>
            </w:tcBorders>
            <w:hideMark/>
          </w:tcPr>
          <w:p w14:paraId="1B48EE9F" w14:textId="77777777" w:rsidR="00904B19" w:rsidRDefault="00904B19">
            <w:pPr>
              <w:jc w:val="both"/>
              <w:rPr>
                <w:rFonts w:ascii="Garamond" w:hAnsi="Garamond" w:cs="Garamond"/>
                <w:bCs/>
                <w:sz w:val="16"/>
                <w:szCs w:val="16"/>
              </w:rPr>
            </w:pPr>
            <w:r>
              <w:rPr>
                <w:rFonts w:ascii="Garamond" w:hAnsi="Garamond" w:cs="Garamond"/>
                <w:bCs/>
                <w:sz w:val="16"/>
                <w:szCs w:val="16"/>
              </w:rPr>
              <w:t>che l’impresa rappresentata, nell’esercizio finanziario corrente e nei due esercizi finanziari precedenti, non è incorsa in fusioni, acquisizioni, scissioni, trasferimenti di ramo d’azienda</w:t>
            </w:r>
          </w:p>
        </w:tc>
        <w:tc>
          <w:tcPr>
            <w:tcW w:w="1418" w:type="dxa"/>
            <w:tcBorders>
              <w:top w:val="dotted" w:sz="4" w:space="0" w:color="auto"/>
              <w:left w:val="nil"/>
              <w:bottom w:val="dotted" w:sz="4" w:space="0" w:color="auto"/>
              <w:right w:val="nil"/>
            </w:tcBorders>
            <w:vAlign w:val="center"/>
            <w:hideMark/>
          </w:tcPr>
          <w:p w14:paraId="57F714EA" w14:textId="77777777" w:rsidR="00904B19" w:rsidRDefault="00000000">
            <w:pPr>
              <w:jc w:val="center"/>
              <w:rPr>
                <w:rFonts w:ascii="Garamond" w:hAnsi="Garamond" w:cs="Garamond"/>
                <w:bCs/>
                <w:sz w:val="16"/>
                <w:szCs w:val="16"/>
              </w:rPr>
            </w:pPr>
            <w:sdt>
              <w:sdtPr>
                <w:rPr>
                  <w:rFonts w:ascii="Garamond" w:hAnsi="Garamond" w:cs="Garamond"/>
                  <w:bCs/>
                  <w:sz w:val="16"/>
                  <w:szCs w:val="16"/>
                </w:rPr>
                <w:id w:val="667212081"/>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r w:rsidR="00904B19" w14:paraId="7D867119" w14:textId="77777777" w:rsidTr="00904B19">
        <w:tc>
          <w:tcPr>
            <w:tcW w:w="9067" w:type="dxa"/>
            <w:tcBorders>
              <w:top w:val="dotted" w:sz="4" w:space="0" w:color="auto"/>
              <w:left w:val="nil"/>
              <w:bottom w:val="dotted" w:sz="4" w:space="0" w:color="auto"/>
              <w:right w:val="nil"/>
            </w:tcBorders>
            <w:hideMark/>
          </w:tcPr>
          <w:p w14:paraId="00252039" w14:textId="77777777" w:rsidR="00904B19" w:rsidRDefault="00904B19">
            <w:pPr>
              <w:jc w:val="both"/>
              <w:rPr>
                <w:rFonts w:ascii="Garamond" w:hAnsi="Garamond" w:cs="Garamond"/>
                <w:bCs/>
                <w:sz w:val="16"/>
                <w:szCs w:val="16"/>
              </w:rPr>
            </w:pPr>
            <w:r>
              <w:rPr>
                <w:rFonts w:ascii="Garamond" w:hAnsi="Garamond" w:cs="Garamond"/>
                <w:bCs/>
                <w:i/>
                <w:iCs/>
                <w:color w:val="000000"/>
                <w:sz w:val="16"/>
                <w:szCs w:val="16"/>
              </w:rPr>
              <w:t>(in alternativa al punto precedente)</w:t>
            </w:r>
            <w:r>
              <w:rPr>
                <w:rFonts w:ascii="Garamond" w:hAnsi="Garamond" w:cs="Garamond"/>
                <w:bCs/>
                <w:color w:val="000000"/>
                <w:sz w:val="16"/>
                <w:szCs w:val="16"/>
              </w:rPr>
              <w:t xml:space="preserve"> che l’impresa rappresentata, nell’esercizio finanziario corrente e nei due esercizi finanziari precedenti, è incorsa in fusioni, acquisizioni, scissioni, trasferimenti di ramo d’azienda e gli aiuti in regime «de minimis» ricevuti dalle imprese coinvolte nelle predette vicende e diventati riferibili all’impresa richiedente a seguito di dette vicende sono quelli di cui all’allegato 3</w:t>
            </w:r>
          </w:p>
        </w:tc>
        <w:tc>
          <w:tcPr>
            <w:tcW w:w="1418" w:type="dxa"/>
            <w:tcBorders>
              <w:top w:val="dotted" w:sz="4" w:space="0" w:color="auto"/>
              <w:left w:val="nil"/>
              <w:bottom w:val="dotted" w:sz="4" w:space="0" w:color="auto"/>
              <w:right w:val="nil"/>
            </w:tcBorders>
            <w:vAlign w:val="center"/>
            <w:hideMark/>
          </w:tcPr>
          <w:p w14:paraId="2B51D5DE"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788267194"/>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r w:rsidR="00904B19" w14:paraId="090764DD" w14:textId="77777777" w:rsidTr="00904B19">
        <w:tc>
          <w:tcPr>
            <w:tcW w:w="9067" w:type="dxa"/>
            <w:tcBorders>
              <w:top w:val="dotted" w:sz="4" w:space="0" w:color="auto"/>
              <w:left w:val="nil"/>
              <w:bottom w:val="dotted" w:sz="4" w:space="0" w:color="auto"/>
              <w:right w:val="nil"/>
            </w:tcBorders>
            <w:hideMark/>
          </w:tcPr>
          <w:p w14:paraId="29ADD74D" w14:textId="77777777" w:rsidR="00904B19" w:rsidRDefault="00904B19">
            <w:pPr>
              <w:jc w:val="both"/>
              <w:rPr>
                <w:rFonts w:ascii="Garamond" w:hAnsi="Garamond" w:cs="Garamond"/>
                <w:bCs/>
                <w:color w:val="000000"/>
                <w:sz w:val="16"/>
                <w:szCs w:val="16"/>
              </w:rPr>
            </w:pPr>
            <w:r>
              <w:rPr>
                <w:rFonts w:ascii="Garamond" w:hAnsi="Garamond" w:cs="Garamond"/>
                <w:bCs/>
                <w:color w:val="000000"/>
                <w:sz w:val="16"/>
                <w:szCs w:val="16"/>
              </w:rPr>
              <w:t>che in riferimento agli stessi «costi ammissibili» l’impresa rappresentata NON ha beneficiato di altri aiuti di Stato</w:t>
            </w:r>
          </w:p>
        </w:tc>
        <w:tc>
          <w:tcPr>
            <w:tcW w:w="1418" w:type="dxa"/>
            <w:tcBorders>
              <w:top w:val="dotted" w:sz="4" w:space="0" w:color="auto"/>
              <w:left w:val="nil"/>
              <w:bottom w:val="dotted" w:sz="4" w:space="0" w:color="auto"/>
              <w:right w:val="nil"/>
            </w:tcBorders>
            <w:vAlign w:val="center"/>
            <w:hideMark/>
          </w:tcPr>
          <w:p w14:paraId="0D296B55" w14:textId="77777777" w:rsidR="00904B19" w:rsidRDefault="00000000">
            <w:pPr>
              <w:jc w:val="center"/>
              <w:rPr>
                <w:rFonts w:ascii="Garamond" w:hAnsi="Garamond" w:cs="Garamond"/>
                <w:bCs/>
                <w:sz w:val="16"/>
                <w:szCs w:val="16"/>
              </w:rPr>
            </w:pPr>
            <w:sdt>
              <w:sdtPr>
                <w:rPr>
                  <w:rFonts w:ascii="Garamond" w:hAnsi="Garamond" w:cs="Garamond"/>
                  <w:bCs/>
                  <w:sz w:val="16"/>
                  <w:szCs w:val="16"/>
                </w:rPr>
                <w:id w:val="2109545023"/>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r w:rsidR="00904B19" w14:paraId="17DFCA93" w14:textId="77777777" w:rsidTr="00904B19">
        <w:tc>
          <w:tcPr>
            <w:tcW w:w="9067" w:type="dxa"/>
            <w:tcBorders>
              <w:top w:val="dotted" w:sz="4" w:space="0" w:color="auto"/>
              <w:left w:val="nil"/>
              <w:bottom w:val="dotted" w:sz="4" w:space="0" w:color="auto"/>
              <w:right w:val="nil"/>
            </w:tcBorders>
            <w:hideMark/>
          </w:tcPr>
          <w:p w14:paraId="7BB5229C" w14:textId="77777777" w:rsidR="00904B19" w:rsidRDefault="00904B19">
            <w:pPr>
              <w:jc w:val="both"/>
              <w:rPr>
                <w:rFonts w:ascii="Garamond" w:hAnsi="Garamond" w:cs="Garamond"/>
                <w:bCs/>
                <w:sz w:val="16"/>
                <w:szCs w:val="16"/>
              </w:rPr>
            </w:pPr>
            <w:r>
              <w:rPr>
                <w:rFonts w:ascii="Garamond" w:hAnsi="Garamond" w:cs="Garamond"/>
                <w:bCs/>
                <w:i/>
                <w:iCs/>
                <w:color w:val="000000"/>
                <w:sz w:val="16"/>
                <w:szCs w:val="16"/>
              </w:rPr>
              <w:t>(in alternativa al punto precedente)</w:t>
            </w:r>
            <w:r>
              <w:rPr>
                <w:rFonts w:ascii="Garamond" w:hAnsi="Garamond" w:cs="Garamond"/>
                <w:bCs/>
                <w:color w:val="000000"/>
                <w:sz w:val="16"/>
                <w:szCs w:val="16"/>
              </w:rPr>
              <w:t xml:space="preserve"> che in riferimento agli stessi «costi ammissibili» l’impresa rappresentata ha beneficiato degli aiuti di Stato di cui all’allegato 4</w:t>
            </w:r>
          </w:p>
        </w:tc>
        <w:tc>
          <w:tcPr>
            <w:tcW w:w="1418" w:type="dxa"/>
            <w:tcBorders>
              <w:top w:val="dotted" w:sz="4" w:space="0" w:color="auto"/>
              <w:left w:val="nil"/>
              <w:bottom w:val="dotted" w:sz="4" w:space="0" w:color="auto"/>
              <w:right w:val="nil"/>
            </w:tcBorders>
            <w:vAlign w:val="center"/>
            <w:hideMark/>
          </w:tcPr>
          <w:p w14:paraId="6EFDC0F1" w14:textId="77777777" w:rsidR="00904B19" w:rsidRDefault="00000000">
            <w:pPr>
              <w:jc w:val="center"/>
              <w:rPr>
                <w:rFonts w:ascii="Garamond" w:hAnsi="Garamond" w:cs="Garamond"/>
                <w:bCs/>
                <w:sz w:val="16"/>
                <w:szCs w:val="16"/>
              </w:rPr>
            </w:pPr>
            <w:sdt>
              <w:sdtPr>
                <w:rPr>
                  <w:rFonts w:ascii="Garamond" w:hAnsi="Garamond" w:cs="Garamond"/>
                  <w:bCs/>
                  <w:sz w:val="16"/>
                  <w:szCs w:val="16"/>
                </w:rPr>
                <w:id w:val="500011862"/>
                <w14:checkbox>
                  <w14:checked w14:val="0"/>
                  <w14:checkedState w14:val="2612" w14:font="MS Gothic"/>
                  <w14:uncheckedState w14:val="2610" w14:font="MS Gothic"/>
                </w14:checkbox>
              </w:sdtPr>
              <w:sdtContent>
                <w:r w:rsidR="00904B19">
                  <w:rPr>
                    <w:rFonts w:ascii="MS Gothic" w:eastAsia="MS Gothic" w:hAnsi="MS Gothic" w:cs="Garamond" w:hint="eastAsia"/>
                    <w:bCs/>
                    <w:sz w:val="16"/>
                    <w:szCs w:val="16"/>
                  </w:rPr>
                  <w:t>☐</w:t>
                </w:r>
              </w:sdtContent>
            </w:sdt>
          </w:p>
        </w:tc>
      </w:tr>
      <w:tr w:rsidR="00904B19" w14:paraId="26D48E81" w14:textId="77777777" w:rsidTr="00904B19">
        <w:tc>
          <w:tcPr>
            <w:tcW w:w="9067" w:type="dxa"/>
            <w:tcBorders>
              <w:top w:val="dotted" w:sz="4" w:space="0" w:color="auto"/>
              <w:left w:val="nil"/>
              <w:bottom w:val="dotted" w:sz="4" w:space="0" w:color="auto"/>
              <w:right w:val="nil"/>
            </w:tcBorders>
            <w:hideMark/>
          </w:tcPr>
          <w:p w14:paraId="7F6B27F7" w14:textId="77777777" w:rsidR="00904B19" w:rsidRDefault="00904B19">
            <w:pPr>
              <w:jc w:val="both"/>
              <w:rPr>
                <w:rFonts w:ascii="Garamond" w:hAnsi="Garamond" w:cs="Garamond"/>
                <w:bCs/>
                <w:i/>
                <w:iCs/>
                <w:color w:val="000000"/>
                <w:sz w:val="16"/>
                <w:szCs w:val="16"/>
              </w:rPr>
            </w:pPr>
            <w:r>
              <w:rPr>
                <w:rFonts w:ascii="Garamond" w:hAnsi="Garamond" w:cs="Garamond"/>
                <w:bCs/>
                <w:color w:val="000000"/>
                <w:sz w:val="16"/>
                <w:szCs w:val="16"/>
              </w:rPr>
              <w:t xml:space="preserve">che l’impresa rappresentata, nell’esercizio finanziario precedente a quello corrente, non ha fruito di aiuti c.d. automatici o semi-automatici e non ha indicato nella dichiarazione fiscale agevolazioni, in regime de minimis, di cui va tenuto conto ai fini della determinazione del massimale disponibile    </w:t>
            </w:r>
          </w:p>
        </w:tc>
        <w:tc>
          <w:tcPr>
            <w:tcW w:w="1418" w:type="dxa"/>
            <w:tcBorders>
              <w:top w:val="dotted" w:sz="4" w:space="0" w:color="auto"/>
              <w:left w:val="nil"/>
              <w:bottom w:val="dotted" w:sz="4" w:space="0" w:color="auto"/>
              <w:right w:val="nil"/>
            </w:tcBorders>
            <w:vAlign w:val="center"/>
            <w:hideMark/>
          </w:tcPr>
          <w:p w14:paraId="4CE92245"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030715709"/>
                <w14:checkbox>
                  <w14:checked w14:val="0"/>
                  <w14:checkedState w14:val="2612" w14:font="MS Gothic"/>
                  <w14:uncheckedState w14:val="2610" w14:font="MS Gothic"/>
                </w14:checkbox>
              </w:sdtPr>
              <w:sdtContent>
                <w:r w:rsidR="00904B19">
                  <w:rPr>
                    <w:rFonts w:ascii="MS Gothic" w:eastAsia="MS Gothic" w:hAnsi="MS Gothic" w:cs="Garamond" w:hint="eastAsia"/>
                    <w:bCs/>
                    <w:sz w:val="16"/>
                    <w:szCs w:val="16"/>
                  </w:rPr>
                  <w:t>☐</w:t>
                </w:r>
              </w:sdtContent>
            </w:sdt>
          </w:p>
        </w:tc>
      </w:tr>
      <w:tr w:rsidR="00904B19" w14:paraId="20603BDE" w14:textId="77777777" w:rsidTr="00904B19">
        <w:tc>
          <w:tcPr>
            <w:tcW w:w="9067" w:type="dxa"/>
            <w:tcBorders>
              <w:top w:val="dotted" w:sz="4" w:space="0" w:color="auto"/>
              <w:left w:val="nil"/>
              <w:bottom w:val="dotted" w:sz="4" w:space="0" w:color="auto"/>
              <w:right w:val="nil"/>
            </w:tcBorders>
            <w:hideMark/>
          </w:tcPr>
          <w:p w14:paraId="436BB1BF" w14:textId="77777777" w:rsidR="00904B19" w:rsidRDefault="00904B19">
            <w:pPr>
              <w:jc w:val="both"/>
              <w:rPr>
                <w:rFonts w:ascii="Garamond" w:hAnsi="Garamond" w:cs="Garamond"/>
                <w:bCs/>
                <w:color w:val="000000"/>
                <w:sz w:val="16"/>
                <w:szCs w:val="16"/>
              </w:rPr>
            </w:pPr>
            <w:r>
              <w:rPr>
                <w:rFonts w:ascii="Garamond" w:hAnsi="Garamond" w:cs="Garamond"/>
                <w:bCs/>
                <w:i/>
                <w:iCs/>
                <w:color w:val="000000"/>
                <w:sz w:val="16"/>
                <w:szCs w:val="16"/>
              </w:rPr>
              <w:t>(in alternativa al punto precedente)</w:t>
            </w:r>
            <w:r>
              <w:rPr>
                <w:rFonts w:ascii="Garamond" w:hAnsi="Garamond" w:cs="Garamond"/>
                <w:bCs/>
                <w:color w:val="000000"/>
                <w:sz w:val="16"/>
                <w:szCs w:val="16"/>
              </w:rPr>
              <w:t xml:space="preserve"> che l’impresa rappresentata, nell’esercizio finanziario precedente a quello corrente, ha fruito degli aiuti c.d. automatici o semi-automatici oppure ha indicato nella dichiarazione fiscale le agevolazioni, in regime de minimis, di cui all’allegato 4 e di cui va tenuto conto ai fini della determinazione del massimale disponibile    </w:t>
            </w:r>
          </w:p>
        </w:tc>
        <w:tc>
          <w:tcPr>
            <w:tcW w:w="1418" w:type="dxa"/>
            <w:tcBorders>
              <w:top w:val="dotted" w:sz="4" w:space="0" w:color="auto"/>
              <w:left w:val="nil"/>
              <w:bottom w:val="dotted" w:sz="4" w:space="0" w:color="auto"/>
              <w:right w:val="nil"/>
            </w:tcBorders>
            <w:vAlign w:val="center"/>
            <w:hideMark/>
          </w:tcPr>
          <w:p w14:paraId="158EBFC9"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909954058"/>
                <w14:checkbox>
                  <w14:checked w14:val="0"/>
                  <w14:checkedState w14:val="2612" w14:font="MS Gothic"/>
                  <w14:uncheckedState w14:val="2610" w14:font="MS Gothic"/>
                </w14:checkbox>
              </w:sdtPr>
              <w:sdtContent>
                <w:r w:rsidR="00904B19">
                  <w:rPr>
                    <w:rFonts w:ascii="MS Gothic" w:eastAsia="MS Gothic" w:hAnsi="MS Gothic" w:cs="Garamond" w:hint="eastAsia"/>
                    <w:bCs/>
                    <w:sz w:val="16"/>
                    <w:szCs w:val="16"/>
                  </w:rPr>
                  <w:t>☐</w:t>
                </w:r>
              </w:sdtContent>
            </w:sdt>
          </w:p>
        </w:tc>
      </w:tr>
      <w:tr w:rsidR="00904B19" w14:paraId="45DD2051" w14:textId="77777777" w:rsidTr="00904B19">
        <w:tc>
          <w:tcPr>
            <w:tcW w:w="9067" w:type="dxa"/>
            <w:tcBorders>
              <w:top w:val="dotted" w:sz="4" w:space="0" w:color="auto"/>
              <w:left w:val="nil"/>
              <w:bottom w:val="dotted" w:sz="4" w:space="0" w:color="auto"/>
              <w:right w:val="nil"/>
            </w:tcBorders>
            <w:hideMark/>
          </w:tcPr>
          <w:p w14:paraId="26E56FD1" w14:textId="77777777" w:rsidR="00904B19" w:rsidRDefault="00904B19">
            <w:pPr>
              <w:jc w:val="both"/>
              <w:rPr>
                <w:rFonts w:ascii="Garamond" w:hAnsi="Garamond" w:cs="Garamond"/>
                <w:bCs/>
                <w:sz w:val="16"/>
                <w:szCs w:val="16"/>
              </w:rPr>
            </w:pPr>
            <w:r>
              <w:rPr>
                <w:rFonts w:ascii="Garamond" w:hAnsi="Garamond" w:cs="Garamond"/>
                <w:bCs/>
                <w:sz w:val="16"/>
                <w:szCs w:val="16"/>
              </w:rPr>
              <w:t>che l’impresa rappresentata non è oggetto di procedura concorsuale per insolvenza oppure non soddisfa le condizioni previste dal diritto nazionale per l’apertura nei suoi confronti di una tale procedura su richiesta dei suoi creditori</w:t>
            </w:r>
            <w:r>
              <w:rPr>
                <w:rFonts w:ascii="Garamond" w:hAnsi="Garamond" w:cs="Garamond"/>
                <w:bCs/>
                <w:sz w:val="16"/>
                <w:szCs w:val="16"/>
              </w:rPr>
              <w:tab/>
            </w:r>
          </w:p>
        </w:tc>
        <w:tc>
          <w:tcPr>
            <w:tcW w:w="1418" w:type="dxa"/>
            <w:tcBorders>
              <w:top w:val="dotted" w:sz="4" w:space="0" w:color="auto"/>
              <w:left w:val="nil"/>
              <w:bottom w:val="dotted" w:sz="4" w:space="0" w:color="auto"/>
              <w:right w:val="nil"/>
            </w:tcBorders>
            <w:vAlign w:val="center"/>
            <w:hideMark/>
          </w:tcPr>
          <w:p w14:paraId="4AFF794B"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764520242"/>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r w:rsidR="00904B19" w14:paraId="5D8E3EC6" w14:textId="77777777" w:rsidTr="00904B19">
        <w:tc>
          <w:tcPr>
            <w:tcW w:w="9067" w:type="dxa"/>
            <w:tcBorders>
              <w:top w:val="dotted" w:sz="4" w:space="0" w:color="auto"/>
              <w:left w:val="nil"/>
              <w:bottom w:val="dotted" w:sz="4" w:space="0" w:color="auto"/>
              <w:right w:val="nil"/>
            </w:tcBorders>
            <w:hideMark/>
          </w:tcPr>
          <w:p w14:paraId="4F2D96BF" w14:textId="77777777" w:rsidR="00904B19" w:rsidRDefault="00904B19">
            <w:pPr>
              <w:jc w:val="both"/>
              <w:rPr>
                <w:rFonts w:ascii="Garamond" w:hAnsi="Garamond" w:cs="Garamond"/>
                <w:bCs/>
                <w:sz w:val="16"/>
                <w:szCs w:val="16"/>
              </w:rPr>
            </w:pPr>
            <w:r>
              <w:rPr>
                <w:rFonts w:ascii="Garamond" w:hAnsi="Garamond" w:cs="Garamond"/>
                <w:bCs/>
                <w:sz w:val="16"/>
                <w:szCs w:val="16"/>
              </w:rPr>
              <w:t>(Per le grandi imprese) che l’impresa rappresentata si trova in una situazione comparabile ad un rating del credito pari ad almeno B-</w:t>
            </w:r>
          </w:p>
        </w:tc>
        <w:tc>
          <w:tcPr>
            <w:tcW w:w="1418" w:type="dxa"/>
            <w:tcBorders>
              <w:top w:val="dotted" w:sz="4" w:space="0" w:color="auto"/>
              <w:left w:val="nil"/>
              <w:bottom w:val="dotted" w:sz="4" w:space="0" w:color="auto"/>
              <w:right w:val="nil"/>
            </w:tcBorders>
            <w:vAlign w:val="center"/>
            <w:hideMark/>
          </w:tcPr>
          <w:p w14:paraId="22FCF6A1" w14:textId="77777777" w:rsidR="00904B19" w:rsidRDefault="00000000">
            <w:pPr>
              <w:jc w:val="center"/>
              <w:rPr>
                <w:rFonts w:ascii="Garamond" w:hAnsi="Garamond" w:cs="Garamond"/>
                <w:bCs/>
                <w:sz w:val="16"/>
                <w:szCs w:val="16"/>
              </w:rPr>
            </w:pPr>
            <w:sdt>
              <w:sdtPr>
                <w:rPr>
                  <w:rFonts w:ascii="Garamond" w:hAnsi="Garamond" w:cs="Garamond"/>
                  <w:bCs/>
                  <w:sz w:val="16"/>
                  <w:szCs w:val="16"/>
                </w:rPr>
                <w:id w:val="-995340063"/>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bl>
    <w:p w14:paraId="350B2C4A" w14:textId="77777777" w:rsidR="00904B19" w:rsidRDefault="00904B19" w:rsidP="00904B19">
      <w:pPr>
        <w:pStyle w:val="Corpotesto1"/>
        <w:tabs>
          <w:tab w:val="left" w:pos="731"/>
          <w:tab w:val="left" w:pos="1134"/>
        </w:tabs>
        <w:spacing w:line="200" w:lineRule="atLeast"/>
        <w:ind w:right="112"/>
        <w:jc w:val="both"/>
        <w:rPr>
          <w:rFonts w:ascii="Garamond" w:hAnsi="Garamond" w:cs="Arial"/>
          <w:bCs/>
          <w:sz w:val="16"/>
          <w:szCs w:val="16"/>
        </w:rPr>
      </w:pPr>
    </w:p>
    <w:p w14:paraId="08AEDE1D" w14:textId="77777777" w:rsidR="00904B19" w:rsidRDefault="00904B19" w:rsidP="00904B19">
      <w:pPr>
        <w:pStyle w:val="Corpotesto1"/>
        <w:tabs>
          <w:tab w:val="left" w:pos="731"/>
          <w:tab w:val="left" w:pos="1134"/>
        </w:tabs>
        <w:spacing w:line="200" w:lineRule="atLeast"/>
        <w:ind w:right="112"/>
        <w:jc w:val="both"/>
        <w:rPr>
          <w:rFonts w:ascii="Garamond" w:hAnsi="Garamond" w:cs="Arial"/>
          <w:bCs/>
          <w:i/>
          <w:iCs/>
          <w:sz w:val="16"/>
          <w:szCs w:val="16"/>
        </w:rPr>
      </w:pPr>
      <w:r>
        <w:rPr>
          <w:rFonts w:ascii="Garamond" w:hAnsi="Garamond" w:cs="Arial"/>
          <w:bCs/>
          <w:i/>
          <w:iCs/>
          <w:sz w:val="16"/>
          <w:szCs w:val="16"/>
        </w:rPr>
        <w:t>(compilare sempre uno dei seguenti punti se è stato indicato che la dichiarazione è resa per la concessione di aiuti de minimis di cui al regolamento UE n. 1408/2013)</w:t>
      </w:r>
    </w:p>
    <w:p w14:paraId="378BC019" w14:textId="77777777" w:rsidR="00904B19" w:rsidRDefault="00904B19" w:rsidP="00904B19">
      <w:pPr>
        <w:pStyle w:val="Corpotesto1"/>
        <w:tabs>
          <w:tab w:val="left" w:pos="731"/>
          <w:tab w:val="left" w:pos="1134"/>
        </w:tabs>
        <w:spacing w:line="200" w:lineRule="atLeast"/>
        <w:ind w:right="112"/>
        <w:jc w:val="both"/>
        <w:rPr>
          <w:rFonts w:ascii="Garamond" w:hAnsi="Garamond" w:cs="Arial"/>
          <w:bCs/>
          <w:sz w:val="16"/>
          <w:szCs w:val="16"/>
        </w:rPr>
      </w:pPr>
      <w:r>
        <w:rPr>
          <w:rFonts w:ascii="Garamond" w:hAnsi="Garamond" w:cs="Arial"/>
          <w:bCs/>
          <w:sz w:val="16"/>
          <w:szCs w:val="16"/>
        </w:rPr>
        <w:t>Che l’impresa rappresentata opera nel settore della produzione primaria di prodotti agricoli e che:</w:t>
      </w:r>
    </w:p>
    <w:p w14:paraId="07555674" w14:textId="77777777" w:rsidR="00904B19" w:rsidRDefault="00904B19" w:rsidP="00904B19">
      <w:pPr>
        <w:pStyle w:val="Corpotesto1"/>
        <w:tabs>
          <w:tab w:val="left" w:pos="731"/>
          <w:tab w:val="left" w:pos="1134"/>
        </w:tabs>
        <w:spacing w:line="200" w:lineRule="atLeast"/>
        <w:ind w:right="112"/>
        <w:jc w:val="both"/>
        <w:rPr>
          <w:rFonts w:ascii="Garamond" w:hAnsi="Garamond" w:cs="Arial"/>
          <w:bCs/>
          <w:i/>
          <w:iCs/>
          <w:sz w:val="16"/>
          <w:szCs w:val="16"/>
        </w:rPr>
      </w:pP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ook w:val="04A0" w:firstRow="1" w:lastRow="0" w:firstColumn="1" w:lastColumn="0" w:noHBand="0" w:noVBand="1"/>
      </w:tblPr>
      <w:tblGrid>
        <w:gridCol w:w="9067"/>
        <w:gridCol w:w="1418"/>
      </w:tblGrid>
      <w:tr w:rsidR="00904B19" w14:paraId="15FE0185" w14:textId="77777777" w:rsidTr="00904B19">
        <w:tc>
          <w:tcPr>
            <w:tcW w:w="9067" w:type="dxa"/>
            <w:tcBorders>
              <w:top w:val="dotted" w:sz="4" w:space="0" w:color="auto"/>
              <w:left w:val="nil"/>
              <w:bottom w:val="dotted" w:sz="4" w:space="0" w:color="auto"/>
              <w:right w:val="nil"/>
            </w:tcBorders>
            <w:hideMark/>
          </w:tcPr>
          <w:p w14:paraId="6FE24BAC" w14:textId="77777777" w:rsidR="00904B19" w:rsidRDefault="00904B19">
            <w:pPr>
              <w:jc w:val="both"/>
              <w:rPr>
                <w:rFonts w:ascii="Garamond" w:hAnsi="Garamond" w:cs="Garamond"/>
                <w:bCs/>
                <w:sz w:val="16"/>
                <w:szCs w:val="16"/>
              </w:rPr>
            </w:pPr>
            <w:r>
              <w:rPr>
                <w:rFonts w:ascii="Garamond" w:hAnsi="Garamond" w:cs="Arial"/>
                <w:bCs/>
                <w:sz w:val="16"/>
                <w:szCs w:val="16"/>
              </w:rPr>
              <w:t>opera anche in settori economici esclusi, tuttavia dispone di un sistema adeguato di separazione delle attività o distinzione dei costi assicura che gli aiuti ricevuti a titolo di “de minimis” non finanzieranno attività escluse dal campo di applicazione</w:t>
            </w:r>
          </w:p>
        </w:tc>
        <w:tc>
          <w:tcPr>
            <w:tcW w:w="1418" w:type="dxa"/>
            <w:tcBorders>
              <w:top w:val="dotted" w:sz="4" w:space="0" w:color="auto"/>
              <w:left w:val="nil"/>
              <w:bottom w:val="dotted" w:sz="4" w:space="0" w:color="auto"/>
              <w:right w:val="nil"/>
            </w:tcBorders>
            <w:vAlign w:val="center"/>
            <w:hideMark/>
          </w:tcPr>
          <w:p w14:paraId="577DF3C7"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136915231"/>
                <w14:checkbox>
                  <w14:checked w14:val="0"/>
                  <w14:checkedState w14:val="2612" w14:font="MS Gothic"/>
                  <w14:uncheckedState w14:val="2610" w14:font="MS Gothic"/>
                </w14:checkbox>
              </w:sdtPr>
              <w:sdtContent>
                <w:r w:rsidR="00904B19">
                  <w:rPr>
                    <w:rFonts w:ascii="MS Gothic" w:eastAsia="MS Gothic" w:hAnsi="MS Gothic" w:cs="Garamond" w:hint="eastAsia"/>
                    <w:bCs/>
                    <w:sz w:val="16"/>
                    <w:szCs w:val="16"/>
                  </w:rPr>
                  <w:t>☐</w:t>
                </w:r>
              </w:sdtContent>
            </w:sdt>
          </w:p>
        </w:tc>
      </w:tr>
      <w:tr w:rsidR="00904B19" w14:paraId="2057B233" w14:textId="77777777" w:rsidTr="00904B19">
        <w:tc>
          <w:tcPr>
            <w:tcW w:w="9067" w:type="dxa"/>
            <w:tcBorders>
              <w:top w:val="dotted" w:sz="4" w:space="0" w:color="auto"/>
              <w:left w:val="nil"/>
              <w:bottom w:val="dotted" w:sz="4" w:space="0" w:color="auto"/>
              <w:right w:val="nil"/>
            </w:tcBorders>
            <w:hideMark/>
          </w:tcPr>
          <w:p w14:paraId="4C8D1831" w14:textId="77777777" w:rsidR="00904B19" w:rsidRDefault="00904B19">
            <w:pPr>
              <w:jc w:val="both"/>
              <w:rPr>
                <w:rFonts w:ascii="Garamond" w:hAnsi="Garamond" w:cs="Garamond"/>
                <w:bCs/>
                <w:sz w:val="16"/>
                <w:szCs w:val="16"/>
              </w:rPr>
            </w:pPr>
            <w:r>
              <w:rPr>
                <w:rFonts w:ascii="Garamond" w:hAnsi="Garamond" w:cs="Arial"/>
                <w:bCs/>
                <w:sz w:val="16"/>
                <w:szCs w:val="16"/>
              </w:rPr>
              <w:lastRenderedPageBreak/>
              <w:t>opera anche in settori economici esclusi, tuttavia NON dispone di un sistema adeguato di separazione delle attività o distinzione dei costi</w:t>
            </w:r>
          </w:p>
        </w:tc>
        <w:tc>
          <w:tcPr>
            <w:tcW w:w="1418" w:type="dxa"/>
            <w:tcBorders>
              <w:top w:val="dotted" w:sz="4" w:space="0" w:color="auto"/>
              <w:left w:val="nil"/>
              <w:bottom w:val="dotted" w:sz="4" w:space="0" w:color="auto"/>
              <w:right w:val="nil"/>
            </w:tcBorders>
            <w:vAlign w:val="center"/>
            <w:hideMark/>
          </w:tcPr>
          <w:p w14:paraId="5BE5F793"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590728393"/>
                <w14:checkbox>
                  <w14:checked w14:val="0"/>
                  <w14:checkedState w14:val="2612" w14:font="MS Gothic"/>
                  <w14:uncheckedState w14:val="2610" w14:font="MS Gothic"/>
                </w14:checkbox>
              </w:sdtPr>
              <w:sdtContent>
                <w:r w:rsidR="00904B19">
                  <w:rPr>
                    <w:rFonts w:ascii="MS Gothic" w:eastAsia="MS Gothic" w:hAnsi="MS Gothic" w:cs="Garamond" w:hint="eastAsia"/>
                    <w:bCs/>
                    <w:sz w:val="16"/>
                    <w:szCs w:val="16"/>
                  </w:rPr>
                  <w:t>☐</w:t>
                </w:r>
              </w:sdtContent>
            </w:sdt>
          </w:p>
        </w:tc>
      </w:tr>
      <w:tr w:rsidR="00904B19" w14:paraId="5F658438" w14:textId="77777777" w:rsidTr="00904B19">
        <w:tc>
          <w:tcPr>
            <w:tcW w:w="9067" w:type="dxa"/>
            <w:tcBorders>
              <w:top w:val="dotted" w:sz="4" w:space="0" w:color="auto"/>
              <w:left w:val="nil"/>
              <w:bottom w:val="dotted" w:sz="4" w:space="0" w:color="auto"/>
              <w:right w:val="nil"/>
            </w:tcBorders>
            <w:hideMark/>
          </w:tcPr>
          <w:p w14:paraId="5F5C024D" w14:textId="77777777" w:rsidR="00904B19" w:rsidRDefault="00904B19">
            <w:pPr>
              <w:jc w:val="both"/>
              <w:rPr>
                <w:rFonts w:ascii="Garamond" w:hAnsi="Garamond" w:cs="Garamond"/>
                <w:bCs/>
                <w:sz w:val="16"/>
                <w:szCs w:val="16"/>
              </w:rPr>
            </w:pPr>
            <w:r>
              <w:rPr>
                <w:rFonts w:ascii="Garamond" w:hAnsi="Garamond" w:cs="Arial"/>
                <w:bCs/>
                <w:sz w:val="16"/>
                <w:szCs w:val="16"/>
              </w:rPr>
              <w:t>opera solo nei settori economici ammissibili</w:t>
            </w:r>
            <w:r>
              <w:rPr>
                <w:rFonts w:ascii="Garamond" w:hAnsi="Garamond" w:cs="Arial"/>
                <w:bCs/>
                <w:sz w:val="16"/>
                <w:szCs w:val="16"/>
              </w:rPr>
              <w:tab/>
            </w:r>
          </w:p>
        </w:tc>
        <w:tc>
          <w:tcPr>
            <w:tcW w:w="1418" w:type="dxa"/>
            <w:tcBorders>
              <w:top w:val="dotted" w:sz="4" w:space="0" w:color="auto"/>
              <w:left w:val="nil"/>
              <w:bottom w:val="dotted" w:sz="4" w:space="0" w:color="auto"/>
              <w:right w:val="nil"/>
            </w:tcBorders>
            <w:vAlign w:val="center"/>
            <w:hideMark/>
          </w:tcPr>
          <w:p w14:paraId="67D13184" w14:textId="77777777" w:rsidR="00904B19" w:rsidRDefault="00000000">
            <w:pPr>
              <w:jc w:val="center"/>
              <w:rPr>
                <w:rFonts w:ascii="Garamond" w:hAnsi="Garamond" w:cs="Garamond"/>
                <w:bCs/>
                <w:sz w:val="16"/>
                <w:szCs w:val="16"/>
              </w:rPr>
            </w:pPr>
            <w:sdt>
              <w:sdtPr>
                <w:rPr>
                  <w:rFonts w:ascii="Garamond" w:hAnsi="Garamond" w:cs="Garamond"/>
                  <w:bCs/>
                  <w:sz w:val="16"/>
                  <w:szCs w:val="16"/>
                </w:rPr>
                <w:id w:val="-258446948"/>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bl>
    <w:p w14:paraId="548E4E6E" w14:textId="77777777" w:rsidR="00904B19" w:rsidRDefault="00904B19" w:rsidP="00904B19">
      <w:pPr>
        <w:pStyle w:val="Corpotesto1"/>
        <w:tabs>
          <w:tab w:val="left" w:pos="731"/>
          <w:tab w:val="left" w:pos="1134"/>
        </w:tabs>
        <w:spacing w:line="200" w:lineRule="atLeast"/>
        <w:ind w:right="112"/>
        <w:jc w:val="both"/>
        <w:rPr>
          <w:rFonts w:ascii="Garamond" w:hAnsi="Garamond" w:cs="Arial"/>
          <w:bCs/>
          <w:sz w:val="16"/>
          <w:szCs w:val="16"/>
        </w:rPr>
      </w:pPr>
    </w:p>
    <w:p w14:paraId="7263B5FD" w14:textId="77777777" w:rsidR="00904B19" w:rsidRDefault="00904B19" w:rsidP="00904B19">
      <w:pPr>
        <w:pStyle w:val="Corpotesto1"/>
        <w:tabs>
          <w:tab w:val="left" w:pos="731"/>
          <w:tab w:val="left" w:pos="1134"/>
        </w:tabs>
        <w:spacing w:line="200" w:lineRule="atLeast"/>
        <w:ind w:right="112"/>
        <w:jc w:val="both"/>
        <w:rPr>
          <w:rFonts w:ascii="Garamond" w:hAnsi="Garamond" w:cs="Arial"/>
          <w:bCs/>
          <w:i/>
          <w:iCs/>
          <w:sz w:val="16"/>
          <w:szCs w:val="16"/>
        </w:rPr>
      </w:pPr>
      <w:r>
        <w:rPr>
          <w:rFonts w:ascii="Garamond" w:hAnsi="Garamond" w:cs="Arial"/>
          <w:bCs/>
          <w:i/>
          <w:iCs/>
          <w:sz w:val="16"/>
          <w:szCs w:val="16"/>
        </w:rPr>
        <w:t>(compilare sempre uno dei seguenti punti se è stato indicato che la dichiarazione è resa per la concessione di aiuti de minimis di cui al regolamento UE n. 1407/2013)</w:t>
      </w:r>
    </w:p>
    <w:p w14:paraId="7649978E" w14:textId="77777777" w:rsidR="00904B19" w:rsidRDefault="00904B19" w:rsidP="00904B19">
      <w:pPr>
        <w:pStyle w:val="Corpotesto1"/>
        <w:tabs>
          <w:tab w:val="left" w:pos="731"/>
          <w:tab w:val="left" w:pos="1134"/>
        </w:tabs>
        <w:spacing w:line="200" w:lineRule="atLeast"/>
        <w:ind w:right="112"/>
        <w:jc w:val="both"/>
        <w:rPr>
          <w:rFonts w:ascii="Garamond" w:hAnsi="Garamond" w:cs="Arial"/>
          <w:bCs/>
          <w:sz w:val="16"/>
          <w:szCs w:val="16"/>
        </w:rPr>
      </w:pPr>
      <w:r>
        <w:rPr>
          <w:rFonts w:ascii="Garamond" w:hAnsi="Garamond" w:cs="Arial"/>
          <w:bCs/>
          <w:sz w:val="16"/>
          <w:szCs w:val="16"/>
        </w:rPr>
        <w:t>Che l’impresa rappresentata:</w:t>
      </w:r>
    </w:p>
    <w:p w14:paraId="00480B1D" w14:textId="77777777" w:rsidR="00904B19" w:rsidRDefault="00904B19" w:rsidP="00904B19">
      <w:pPr>
        <w:pStyle w:val="Corpotesto1"/>
        <w:tabs>
          <w:tab w:val="left" w:pos="731"/>
          <w:tab w:val="left" w:pos="1134"/>
        </w:tabs>
        <w:spacing w:line="200" w:lineRule="atLeast"/>
        <w:ind w:right="112"/>
        <w:jc w:val="both"/>
        <w:rPr>
          <w:rFonts w:ascii="Garamond" w:hAnsi="Garamond" w:cs="Arial"/>
          <w:bCs/>
          <w:sz w:val="16"/>
          <w:szCs w:val="16"/>
        </w:rPr>
      </w:pP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ook w:val="04A0" w:firstRow="1" w:lastRow="0" w:firstColumn="1" w:lastColumn="0" w:noHBand="0" w:noVBand="1"/>
      </w:tblPr>
      <w:tblGrid>
        <w:gridCol w:w="9067"/>
        <w:gridCol w:w="1418"/>
      </w:tblGrid>
      <w:tr w:rsidR="00904B19" w14:paraId="335531C0" w14:textId="77777777" w:rsidTr="00904B19">
        <w:tc>
          <w:tcPr>
            <w:tcW w:w="9067" w:type="dxa"/>
            <w:tcBorders>
              <w:top w:val="dotted" w:sz="4" w:space="0" w:color="auto"/>
              <w:left w:val="nil"/>
              <w:bottom w:val="dotted" w:sz="4" w:space="0" w:color="auto"/>
              <w:right w:val="nil"/>
            </w:tcBorders>
            <w:hideMark/>
          </w:tcPr>
          <w:p w14:paraId="66DF19FF" w14:textId="77777777" w:rsidR="00904B19" w:rsidRDefault="00904B19">
            <w:pPr>
              <w:jc w:val="both"/>
              <w:rPr>
                <w:rFonts w:ascii="Garamond" w:hAnsi="Garamond" w:cs="Garamond"/>
                <w:bCs/>
                <w:sz w:val="16"/>
                <w:szCs w:val="16"/>
              </w:rPr>
            </w:pPr>
            <w:r>
              <w:rPr>
                <w:rFonts w:ascii="Garamond" w:hAnsi="Garamond" w:cs="Arial"/>
                <w:bCs/>
                <w:sz w:val="16"/>
                <w:szCs w:val="16"/>
              </w:rPr>
              <w:t>opera anche in settori economici esclusi, tuttavia dispone di un sistema adeguato di separazione delle attività o distinzione dei costi assicura che gli aiuti ricevuti a titolo di “de minimis” non finanzieranno attività escluse dal campo di applicazione</w:t>
            </w:r>
          </w:p>
        </w:tc>
        <w:tc>
          <w:tcPr>
            <w:tcW w:w="1418" w:type="dxa"/>
            <w:tcBorders>
              <w:top w:val="dotted" w:sz="4" w:space="0" w:color="auto"/>
              <w:left w:val="nil"/>
              <w:bottom w:val="dotted" w:sz="4" w:space="0" w:color="auto"/>
              <w:right w:val="nil"/>
            </w:tcBorders>
            <w:vAlign w:val="center"/>
            <w:hideMark/>
          </w:tcPr>
          <w:p w14:paraId="17F529E7"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109580116"/>
                <w14:checkbox>
                  <w14:checked w14:val="0"/>
                  <w14:checkedState w14:val="2612" w14:font="MS Gothic"/>
                  <w14:uncheckedState w14:val="2610" w14:font="MS Gothic"/>
                </w14:checkbox>
              </w:sdtPr>
              <w:sdtContent>
                <w:r w:rsidR="00904B19">
                  <w:rPr>
                    <w:rFonts w:ascii="MS Gothic" w:eastAsia="MS Gothic" w:hAnsi="MS Gothic" w:cs="Garamond" w:hint="eastAsia"/>
                    <w:bCs/>
                    <w:sz w:val="16"/>
                    <w:szCs w:val="16"/>
                  </w:rPr>
                  <w:t>☐</w:t>
                </w:r>
              </w:sdtContent>
            </w:sdt>
          </w:p>
        </w:tc>
      </w:tr>
      <w:tr w:rsidR="00904B19" w14:paraId="2E19C701" w14:textId="77777777" w:rsidTr="00904B19">
        <w:tc>
          <w:tcPr>
            <w:tcW w:w="9067" w:type="dxa"/>
            <w:tcBorders>
              <w:top w:val="dotted" w:sz="4" w:space="0" w:color="auto"/>
              <w:left w:val="nil"/>
              <w:bottom w:val="dotted" w:sz="4" w:space="0" w:color="auto"/>
              <w:right w:val="nil"/>
            </w:tcBorders>
            <w:hideMark/>
          </w:tcPr>
          <w:p w14:paraId="66625A61" w14:textId="77777777" w:rsidR="00904B19" w:rsidRDefault="00904B19">
            <w:pPr>
              <w:pStyle w:val="Corpotesto1"/>
              <w:tabs>
                <w:tab w:val="left" w:pos="731"/>
                <w:tab w:val="left" w:pos="1134"/>
              </w:tabs>
              <w:spacing w:line="200" w:lineRule="atLeast"/>
              <w:ind w:right="112"/>
              <w:jc w:val="both"/>
              <w:rPr>
                <w:rFonts w:ascii="Garamond" w:hAnsi="Garamond" w:cs="Garamond"/>
                <w:bCs/>
                <w:sz w:val="16"/>
                <w:szCs w:val="16"/>
              </w:rPr>
            </w:pPr>
            <w:r>
              <w:rPr>
                <w:rFonts w:ascii="Garamond" w:hAnsi="Garamond" w:cs="Arial"/>
                <w:bCs/>
                <w:sz w:val="16"/>
                <w:szCs w:val="16"/>
              </w:rPr>
              <w:t>opera anche in settori economici esclusi, tuttavia NON dispone di un sistema adeguato di separazione delle attività o distinzione dei costi</w:t>
            </w:r>
            <w:r>
              <w:rPr>
                <w:rFonts w:ascii="Garamond" w:hAnsi="Garamond" w:cs="Arial"/>
                <w:bCs/>
                <w:sz w:val="16"/>
                <w:szCs w:val="16"/>
              </w:rPr>
              <w:tab/>
            </w:r>
            <w:r>
              <w:rPr>
                <w:rFonts w:ascii="Garamond" w:hAnsi="Garamond" w:cs="Arial"/>
                <w:bCs/>
                <w:sz w:val="16"/>
                <w:szCs w:val="16"/>
              </w:rPr>
              <w:tab/>
            </w:r>
            <w:r>
              <w:rPr>
                <w:rFonts w:ascii="Garamond" w:hAnsi="Garamond" w:cs="Arial"/>
                <w:bCs/>
                <w:sz w:val="16"/>
                <w:szCs w:val="16"/>
              </w:rPr>
              <w:tab/>
            </w:r>
          </w:p>
        </w:tc>
        <w:tc>
          <w:tcPr>
            <w:tcW w:w="1418" w:type="dxa"/>
            <w:tcBorders>
              <w:top w:val="dotted" w:sz="4" w:space="0" w:color="auto"/>
              <w:left w:val="nil"/>
              <w:bottom w:val="dotted" w:sz="4" w:space="0" w:color="auto"/>
              <w:right w:val="nil"/>
            </w:tcBorders>
            <w:vAlign w:val="center"/>
            <w:hideMark/>
          </w:tcPr>
          <w:p w14:paraId="66322DF4" w14:textId="77777777" w:rsidR="00904B19" w:rsidRDefault="00000000">
            <w:pPr>
              <w:jc w:val="center"/>
              <w:rPr>
                <w:rFonts w:ascii="Garamond" w:hAnsi="Garamond" w:cs="Garamond"/>
                <w:bCs/>
                <w:sz w:val="16"/>
                <w:szCs w:val="16"/>
              </w:rPr>
            </w:pPr>
            <w:sdt>
              <w:sdtPr>
                <w:rPr>
                  <w:rFonts w:ascii="Garamond" w:hAnsi="Garamond" w:cs="Garamond"/>
                  <w:bCs/>
                  <w:sz w:val="16"/>
                  <w:szCs w:val="16"/>
                </w:rPr>
                <w:id w:val="-392043325"/>
                <w14:checkbox>
                  <w14:checked w14:val="0"/>
                  <w14:checkedState w14:val="2612" w14:font="MS Gothic"/>
                  <w14:uncheckedState w14:val="2610" w14:font="MS Gothic"/>
                </w14:checkbox>
              </w:sdtPr>
              <w:sdtContent>
                <w:r w:rsidR="00904B19">
                  <w:rPr>
                    <w:rFonts w:ascii="MS Gothic" w:eastAsia="MS Gothic" w:hAnsi="MS Gothic" w:cs="Garamond" w:hint="eastAsia"/>
                    <w:bCs/>
                    <w:sz w:val="16"/>
                    <w:szCs w:val="16"/>
                  </w:rPr>
                  <w:t>☐</w:t>
                </w:r>
              </w:sdtContent>
            </w:sdt>
          </w:p>
        </w:tc>
      </w:tr>
      <w:tr w:rsidR="00904B19" w14:paraId="5AC9DE88" w14:textId="77777777" w:rsidTr="00904B19">
        <w:tc>
          <w:tcPr>
            <w:tcW w:w="9067" w:type="dxa"/>
            <w:tcBorders>
              <w:top w:val="dotted" w:sz="4" w:space="0" w:color="auto"/>
              <w:left w:val="nil"/>
              <w:bottom w:val="dotted" w:sz="4" w:space="0" w:color="auto"/>
              <w:right w:val="nil"/>
            </w:tcBorders>
            <w:hideMark/>
          </w:tcPr>
          <w:p w14:paraId="2DF43147" w14:textId="77777777" w:rsidR="00904B19" w:rsidRDefault="00904B19">
            <w:pPr>
              <w:jc w:val="both"/>
              <w:rPr>
                <w:rFonts w:ascii="Garamond" w:hAnsi="Garamond" w:cs="Garamond"/>
                <w:bCs/>
                <w:sz w:val="16"/>
                <w:szCs w:val="16"/>
              </w:rPr>
            </w:pPr>
            <w:r>
              <w:rPr>
                <w:rFonts w:ascii="Garamond" w:hAnsi="Garamond" w:cs="Arial"/>
                <w:bCs/>
                <w:sz w:val="16"/>
                <w:szCs w:val="16"/>
              </w:rPr>
              <w:t>opera solo nei settori economici ammissibili</w:t>
            </w:r>
          </w:p>
        </w:tc>
        <w:tc>
          <w:tcPr>
            <w:tcW w:w="1418" w:type="dxa"/>
            <w:tcBorders>
              <w:top w:val="dotted" w:sz="4" w:space="0" w:color="auto"/>
              <w:left w:val="nil"/>
              <w:bottom w:val="dotted" w:sz="4" w:space="0" w:color="auto"/>
              <w:right w:val="nil"/>
            </w:tcBorders>
            <w:vAlign w:val="center"/>
            <w:hideMark/>
          </w:tcPr>
          <w:p w14:paraId="0C134850" w14:textId="77777777" w:rsidR="00904B19" w:rsidRDefault="00000000">
            <w:pPr>
              <w:jc w:val="center"/>
              <w:rPr>
                <w:rFonts w:ascii="Garamond" w:hAnsi="Garamond" w:cs="Garamond"/>
                <w:bCs/>
                <w:sz w:val="16"/>
                <w:szCs w:val="16"/>
              </w:rPr>
            </w:pPr>
            <w:sdt>
              <w:sdtPr>
                <w:rPr>
                  <w:rFonts w:ascii="Garamond" w:hAnsi="Garamond" w:cs="Garamond"/>
                  <w:bCs/>
                  <w:sz w:val="16"/>
                  <w:szCs w:val="16"/>
                </w:rPr>
                <w:id w:val="-2085209391"/>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bl>
    <w:p w14:paraId="0D6AED76" w14:textId="77777777" w:rsidR="00904B19" w:rsidRDefault="00904B19" w:rsidP="00904B19">
      <w:pPr>
        <w:pStyle w:val="Corpotesto1"/>
        <w:tabs>
          <w:tab w:val="left" w:pos="731"/>
          <w:tab w:val="left" w:pos="1134"/>
        </w:tabs>
        <w:spacing w:line="200" w:lineRule="atLeast"/>
        <w:ind w:right="112"/>
        <w:jc w:val="both"/>
        <w:rPr>
          <w:rFonts w:ascii="Garamond" w:hAnsi="Garamond" w:cs="Arial"/>
          <w:bCs/>
          <w:sz w:val="16"/>
          <w:szCs w:val="16"/>
        </w:rPr>
      </w:pPr>
    </w:p>
    <w:p w14:paraId="5A248A7A" w14:textId="77777777" w:rsidR="00904B19" w:rsidRDefault="00904B19" w:rsidP="00904B19">
      <w:pPr>
        <w:pStyle w:val="Corpotesto1"/>
        <w:tabs>
          <w:tab w:val="left" w:pos="731"/>
          <w:tab w:val="left" w:pos="1134"/>
        </w:tabs>
        <w:spacing w:line="200" w:lineRule="atLeast"/>
        <w:ind w:right="112"/>
        <w:jc w:val="both"/>
        <w:rPr>
          <w:rFonts w:ascii="Garamond" w:hAnsi="Garamond" w:cs="Arial"/>
          <w:bCs/>
          <w:i/>
          <w:iCs/>
          <w:sz w:val="16"/>
          <w:szCs w:val="16"/>
        </w:rPr>
      </w:pPr>
      <w:r>
        <w:rPr>
          <w:rFonts w:ascii="Garamond" w:hAnsi="Garamond" w:cs="Arial"/>
          <w:bCs/>
          <w:i/>
          <w:iCs/>
          <w:sz w:val="16"/>
          <w:szCs w:val="16"/>
        </w:rPr>
        <w:t>(compilare solo se ricorre il caso)</w:t>
      </w:r>
    </w:p>
    <w:p w14:paraId="46E15684" w14:textId="77777777" w:rsidR="00904B19" w:rsidRDefault="00904B19" w:rsidP="00904B19">
      <w:pPr>
        <w:pStyle w:val="Corpotesto1"/>
        <w:tabs>
          <w:tab w:val="left" w:pos="731"/>
          <w:tab w:val="left" w:pos="1134"/>
        </w:tabs>
        <w:spacing w:line="200" w:lineRule="atLeast"/>
        <w:ind w:right="112"/>
        <w:jc w:val="both"/>
        <w:rPr>
          <w:rFonts w:ascii="Garamond" w:hAnsi="Garamond" w:cs="Arial"/>
          <w:bCs/>
          <w:sz w:val="16"/>
          <w:szCs w:val="16"/>
        </w:rPr>
      </w:pPr>
      <w:r>
        <w:rPr>
          <w:rFonts w:ascii="Garamond" w:hAnsi="Garamond" w:cs="Arial"/>
          <w:bCs/>
          <w:sz w:val="16"/>
          <w:szCs w:val="16"/>
        </w:rPr>
        <w:t>Che l’impresa rappresentata opera anche nel settore economico del “trasporto merci su strada per conto terzi” e che:</w:t>
      </w:r>
    </w:p>
    <w:p w14:paraId="4DC0EAE2" w14:textId="77777777" w:rsidR="00904B19" w:rsidRDefault="00904B19" w:rsidP="00904B19">
      <w:pPr>
        <w:pStyle w:val="Corpotesto1"/>
        <w:tabs>
          <w:tab w:val="left" w:pos="731"/>
          <w:tab w:val="left" w:pos="1134"/>
        </w:tabs>
        <w:spacing w:line="200" w:lineRule="atLeast"/>
        <w:ind w:right="112"/>
        <w:jc w:val="both"/>
        <w:rPr>
          <w:rFonts w:ascii="Garamond" w:hAnsi="Garamond" w:cs="Arial"/>
          <w:bCs/>
          <w:i/>
          <w:iCs/>
          <w:sz w:val="16"/>
          <w:szCs w:val="16"/>
        </w:rPr>
      </w:pP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ook w:val="04A0" w:firstRow="1" w:lastRow="0" w:firstColumn="1" w:lastColumn="0" w:noHBand="0" w:noVBand="1"/>
      </w:tblPr>
      <w:tblGrid>
        <w:gridCol w:w="9067"/>
        <w:gridCol w:w="1418"/>
      </w:tblGrid>
      <w:tr w:rsidR="00904B19" w14:paraId="6A3790A6" w14:textId="77777777" w:rsidTr="00904B19">
        <w:tc>
          <w:tcPr>
            <w:tcW w:w="9067" w:type="dxa"/>
            <w:tcBorders>
              <w:top w:val="dotted" w:sz="4" w:space="0" w:color="auto"/>
              <w:left w:val="nil"/>
              <w:bottom w:val="dotted" w:sz="4" w:space="0" w:color="auto"/>
              <w:right w:val="nil"/>
            </w:tcBorders>
            <w:hideMark/>
          </w:tcPr>
          <w:p w14:paraId="7CFFAD46" w14:textId="77777777" w:rsidR="00904B19" w:rsidRDefault="00904B19">
            <w:pPr>
              <w:jc w:val="both"/>
              <w:rPr>
                <w:rFonts w:ascii="Garamond" w:hAnsi="Garamond" w:cs="Garamond"/>
                <w:bCs/>
                <w:sz w:val="16"/>
                <w:szCs w:val="16"/>
              </w:rPr>
            </w:pPr>
            <w:r>
              <w:rPr>
                <w:rFonts w:ascii="Garamond" w:hAnsi="Garamond" w:cs="Arial"/>
                <w:bCs/>
                <w:sz w:val="16"/>
                <w:szCs w:val="16"/>
              </w:rPr>
              <w:t>dispone di un sistema adeguato di separazione delle attività o distinzione dei costi</w:t>
            </w:r>
            <w:r>
              <w:rPr>
                <w:rFonts w:ascii="Garamond" w:hAnsi="Garamond" w:cs="Arial"/>
                <w:bCs/>
                <w:sz w:val="16"/>
                <w:szCs w:val="16"/>
              </w:rPr>
              <w:tab/>
              <w:t xml:space="preserve"> e assicura che gli aiuti ricevuti a titolo di “de minimis” non finanzieranno le diverse attività oltre i massimali pertinenti</w:t>
            </w:r>
          </w:p>
        </w:tc>
        <w:tc>
          <w:tcPr>
            <w:tcW w:w="1418" w:type="dxa"/>
            <w:tcBorders>
              <w:top w:val="dotted" w:sz="4" w:space="0" w:color="auto"/>
              <w:left w:val="nil"/>
              <w:bottom w:val="dotted" w:sz="4" w:space="0" w:color="auto"/>
              <w:right w:val="nil"/>
            </w:tcBorders>
            <w:vAlign w:val="center"/>
            <w:hideMark/>
          </w:tcPr>
          <w:p w14:paraId="77A75A13"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692754899"/>
                <w14:checkbox>
                  <w14:checked w14:val="0"/>
                  <w14:checkedState w14:val="2612" w14:font="MS Gothic"/>
                  <w14:uncheckedState w14:val="2610" w14:font="MS Gothic"/>
                </w14:checkbox>
              </w:sdtPr>
              <w:sdtContent>
                <w:r w:rsidR="00904B19">
                  <w:rPr>
                    <w:rFonts w:ascii="MS Gothic" w:eastAsia="MS Gothic" w:hAnsi="MS Gothic" w:cs="Garamond" w:hint="eastAsia"/>
                    <w:bCs/>
                    <w:sz w:val="16"/>
                    <w:szCs w:val="16"/>
                  </w:rPr>
                  <w:t>☐</w:t>
                </w:r>
              </w:sdtContent>
            </w:sdt>
          </w:p>
        </w:tc>
      </w:tr>
      <w:tr w:rsidR="00904B19" w14:paraId="1B86A407" w14:textId="77777777" w:rsidTr="00904B19">
        <w:tc>
          <w:tcPr>
            <w:tcW w:w="9067" w:type="dxa"/>
            <w:tcBorders>
              <w:top w:val="dotted" w:sz="4" w:space="0" w:color="auto"/>
              <w:left w:val="nil"/>
              <w:bottom w:val="dotted" w:sz="4" w:space="0" w:color="auto"/>
              <w:right w:val="nil"/>
            </w:tcBorders>
            <w:hideMark/>
          </w:tcPr>
          <w:p w14:paraId="70B512FC" w14:textId="77777777" w:rsidR="00904B19" w:rsidRDefault="00904B19">
            <w:pPr>
              <w:pStyle w:val="Corpotesto1"/>
              <w:tabs>
                <w:tab w:val="left" w:pos="731"/>
                <w:tab w:val="left" w:pos="1134"/>
              </w:tabs>
              <w:spacing w:line="200" w:lineRule="atLeast"/>
              <w:ind w:right="112"/>
              <w:jc w:val="both"/>
              <w:rPr>
                <w:rFonts w:ascii="Garamond" w:hAnsi="Garamond" w:cs="Garamond"/>
                <w:bCs/>
                <w:sz w:val="16"/>
                <w:szCs w:val="16"/>
              </w:rPr>
            </w:pPr>
            <w:r>
              <w:rPr>
                <w:rFonts w:ascii="Garamond" w:hAnsi="Garamond" w:cs="Arial"/>
                <w:bCs/>
                <w:sz w:val="16"/>
                <w:szCs w:val="16"/>
              </w:rPr>
              <w:t>NON dispone di un sistema adeguato di separazione delle attività o distinzione dei costi</w:t>
            </w:r>
          </w:p>
        </w:tc>
        <w:tc>
          <w:tcPr>
            <w:tcW w:w="1418" w:type="dxa"/>
            <w:tcBorders>
              <w:top w:val="dotted" w:sz="4" w:space="0" w:color="auto"/>
              <w:left w:val="nil"/>
              <w:bottom w:val="dotted" w:sz="4" w:space="0" w:color="auto"/>
              <w:right w:val="nil"/>
            </w:tcBorders>
            <w:vAlign w:val="center"/>
            <w:hideMark/>
          </w:tcPr>
          <w:p w14:paraId="6DA62FDA"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018773559"/>
                <w14:checkbox>
                  <w14:checked w14:val="0"/>
                  <w14:checkedState w14:val="2612" w14:font="MS Gothic"/>
                  <w14:uncheckedState w14:val="2610" w14:font="MS Gothic"/>
                </w14:checkbox>
              </w:sdtPr>
              <w:sdtContent>
                <w:r w:rsidR="00904B19">
                  <w:rPr>
                    <w:rFonts w:ascii="MS Gothic" w:eastAsia="MS Gothic" w:hAnsi="MS Gothic" w:cs="Garamond" w:hint="eastAsia"/>
                    <w:bCs/>
                    <w:sz w:val="16"/>
                    <w:szCs w:val="16"/>
                  </w:rPr>
                  <w:t>☐</w:t>
                </w:r>
              </w:sdtContent>
            </w:sdt>
          </w:p>
        </w:tc>
      </w:tr>
      <w:tr w:rsidR="00904B19" w14:paraId="3FF8C61C" w14:textId="77777777" w:rsidTr="00904B19">
        <w:tc>
          <w:tcPr>
            <w:tcW w:w="9067" w:type="dxa"/>
            <w:tcBorders>
              <w:top w:val="dotted" w:sz="4" w:space="0" w:color="auto"/>
              <w:left w:val="nil"/>
              <w:bottom w:val="dotted" w:sz="4" w:space="0" w:color="auto"/>
              <w:right w:val="nil"/>
            </w:tcBorders>
            <w:hideMark/>
          </w:tcPr>
          <w:p w14:paraId="174F4E54" w14:textId="77777777" w:rsidR="00904B19" w:rsidRDefault="00904B19">
            <w:pPr>
              <w:jc w:val="both"/>
              <w:rPr>
                <w:rFonts w:ascii="Garamond" w:hAnsi="Garamond" w:cs="Garamond"/>
                <w:bCs/>
                <w:sz w:val="16"/>
                <w:szCs w:val="16"/>
              </w:rPr>
            </w:pPr>
            <w:r>
              <w:rPr>
                <w:rFonts w:ascii="Garamond" w:hAnsi="Garamond" w:cs="Arial"/>
                <w:bCs/>
                <w:sz w:val="16"/>
                <w:szCs w:val="16"/>
              </w:rPr>
              <w:t>tale attività viene svolta per la fornitura di servizi integrati di cui il trasporto effettivo rappresenta solo un elemento (servizi di trasloco, servizi postali o di corriere, servizi di raccolta o trattamento dei rifiuti)</w:t>
            </w:r>
          </w:p>
        </w:tc>
        <w:tc>
          <w:tcPr>
            <w:tcW w:w="1418" w:type="dxa"/>
            <w:tcBorders>
              <w:top w:val="dotted" w:sz="4" w:space="0" w:color="auto"/>
              <w:left w:val="nil"/>
              <w:bottom w:val="dotted" w:sz="4" w:space="0" w:color="auto"/>
              <w:right w:val="nil"/>
            </w:tcBorders>
            <w:vAlign w:val="center"/>
            <w:hideMark/>
          </w:tcPr>
          <w:p w14:paraId="587C9F51" w14:textId="77777777" w:rsidR="00904B19" w:rsidRDefault="00000000">
            <w:pPr>
              <w:jc w:val="center"/>
              <w:rPr>
                <w:rFonts w:ascii="Garamond" w:hAnsi="Garamond" w:cs="Garamond"/>
                <w:bCs/>
                <w:sz w:val="16"/>
                <w:szCs w:val="16"/>
              </w:rPr>
            </w:pPr>
            <w:sdt>
              <w:sdtPr>
                <w:rPr>
                  <w:rFonts w:ascii="Garamond" w:hAnsi="Garamond" w:cs="Garamond"/>
                  <w:bCs/>
                  <w:sz w:val="16"/>
                  <w:szCs w:val="16"/>
                </w:rPr>
                <w:id w:val="-349101081"/>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bl>
    <w:p w14:paraId="45D4F84A" w14:textId="77777777" w:rsidR="00904B19" w:rsidRDefault="00904B19" w:rsidP="00904B19">
      <w:pPr>
        <w:pStyle w:val="Corpotesto1"/>
        <w:tabs>
          <w:tab w:val="left" w:pos="731"/>
          <w:tab w:val="left" w:pos="1134"/>
        </w:tabs>
        <w:spacing w:line="200" w:lineRule="atLeast"/>
        <w:ind w:right="112"/>
        <w:jc w:val="both"/>
        <w:rPr>
          <w:rFonts w:ascii="Garamond" w:hAnsi="Garamond" w:cs="Arial"/>
          <w:bCs/>
          <w:sz w:val="16"/>
          <w:szCs w:val="16"/>
        </w:rPr>
      </w:pPr>
    </w:p>
    <w:p w14:paraId="1645F9BD" w14:textId="77777777" w:rsidR="00904B19" w:rsidRDefault="00904B19" w:rsidP="00904B19">
      <w:pPr>
        <w:pStyle w:val="Corpotesto1"/>
        <w:tabs>
          <w:tab w:val="left" w:pos="731"/>
          <w:tab w:val="left" w:pos="1134"/>
        </w:tabs>
        <w:spacing w:line="200" w:lineRule="atLeast"/>
        <w:ind w:right="112"/>
        <w:jc w:val="both"/>
        <w:rPr>
          <w:rFonts w:ascii="Garamond" w:hAnsi="Garamond" w:cs="Arial"/>
          <w:bCs/>
          <w:sz w:val="16"/>
          <w:szCs w:val="16"/>
        </w:rPr>
      </w:pPr>
      <w:r>
        <w:rPr>
          <w:rFonts w:ascii="Garamond" w:hAnsi="Garamond" w:cs="Arial"/>
          <w:bCs/>
          <w:sz w:val="16"/>
          <w:szCs w:val="16"/>
        </w:rPr>
        <w:t>In caso di concessione del contributo</w:t>
      </w:r>
    </w:p>
    <w:p w14:paraId="158A8CBF" w14:textId="77777777" w:rsidR="00904B19" w:rsidRDefault="00904B19" w:rsidP="00904B19">
      <w:pPr>
        <w:pStyle w:val="Corpotesto1"/>
        <w:tabs>
          <w:tab w:val="left" w:pos="731"/>
          <w:tab w:val="left" w:pos="1134"/>
        </w:tabs>
        <w:spacing w:line="200" w:lineRule="atLeast"/>
        <w:ind w:left="709" w:right="112"/>
        <w:jc w:val="center"/>
        <w:rPr>
          <w:rFonts w:ascii="Garamond" w:hAnsi="Garamond" w:cs="Arial"/>
          <w:bCs/>
          <w:sz w:val="16"/>
          <w:szCs w:val="16"/>
        </w:rPr>
      </w:pPr>
      <w:r>
        <w:rPr>
          <w:rFonts w:ascii="Garamond" w:hAnsi="Garamond" w:cs="Arial"/>
          <w:bCs/>
          <w:sz w:val="16"/>
          <w:szCs w:val="16"/>
        </w:rPr>
        <w:t>SI IMPEGNA</w:t>
      </w: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ook w:val="04A0" w:firstRow="1" w:lastRow="0" w:firstColumn="1" w:lastColumn="0" w:noHBand="0" w:noVBand="1"/>
      </w:tblPr>
      <w:tblGrid>
        <w:gridCol w:w="9067"/>
        <w:gridCol w:w="1418"/>
      </w:tblGrid>
      <w:tr w:rsidR="00904B19" w14:paraId="1AFB9AF0" w14:textId="77777777" w:rsidTr="00904B19">
        <w:tc>
          <w:tcPr>
            <w:tcW w:w="9067" w:type="dxa"/>
            <w:tcBorders>
              <w:top w:val="dotted" w:sz="4" w:space="0" w:color="auto"/>
              <w:left w:val="nil"/>
              <w:bottom w:val="dotted" w:sz="4" w:space="0" w:color="auto"/>
              <w:right w:val="nil"/>
            </w:tcBorders>
            <w:hideMark/>
          </w:tcPr>
          <w:p w14:paraId="7F4640FE" w14:textId="77777777" w:rsidR="00904B19" w:rsidRDefault="00904B19">
            <w:pPr>
              <w:jc w:val="both"/>
              <w:rPr>
                <w:rFonts w:ascii="Garamond" w:hAnsi="Garamond" w:cs="Garamond"/>
                <w:bCs/>
                <w:sz w:val="16"/>
                <w:szCs w:val="16"/>
              </w:rPr>
            </w:pPr>
            <w:r>
              <w:rPr>
                <w:rFonts w:ascii="Garamond" w:hAnsi="Garamond"/>
                <w:bCs/>
                <w:spacing w:val="-1"/>
                <w:sz w:val="16"/>
                <w:szCs w:val="16"/>
              </w:rPr>
              <w:t>a rispettare</w:t>
            </w:r>
            <w:r>
              <w:rPr>
                <w:rFonts w:ascii="Garamond" w:hAnsi="Garamond"/>
                <w:bCs/>
                <w:spacing w:val="-2"/>
                <w:sz w:val="16"/>
                <w:szCs w:val="16"/>
              </w:rPr>
              <w:t xml:space="preserve"> </w:t>
            </w:r>
            <w:r>
              <w:rPr>
                <w:rFonts w:ascii="Garamond" w:hAnsi="Garamond"/>
                <w:bCs/>
                <w:spacing w:val="-1"/>
                <w:sz w:val="16"/>
                <w:szCs w:val="16"/>
              </w:rPr>
              <w:t>le previsioni dell’Avviso Pubblico</w:t>
            </w:r>
          </w:p>
        </w:tc>
        <w:tc>
          <w:tcPr>
            <w:tcW w:w="1418" w:type="dxa"/>
            <w:tcBorders>
              <w:top w:val="dotted" w:sz="4" w:space="0" w:color="auto"/>
              <w:left w:val="nil"/>
              <w:bottom w:val="dotted" w:sz="4" w:space="0" w:color="auto"/>
              <w:right w:val="nil"/>
            </w:tcBorders>
            <w:vAlign w:val="center"/>
            <w:hideMark/>
          </w:tcPr>
          <w:p w14:paraId="453846A9" w14:textId="77777777" w:rsidR="00904B19" w:rsidRDefault="00000000">
            <w:pPr>
              <w:jc w:val="center"/>
              <w:rPr>
                <w:rFonts w:ascii="Garamond" w:hAnsi="Garamond" w:cs="Garamond"/>
                <w:bCs/>
                <w:sz w:val="16"/>
                <w:szCs w:val="16"/>
              </w:rPr>
            </w:pPr>
            <w:sdt>
              <w:sdtPr>
                <w:rPr>
                  <w:rFonts w:ascii="Garamond" w:hAnsi="Garamond" w:cs="Garamond"/>
                  <w:bCs/>
                  <w:sz w:val="16"/>
                  <w:szCs w:val="16"/>
                </w:rPr>
                <w:id w:val="202600023"/>
                <w14:checkbox>
                  <w14:checked w14:val="0"/>
                  <w14:checkedState w14:val="2612" w14:font="MS Gothic"/>
                  <w14:uncheckedState w14:val="2610" w14:font="MS Gothic"/>
                </w14:checkbox>
              </w:sdtPr>
              <w:sdtContent>
                <w:r w:rsidR="00904B19">
                  <w:rPr>
                    <w:rFonts w:ascii="MS Gothic" w:eastAsia="MS Gothic" w:hAnsi="MS Gothic" w:cs="Garamond" w:hint="eastAsia"/>
                    <w:bCs/>
                    <w:sz w:val="16"/>
                    <w:szCs w:val="16"/>
                  </w:rPr>
                  <w:t>☐</w:t>
                </w:r>
              </w:sdtContent>
            </w:sdt>
          </w:p>
        </w:tc>
      </w:tr>
      <w:tr w:rsidR="00904B19" w14:paraId="23A0E2F7" w14:textId="77777777" w:rsidTr="00904B19">
        <w:tc>
          <w:tcPr>
            <w:tcW w:w="9067" w:type="dxa"/>
            <w:tcBorders>
              <w:top w:val="dotted" w:sz="4" w:space="0" w:color="auto"/>
              <w:left w:val="nil"/>
              <w:bottom w:val="dotted" w:sz="4" w:space="0" w:color="auto"/>
              <w:right w:val="nil"/>
            </w:tcBorders>
            <w:hideMark/>
          </w:tcPr>
          <w:p w14:paraId="41739EFC" w14:textId="77777777" w:rsidR="00904B19" w:rsidRDefault="00904B19">
            <w:pPr>
              <w:spacing w:line="240" w:lineRule="auto"/>
              <w:ind w:right="114"/>
              <w:rPr>
                <w:rFonts w:ascii="Garamond" w:hAnsi="Garamond"/>
                <w:bCs/>
                <w:sz w:val="16"/>
                <w:szCs w:val="16"/>
              </w:rPr>
            </w:pPr>
            <w:r>
              <w:rPr>
                <w:rFonts w:ascii="Garamond" w:hAnsi="Garamond"/>
                <w:bCs/>
                <w:sz w:val="16"/>
                <w:szCs w:val="16"/>
              </w:rPr>
              <w:t>a fornire</w:t>
            </w:r>
            <w:r>
              <w:rPr>
                <w:rFonts w:ascii="Garamond" w:hAnsi="Garamond"/>
                <w:bCs/>
                <w:spacing w:val="38"/>
                <w:sz w:val="16"/>
                <w:szCs w:val="16"/>
              </w:rPr>
              <w:t xml:space="preserve"> </w:t>
            </w:r>
            <w:r>
              <w:rPr>
                <w:rFonts w:ascii="Garamond" w:hAnsi="Garamond"/>
                <w:bCs/>
                <w:sz w:val="16"/>
                <w:szCs w:val="16"/>
              </w:rPr>
              <w:t>le</w:t>
            </w:r>
            <w:r>
              <w:rPr>
                <w:rFonts w:ascii="Garamond" w:hAnsi="Garamond"/>
                <w:bCs/>
                <w:spacing w:val="42"/>
                <w:sz w:val="16"/>
                <w:szCs w:val="16"/>
              </w:rPr>
              <w:t xml:space="preserve"> </w:t>
            </w:r>
            <w:r>
              <w:rPr>
                <w:rFonts w:ascii="Garamond" w:hAnsi="Garamond"/>
                <w:bCs/>
                <w:sz w:val="16"/>
                <w:szCs w:val="16"/>
              </w:rPr>
              <w:t>informazioni</w:t>
            </w:r>
            <w:r>
              <w:rPr>
                <w:rFonts w:ascii="Garamond" w:hAnsi="Garamond"/>
                <w:bCs/>
                <w:spacing w:val="41"/>
                <w:sz w:val="16"/>
                <w:szCs w:val="16"/>
              </w:rPr>
              <w:t xml:space="preserve"> </w:t>
            </w:r>
            <w:r>
              <w:rPr>
                <w:rFonts w:ascii="Garamond" w:hAnsi="Garamond"/>
                <w:bCs/>
                <w:sz w:val="16"/>
                <w:szCs w:val="16"/>
              </w:rPr>
              <w:t>e</w:t>
            </w:r>
            <w:r>
              <w:rPr>
                <w:rFonts w:ascii="Garamond" w:hAnsi="Garamond"/>
                <w:bCs/>
                <w:spacing w:val="39"/>
                <w:sz w:val="16"/>
                <w:szCs w:val="16"/>
              </w:rPr>
              <w:t xml:space="preserve"> </w:t>
            </w:r>
            <w:r>
              <w:rPr>
                <w:rFonts w:ascii="Garamond" w:hAnsi="Garamond"/>
                <w:bCs/>
                <w:sz w:val="16"/>
                <w:szCs w:val="16"/>
              </w:rPr>
              <w:t>le</w:t>
            </w:r>
            <w:r>
              <w:rPr>
                <w:rFonts w:ascii="Garamond" w:hAnsi="Garamond"/>
                <w:bCs/>
                <w:spacing w:val="40"/>
                <w:sz w:val="16"/>
                <w:szCs w:val="16"/>
              </w:rPr>
              <w:t xml:space="preserve"> </w:t>
            </w:r>
            <w:r>
              <w:rPr>
                <w:rFonts w:ascii="Garamond" w:hAnsi="Garamond"/>
                <w:bCs/>
                <w:sz w:val="16"/>
                <w:szCs w:val="16"/>
              </w:rPr>
              <w:t>integrazioni</w:t>
            </w:r>
            <w:r>
              <w:rPr>
                <w:rFonts w:ascii="Garamond" w:hAnsi="Garamond"/>
                <w:bCs/>
                <w:spacing w:val="40"/>
                <w:sz w:val="16"/>
                <w:szCs w:val="16"/>
              </w:rPr>
              <w:t xml:space="preserve"> </w:t>
            </w:r>
            <w:r>
              <w:rPr>
                <w:rFonts w:ascii="Garamond" w:hAnsi="Garamond"/>
                <w:bCs/>
                <w:sz w:val="16"/>
                <w:szCs w:val="16"/>
              </w:rPr>
              <w:t>documentali</w:t>
            </w:r>
            <w:r>
              <w:rPr>
                <w:rFonts w:ascii="Garamond" w:hAnsi="Garamond"/>
                <w:bCs/>
                <w:spacing w:val="41"/>
                <w:sz w:val="16"/>
                <w:szCs w:val="16"/>
              </w:rPr>
              <w:t xml:space="preserve"> </w:t>
            </w:r>
            <w:r>
              <w:rPr>
                <w:rFonts w:ascii="Garamond" w:hAnsi="Garamond"/>
                <w:bCs/>
                <w:sz w:val="16"/>
                <w:szCs w:val="16"/>
              </w:rPr>
              <w:t>eventualmente</w:t>
            </w:r>
            <w:r>
              <w:rPr>
                <w:rFonts w:ascii="Garamond" w:hAnsi="Garamond"/>
                <w:bCs/>
                <w:spacing w:val="42"/>
                <w:sz w:val="16"/>
                <w:szCs w:val="16"/>
              </w:rPr>
              <w:t xml:space="preserve"> </w:t>
            </w:r>
            <w:r>
              <w:rPr>
                <w:rFonts w:ascii="Garamond" w:hAnsi="Garamond"/>
                <w:bCs/>
                <w:sz w:val="16"/>
                <w:szCs w:val="16"/>
              </w:rPr>
              <w:t>richieste</w:t>
            </w:r>
            <w:r>
              <w:rPr>
                <w:rFonts w:ascii="Garamond" w:hAnsi="Garamond"/>
                <w:bCs/>
                <w:spacing w:val="39"/>
                <w:sz w:val="16"/>
                <w:szCs w:val="16"/>
              </w:rPr>
              <w:t xml:space="preserve"> </w:t>
            </w:r>
            <w:r>
              <w:rPr>
                <w:rFonts w:ascii="Garamond" w:hAnsi="Garamond"/>
                <w:bCs/>
                <w:sz w:val="16"/>
                <w:szCs w:val="16"/>
              </w:rPr>
              <w:t>nei tempi indicati</w:t>
            </w:r>
            <w:r>
              <w:rPr>
                <w:rFonts w:ascii="Garamond" w:hAnsi="Garamond"/>
                <w:bCs/>
                <w:sz w:val="16"/>
                <w:szCs w:val="16"/>
              </w:rPr>
              <w:tab/>
            </w:r>
          </w:p>
        </w:tc>
        <w:tc>
          <w:tcPr>
            <w:tcW w:w="1418" w:type="dxa"/>
            <w:tcBorders>
              <w:top w:val="dotted" w:sz="4" w:space="0" w:color="auto"/>
              <w:left w:val="nil"/>
              <w:bottom w:val="dotted" w:sz="4" w:space="0" w:color="auto"/>
              <w:right w:val="nil"/>
            </w:tcBorders>
            <w:vAlign w:val="center"/>
            <w:hideMark/>
          </w:tcPr>
          <w:p w14:paraId="0BA7136D"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464071911"/>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r w:rsidR="00904B19" w14:paraId="465EF0A3" w14:textId="77777777" w:rsidTr="00904B19">
        <w:tc>
          <w:tcPr>
            <w:tcW w:w="9067" w:type="dxa"/>
            <w:tcBorders>
              <w:top w:val="dotted" w:sz="4" w:space="0" w:color="auto"/>
              <w:left w:val="nil"/>
              <w:bottom w:val="dotted" w:sz="4" w:space="0" w:color="auto"/>
              <w:right w:val="nil"/>
            </w:tcBorders>
            <w:hideMark/>
          </w:tcPr>
          <w:p w14:paraId="6E2FD134" w14:textId="77777777" w:rsidR="00904B19" w:rsidRDefault="00904B19">
            <w:pPr>
              <w:spacing w:line="240" w:lineRule="auto"/>
              <w:ind w:right="114"/>
              <w:rPr>
                <w:rFonts w:ascii="Garamond" w:hAnsi="Garamond" w:cs="Garamond"/>
                <w:bCs/>
                <w:sz w:val="16"/>
                <w:szCs w:val="16"/>
              </w:rPr>
            </w:pPr>
            <w:r>
              <w:rPr>
                <w:rFonts w:ascii="Garamond" w:hAnsi="Garamond"/>
                <w:bCs/>
                <w:sz w:val="16"/>
                <w:szCs w:val="16"/>
              </w:rPr>
              <w:t>a non interrompere il rapporto di lavoro a tempo indeterminato per almeno 36 mesi dalla data di concessione dell’aiuto</w:t>
            </w:r>
          </w:p>
        </w:tc>
        <w:tc>
          <w:tcPr>
            <w:tcW w:w="1418" w:type="dxa"/>
            <w:tcBorders>
              <w:top w:val="dotted" w:sz="4" w:space="0" w:color="auto"/>
              <w:left w:val="nil"/>
              <w:bottom w:val="dotted" w:sz="4" w:space="0" w:color="auto"/>
              <w:right w:val="nil"/>
            </w:tcBorders>
            <w:vAlign w:val="center"/>
            <w:hideMark/>
          </w:tcPr>
          <w:p w14:paraId="3B79AFED" w14:textId="77777777" w:rsidR="00904B19" w:rsidRDefault="00000000">
            <w:pPr>
              <w:jc w:val="center"/>
              <w:rPr>
                <w:rFonts w:ascii="Garamond" w:hAnsi="Garamond" w:cs="Garamond"/>
                <w:bCs/>
                <w:sz w:val="16"/>
                <w:szCs w:val="16"/>
              </w:rPr>
            </w:pPr>
            <w:sdt>
              <w:sdtPr>
                <w:rPr>
                  <w:rFonts w:ascii="Garamond" w:hAnsi="Garamond" w:cs="Garamond"/>
                  <w:bCs/>
                  <w:sz w:val="16"/>
                  <w:szCs w:val="16"/>
                </w:rPr>
                <w:id w:val="2087949835"/>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r w:rsidR="00904B19" w14:paraId="2AE22F7A" w14:textId="77777777" w:rsidTr="00904B19">
        <w:tc>
          <w:tcPr>
            <w:tcW w:w="9067" w:type="dxa"/>
            <w:tcBorders>
              <w:top w:val="dotted" w:sz="4" w:space="0" w:color="auto"/>
              <w:left w:val="nil"/>
              <w:bottom w:val="dotted" w:sz="4" w:space="0" w:color="auto"/>
              <w:right w:val="nil"/>
            </w:tcBorders>
            <w:hideMark/>
          </w:tcPr>
          <w:p w14:paraId="43427960" w14:textId="77777777" w:rsidR="00904B19" w:rsidRDefault="00904B19">
            <w:pPr>
              <w:spacing w:line="240" w:lineRule="auto"/>
              <w:rPr>
                <w:rFonts w:ascii="Garamond" w:hAnsi="Garamond" w:cs="Garamond"/>
                <w:bCs/>
                <w:sz w:val="16"/>
                <w:szCs w:val="16"/>
              </w:rPr>
            </w:pPr>
            <w:r>
              <w:rPr>
                <w:rFonts w:ascii="Garamond" w:hAnsi="Garamond"/>
                <w:bCs/>
                <w:sz w:val="16"/>
                <w:szCs w:val="16"/>
              </w:rPr>
              <w:t>a comunicare</w:t>
            </w:r>
            <w:r>
              <w:rPr>
                <w:rFonts w:ascii="Garamond" w:hAnsi="Garamond"/>
                <w:bCs/>
                <w:spacing w:val="-3"/>
                <w:sz w:val="16"/>
                <w:szCs w:val="16"/>
              </w:rPr>
              <w:t xml:space="preserve"> </w:t>
            </w:r>
            <w:r>
              <w:rPr>
                <w:rFonts w:ascii="Garamond" w:hAnsi="Garamond"/>
                <w:bCs/>
                <w:sz w:val="16"/>
                <w:szCs w:val="16"/>
              </w:rPr>
              <w:t>l’eventuale</w:t>
            </w:r>
            <w:r>
              <w:rPr>
                <w:rFonts w:ascii="Garamond" w:hAnsi="Garamond"/>
                <w:bCs/>
                <w:spacing w:val="-2"/>
                <w:sz w:val="16"/>
                <w:szCs w:val="16"/>
              </w:rPr>
              <w:t xml:space="preserve"> </w:t>
            </w:r>
            <w:r>
              <w:rPr>
                <w:rFonts w:ascii="Garamond" w:hAnsi="Garamond"/>
                <w:bCs/>
                <w:sz w:val="16"/>
                <w:szCs w:val="16"/>
              </w:rPr>
              <w:t>rinuncia</w:t>
            </w:r>
            <w:r>
              <w:rPr>
                <w:rFonts w:ascii="Garamond" w:hAnsi="Garamond"/>
                <w:bCs/>
                <w:spacing w:val="-1"/>
                <w:sz w:val="16"/>
                <w:szCs w:val="16"/>
              </w:rPr>
              <w:t xml:space="preserve"> </w:t>
            </w:r>
            <w:r>
              <w:rPr>
                <w:rFonts w:ascii="Garamond" w:hAnsi="Garamond"/>
                <w:bCs/>
                <w:sz w:val="16"/>
                <w:szCs w:val="16"/>
              </w:rPr>
              <w:t>al</w:t>
            </w:r>
            <w:r>
              <w:rPr>
                <w:rFonts w:ascii="Garamond" w:hAnsi="Garamond"/>
                <w:bCs/>
                <w:spacing w:val="-1"/>
                <w:sz w:val="16"/>
                <w:szCs w:val="16"/>
              </w:rPr>
              <w:t xml:space="preserve"> </w:t>
            </w:r>
            <w:r>
              <w:rPr>
                <w:rFonts w:ascii="Garamond" w:hAnsi="Garamond"/>
                <w:bCs/>
                <w:sz w:val="16"/>
                <w:szCs w:val="16"/>
              </w:rPr>
              <w:t>beneficio</w:t>
            </w:r>
            <w:r>
              <w:rPr>
                <w:rFonts w:ascii="Garamond" w:hAnsi="Garamond"/>
                <w:bCs/>
                <w:sz w:val="16"/>
                <w:szCs w:val="16"/>
              </w:rPr>
              <w:tab/>
            </w:r>
          </w:p>
        </w:tc>
        <w:tc>
          <w:tcPr>
            <w:tcW w:w="1418" w:type="dxa"/>
            <w:tcBorders>
              <w:top w:val="dotted" w:sz="4" w:space="0" w:color="auto"/>
              <w:left w:val="nil"/>
              <w:bottom w:val="dotted" w:sz="4" w:space="0" w:color="auto"/>
              <w:right w:val="nil"/>
            </w:tcBorders>
            <w:vAlign w:val="center"/>
            <w:hideMark/>
          </w:tcPr>
          <w:p w14:paraId="683741BF" w14:textId="77777777" w:rsidR="00904B19" w:rsidRDefault="00000000">
            <w:pPr>
              <w:jc w:val="center"/>
              <w:rPr>
                <w:rFonts w:ascii="Garamond" w:hAnsi="Garamond" w:cs="Garamond"/>
                <w:bCs/>
                <w:sz w:val="16"/>
                <w:szCs w:val="16"/>
              </w:rPr>
            </w:pPr>
            <w:sdt>
              <w:sdtPr>
                <w:rPr>
                  <w:rFonts w:ascii="Garamond" w:hAnsi="Garamond" w:cs="Garamond"/>
                  <w:bCs/>
                  <w:sz w:val="16"/>
                  <w:szCs w:val="16"/>
                </w:rPr>
                <w:id w:val="542261576"/>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r w:rsidR="00904B19" w14:paraId="2F388F11" w14:textId="77777777" w:rsidTr="00904B19">
        <w:tc>
          <w:tcPr>
            <w:tcW w:w="9067" w:type="dxa"/>
            <w:tcBorders>
              <w:top w:val="dotted" w:sz="4" w:space="0" w:color="auto"/>
              <w:left w:val="nil"/>
              <w:bottom w:val="dotted" w:sz="4" w:space="0" w:color="auto"/>
              <w:right w:val="nil"/>
            </w:tcBorders>
            <w:hideMark/>
          </w:tcPr>
          <w:p w14:paraId="42443529" w14:textId="77777777" w:rsidR="00904B19" w:rsidRDefault="00904B19">
            <w:pPr>
              <w:spacing w:line="240" w:lineRule="auto"/>
              <w:rPr>
                <w:rFonts w:ascii="Garamond" w:hAnsi="Garamond" w:cs="Garamond"/>
                <w:bCs/>
                <w:sz w:val="16"/>
                <w:szCs w:val="16"/>
              </w:rPr>
            </w:pPr>
            <w:r>
              <w:rPr>
                <w:rFonts w:ascii="Garamond" w:hAnsi="Garamond"/>
                <w:bCs/>
                <w:sz w:val="16"/>
                <w:szCs w:val="16"/>
              </w:rPr>
              <w:t>a comunicare</w:t>
            </w:r>
            <w:r>
              <w:rPr>
                <w:rFonts w:ascii="Garamond" w:hAnsi="Garamond"/>
                <w:bCs/>
                <w:spacing w:val="34"/>
                <w:sz w:val="16"/>
                <w:szCs w:val="16"/>
              </w:rPr>
              <w:t xml:space="preserve"> </w:t>
            </w:r>
            <w:r>
              <w:rPr>
                <w:rFonts w:ascii="Garamond" w:hAnsi="Garamond"/>
                <w:bCs/>
                <w:sz w:val="16"/>
                <w:szCs w:val="16"/>
              </w:rPr>
              <w:t>ogni</w:t>
            </w:r>
            <w:r>
              <w:rPr>
                <w:rFonts w:ascii="Garamond" w:hAnsi="Garamond"/>
                <w:bCs/>
                <w:spacing w:val="37"/>
                <w:sz w:val="16"/>
                <w:szCs w:val="16"/>
              </w:rPr>
              <w:t xml:space="preserve"> </w:t>
            </w:r>
            <w:r>
              <w:rPr>
                <w:rFonts w:ascii="Garamond" w:hAnsi="Garamond"/>
                <w:bCs/>
                <w:sz w:val="16"/>
                <w:szCs w:val="16"/>
              </w:rPr>
              <w:t>variazione</w:t>
            </w:r>
            <w:r>
              <w:rPr>
                <w:rFonts w:ascii="Garamond" w:hAnsi="Garamond"/>
                <w:bCs/>
                <w:spacing w:val="36"/>
                <w:sz w:val="16"/>
                <w:szCs w:val="16"/>
              </w:rPr>
              <w:t xml:space="preserve"> </w:t>
            </w:r>
            <w:r>
              <w:rPr>
                <w:rFonts w:ascii="Garamond" w:hAnsi="Garamond"/>
                <w:bCs/>
                <w:sz w:val="16"/>
                <w:szCs w:val="16"/>
              </w:rPr>
              <w:t>riguardante</w:t>
            </w:r>
            <w:r>
              <w:rPr>
                <w:rFonts w:ascii="Garamond" w:hAnsi="Garamond"/>
                <w:bCs/>
                <w:spacing w:val="40"/>
                <w:sz w:val="16"/>
                <w:szCs w:val="16"/>
              </w:rPr>
              <w:t xml:space="preserve"> </w:t>
            </w:r>
            <w:r>
              <w:rPr>
                <w:rFonts w:ascii="Garamond" w:hAnsi="Garamond"/>
                <w:bCs/>
                <w:sz w:val="16"/>
                <w:szCs w:val="16"/>
              </w:rPr>
              <w:t>la</w:t>
            </w:r>
            <w:r>
              <w:rPr>
                <w:rFonts w:ascii="Garamond" w:hAnsi="Garamond"/>
                <w:bCs/>
                <w:spacing w:val="36"/>
                <w:sz w:val="16"/>
                <w:szCs w:val="16"/>
              </w:rPr>
              <w:t xml:space="preserve"> </w:t>
            </w:r>
            <w:r>
              <w:rPr>
                <w:rFonts w:ascii="Garamond" w:hAnsi="Garamond"/>
                <w:bCs/>
                <w:sz w:val="16"/>
                <w:szCs w:val="16"/>
              </w:rPr>
              <w:t>sede di assunzione, la tipologia contrattuale, i requisiti del beneficiario, eventuali eventi interruttivi e variazione del rapporto; variazioni relative alla ragione sociale del datore di lavoro e/o altre modifiche di rilievo per il contributo concesso (ad es. cambio indirizzo di posta certificata, IBAN ecc.)</w:t>
            </w:r>
            <w:r>
              <w:rPr>
                <w:rFonts w:ascii="Garamond" w:hAnsi="Garamond"/>
                <w:bCs/>
                <w:sz w:val="16"/>
                <w:szCs w:val="16"/>
              </w:rPr>
              <w:tab/>
            </w:r>
          </w:p>
        </w:tc>
        <w:tc>
          <w:tcPr>
            <w:tcW w:w="1418" w:type="dxa"/>
            <w:tcBorders>
              <w:top w:val="dotted" w:sz="4" w:space="0" w:color="auto"/>
              <w:left w:val="nil"/>
              <w:bottom w:val="dotted" w:sz="4" w:space="0" w:color="auto"/>
              <w:right w:val="nil"/>
            </w:tcBorders>
            <w:vAlign w:val="center"/>
            <w:hideMark/>
          </w:tcPr>
          <w:p w14:paraId="4DB83791"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329358331"/>
                <w14:checkbox>
                  <w14:checked w14:val="0"/>
                  <w14:checkedState w14:val="2612" w14:font="MS Gothic"/>
                  <w14:uncheckedState w14:val="2610" w14:font="MS Gothic"/>
                </w14:checkbox>
              </w:sdtPr>
              <w:sdtContent>
                <w:r w:rsidR="00904B19">
                  <w:rPr>
                    <w:rFonts w:ascii="MS Gothic" w:eastAsia="MS Gothic" w:hAnsi="MS Gothic" w:cs="Garamond" w:hint="eastAsia"/>
                    <w:bCs/>
                    <w:sz w:val="16"/>
                    <w:szCs w:val="16"/>
                  </w:rPr>
                  <w:t>☐</w:t>
                </w:r>
              </w:sdtContent>
            </w:sdt>
          </w:p>
        </w:tc>
      </w:tr>
      <w:tr w:rsidR="00904B19" w14:paraId="586947F6" w14:textId="77777777" w:rsidTr="00904B19">
        <w:tc>
          <w:tcPr>
            <w:tcW w:w="9067" w:type="dxa"/>
            <w:tcBorders>
              <w:top w:val="dotted" w:sz="4" w:space="0" w:color="auto"/>
              <w:left w:val="nil"/>
              <w:bottom w:val="dotted" w:sz="4" w:space="0" w:color="auto"/>
              <w:right w:val="nil"/>
            </w:tcBorders>
            <w:hideMark/>
          </w:tcPr>
          <w:p w14:paraId="27D54D67" w14:textId="77777777" w:rsidR="00904B19" w:rsidRDefault="00904B19">
            <w:pPr>
              <w:widowControl w:val="0"/>
              <w:autoSpaceDE w:val="0"/>
              <w:spacing w:line="240" w:lineRule="auto"/>
              <w:ind w:right="111"/>
              <w:jc w:val="both"/>
              <w:textAlignment w:val="baseline"/>
              <w:rPr>
                <w:rFonts w:ascii="Garamond" w:hAnsi="Garamond" w:cs="Garamond"/>
                <w:bCs/>
                <w:color w:val="000000"/>
                <w:sz w:val="16"/>
                <w:szCs w:val="16"/>
              </w:rPr>
            </w:pPr>
            <w:r>
              <w:rPr>
                <w:rFonts w:ascii="Garamond" w:hAnsi="Garamond"/>
                <w:bCs/>
                <w:sz w:val="16"/>
                <w:szCs w:val="16"/>
              </w:rPr>
              <w:t>a rispettare gli obblighi informativi erogazioni pubbliche di cui all’art. 35 del Decreto Crescita (D.L.34/2019)</w:t>
            </w:r>
          </w:p>
        </w:tc>
        <w:tc>
          <w:tcPr>
            <w:tcW w:w="1418" w:type="dxa"/>
            <w:tcBorders>
              <w:top w:val="dotted" w:sz="4" w:space="0" w:color="auto"/>
              <w:left w:val="nil"/>
              <w:bottom w:val="dotted" w:sz="4" w:space="0" w:color="auto"/>
              <w:right w:val="nil"/>
            </w:tcBorders>
            <w:vAlign w:val="center"/>
            <w:hideMark/>
          </w:tcPr>
          <w:p w14:paraId="3D07342C"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90108287"/>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r w:rsidR="00904B19" w14:paraId="1A0BCB36" w14:textId="77777777" w:rsidTr="00904B19">
        <w:tc>
          <w:tcPr>
            <w:tcW w:w="9067" w:type="dxa"/>
            <w:tcBorders>
              <w:top w:val="dotted" w:sz="4" w:space="0" w:color="auto"/>
              <w:left w:val="nil"/>
              <w:bottom w:val="dotted" w:sz="4" w:space="0" w:color="auto"/>
              <w:right w:val="nil"/>
            </w:tcBorders>
            <w:hideMark/>
          </w:tcPr>
          <w:p w14:paraId="59FA8940" w14:textId="77777777" w:rsidR="00904B19" w:rsidRDefault="00904B19">
            <w:pPr>
              <w:widowControl w:val="0"/>
              <w:autoSpaceDE w:val="0"/>
              <w:spacing w:line="240" w:lineRule="auto"/>
              <w:ind w:right="111"/>
              <w:jc w:val="both"/>
              <w:textAlignment w:val="baseline"/>
              <w:rPr>
                <w:rFonts w:ascii="Garamond" w:hAnsi="Garamond" w:cs="Garamond"/>
                <w:bCs/>
                <w:sz w:val="16"/>
                <w:szCs w:val="16"/>
              </w:rPr>
            </w:pPr>
            <w:r>
              <w:rPr>
                <w:rFonts w:ascii="Garamond" w:hAnsi="Garamond"/>
                <w:bCs/>
                <w:sz w:val="16"/>
                <w:szCs w:val="16"/>
              </w:rPr>
              <w:t>a fornire a Regione Campania le informazioni richieste e/o</w:t>
            </w:r>
            <w:r>
              <w:rPr>
                <w:rFonts w:ascii="Garamond" w:hAnsi="Garamond"/>
                <w:bCs/>
                <w:spacing w:val="1"/>
                <w:sz w:val="16"/>
                <w:szCs w:val="16"/>
              </w:rPr>
              <w:t xml:space="preserve"> </w:t>
            </w:r>
            <w:r>
              <w:rPr>
                <w:rFonts w:ascii="Garamond" w:hAnsi="Garamond"/>
                <w:bCs/>
                <w:sz w:val="16"/>
                <w:szCs w:val="16"/>
              </w:rPr>
              <w:t>partecipare a iniziative di valutazione realizzate da Regione o da altri soggetti da essa incaricati per</w:t>
            </w:r>
            <w:r>
              <w:rPr>
                <w:rFonts w:ascii="Garamond" w:hAnsi="Garamond"/>
                <w:bCs/>
                <w:spacing w:val="1"/>
                <w:sz w:val="16"/>
                <w:szCs w:val="16"/>
              </w:rPr>
              <w:t xml:space="preserve"> </w:t>
            </w:r>
            <w:r>
              <w:rPr>
                <w:rFonts w:ascii="Garamond" w:hAnsi="Garamond"/>
                <w:bCs/>
                <w:sz w:val="16"/>
                <w:szCs w:val="16"/>
              </w:rPr>
              <w:t>raccogliere</w:t>
            </w:r>
            <w:r>
              <w:rPr>
                <w:rFonts w:ascii="Garamond" w:hAnsi="Garamond"/>
                <w:bCs/>
                <w:spacing w:val="-1"/>
                <w:sz w:val="16"/>
                <w:szCs w:val="16"/>
              </w:rPr>
              <w:t xml:space="preserve"> </w:t>
            </w:r>
            <w:r>
              <w:rPr>
                <w:rFonts w:ascii="Garamond" w:hAnsi="Garamond"/>
                <w:bCs/>
                <w:sz w:val="16"/>
                <w:szCs w:val="16"/>
              </w:rPr>
              <w:t>e</w:t>
            </w:r>
            <w:r>
              <w:rPr>
                <w:rFonts w:ascii="Garamond" w:hAnsi="Garamond"/>
                <w:bCs/>
                <w:spacing w:val="-1"/>
                <w:sz w:val="16"/>
                <w:szCs w:val="16"/>
              </w:rPr>
              <w:t xml:space="preserve"> </w:t>
            </w:r>
            <w:r>
              <w:rPr>
                <w:rFonts w:ascii="Garamond" w:hAnsi="Garamond"/>
                <w:bCs/>
                <w:sz w:val="16"/>
                <w:szCs w:val="16"/>
              </w:rPr>
              <w:t>analizzare</w:t>
            </w:r>
            <w:r>
              <w:rPr>
                <w:rFonts w:ascii="Garamond" w:hAnsi="Garamond"/>
                <w:bCs/>
                <w:spacing w:val="-1"/>
                <w:sz w:val="16"/>
                <w:szCs w:val="16"/>
              </w:rPr>
              <w:t xml:space="preserve"> </w:t>
            </w:r>
            <w:r>
              <w:rPr>
                <w:rFonts w:ascii="Garamond" w:hAnsi="Garamond"/>
                <w:bCs/>
                <w:sz w:val="16"/>
                <w:szCs w:val="16"/>
              </w:rPr>
              <w:t>i</w:t>
            </w:r>
            <w:r>
              <w:rPr>
                <w:rFonts w:ascii="Garamond" w:hAnsi="Garamond"/>
                <w:bCs/>
                <w:spacing w:val="2"/>
                <w:sz w:val="16"/>
                <w:szCs w:val="16"/>
              </w:rPr>
              <w:t xml:space="preserve"> </w:t>
            </w:r>
            <w:r>
              <w:rPr>
                <w:rFonts w:ascii="Garamond" w:hAnsi="Garamond"/>
                <w:bCs/>
                <w:sz w:val="16"/>
                <w:szCs w:val="16"/>
              </w:rPr>
              <w:t>dati a</w:t>
            </w:r>
            <w:r>
              <w:rPr>
                <w:rFonts w:ascii="Garamond" w:hAnsi="Garamond"/>
                <w:bCs/>
                <w:spacing w:val="-1"/>
                <w:sz w:val="16"/>
                <w:szCs w:val="16"/>
              </w:rPr>
              <w:t xml:space="preserve"> </w:t>
            </w:r>
            <w:r>
              <w:rPr>
                <w:rFonts w:ascii="Garamond" w:hAnsi="Garamond"/>
                <w:bCs/>
                <w:sz w:val="16"/>
                <w:szCs w:val="16"/>
              </w:rPr>
              <w:t>scopo</w:t>
            </w:r>
            <w:r>
              <w:rPr>
                <w:rFonts w:ascii="Garamond" w:hAnsi="Garamond"/>
                <w:bCs/>
                <w:spacing w:val="-1"/>
                <w:sz w:val="16"/>
                <w:szCs w:val="16"/>
              </w:rPr>
              <w:t xml:space="preserve"> </w:t>
            </w:r>
            <w:r>
              <w:rPr>
                <w:rFonts w:ascii="Garamond" w:hAnsi="Garamond"/>
                <w:bCs/>
                <w:sz w:val="16"/>
                <w:szCs w:val="16"/>
              </w:rPr>
              <w:t>conoscitivo</w:t>
            </w:r>
            <w:r>
              <w:rPr>
                <w:rFonts w:ascii="Garamond" w:hAnsi="Garamond"/>
                <w:bCs/>
                <w:spacing w:val="2"/>
                <w:sz w:val="16"/>
                <w:szCs w:val="16"/>
              </w:rPr>
              <w:t xml:space="preserve"> </w:t>
            </w:r>
            <w:r>
              <w:rPr>
                <w:rFonts w:ascii="Garamond" w:hAnsi="Garamond"/>
                <w:bCs/>
                <w:sz w:val="16"/>
                <w:szCs w:val="16"/>
              </w:rPr>
              <w:t>e</w:t>
            </w:r>
            <w:r>
              <w:rPr>
                <w:rFonts w:ascii="Garamond" w:hAnsi="Garamond"/>
                <w:bCs/>
                <w:spacing w:val="-1"/>
                <w:sz w:val="16"/>
                <w:szCs w:val="16"/>
              </w:rPr>
              <w:t xml:space="preserve"> </w:t>
            </w:r>
            <w:r>
              <w:rPr>
                <w:rFonts w:ascii="Garamond" w:hAnsi="Garamond"/>
                <w:bCs/>
                <w:sz w:val="16"/>
                <w:szCs w:val="16"/>
              </w:rPr>
              <w:t>scientifico</w:t>
            </w:r>
          </w:p>
        </w:tc>
        <w:tc>
          <w:tcPr>
            <w:tcW w:w="1418" w:type="dxa"/>
            <w:tcBorders>
              <w:top w:val="dotted" w:sz="4" w:space="0" w:color="auto"/>
              <w:left w:val="nil"/>
              <w:bottom w:val="dotted" w:sz="4" w:space="0" w:color="auto"/>
              <w:right w:val="nil"/>
            </w:tcBorders>
            <w:vAlign w:val="center"/>
            <w:hideMark/>
          </w:tcPr>
          <w:p w14:paraId="7B7030C4"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031956801"/>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bl>
    <w:p w14:paraId="517FA1C5" w14:textId="77777777" w:rsidR="00904B19" w:rsidRDefault="00904B19" w:rsidP="00904B19">
      <w:pPr>
        <w:pStyle w:val="Corpotesto1"/>
        <w:tabs>
          <w:tab w:val="left" w:pos="731"/>
          <w:tab w:val="left" w:pos="1134"/>
        </w:tabs>
        <w:spacing w:line="200" w:lineRule="atLeast"/>
        <w:ind w:right="112"/>
        <w:rPr>
          <w:rFonts w:ascii="Garamond" w:hAnsi="Garamond" w:cs="Arial"/>
          <w:bCs/>
          <w:sz w:val="16"/>
          <w:szCs w:val="16"/>
        </w:rPr>
      </w:pPr>
    </w:p>
    <w:p w14:paraId="286DE386" w14:textId="77777777" w:rsidR="00904B19" w:rsidRDefault="00904B19" w:rsidP="00904B19">
      <w:pPr>
        <w:jc w:val="both"/>
        <w:rPr>
          <w:rFonts w:ascii="Garamond" w:hAnsi="Garamond" w:cs="Garamond"/>
          <w:bCs/>
          <w:sz w:val="16"/>
          <w:szCs w:val="16"/>
        </w:rPr>
      </w:pPr>
      <w:r>
        <w:rPr>
          <w:rFonts w:ascii="Garamond" w:hAnsi="Garamond" w:cs="Garamond"/>
          <w:bCs/>
          <w:sz w:val="16"/>
          <w:szCs w:val="16"/>
        </w:rPr>
        <w:t>In caso di ammissione a finanziamento al fine di ottemperare a quanto disposto dall’art. 3 della legge 13 agosto 2010 n. 136 e s.m.i. dichiara di avvalersi del seguente conto corrente dedicato:</w:t>
      </w:r>
    </w:p>
    <w:p w14:paraId="1ABE672B" w14:textId="77777777" w:rsidR="00904B19" w:rsidRDefault="00904B19" w:rsidP="00904B19">
      <w:pPr>
        <w:jc w:val="both"/>
        <w:rPr>
          <w:rFonts w:ascii="Garamond" w:hAnsi="Garamond" w:cs="Garamond"/>
          <w:bCs/>
          <w:sz w:val="16"/>
          <w:szCs w:val="16"/>
        </w:rPr>
      </w:pPr>
      <w:r>
        <w:rPr>
          <w:rFonts w:ascii="Garamond" w:hAnsi="Garamond" w:cs="Garamond"/>
          <w:bCs/>
          <w:sz w:val="16"/>
          <w:szCs w:val="16"/>
        </w:rPr>
        <w:t>Conto Bancario acceso presso _______________________________ Agenzia di ___________</w:t>
      </w:r>
      <w:r>
        <w:rPr>
          <w:rFonts w:ascii="Garamond" w:hAnsi="Garamond" w:cs="Garamond"/>
          <w:bCs/>
          <w:sz w:val="16"/>
          <w:szCs w:val="16"/>
        </w:rPr>
        <w:tab/>
        <w:t>Filiale n. ____</w:t>
      </w:r>
    </w:p>
    <w:p w14:paraId="1588AE25" w14:textId="77777777" w:rsidR="00904B19" w:rsidRDefault="00904B19" w:rsidP="00904B19">
      <w:pPr>
        <w:jc w:val="both"/>
        <w:rPr>
          <w:rFonts w:ascii="Garamond" w:hAnsi="Garamond" w:cs="Garamond"/>
          <w:bCs/>
          <w:sz w:val="16"/>
          <w:szCs w:val="16"/>
        </w:rPr>
      </w:pPr>
      <w:r>
        <w:rPr>
          <w:rFonts w:ascii="Garamond" w:hAnsi="Garamond" w:cs="Garamond"/>
          <w:bCs/>
          <w:sz w:val="16"/>
          <w:szCs w:val="16"/>
        </w:rPr>
        <w:t xml:space="preserve">avente le seguenti coordinate IBAN </w:t>
      </w:r>
      <w:r>
        <w:rPr>
          <w:rFonts w:ascii="Garamond" w:hAnsi="Garamond" w:cs="Garamond"/>
          <w:bCs/>
          <w:sz w:val="16"/>
          <w:szCs w:val="16"/>
        </w:rPr>
        <w:tab/>
      </w:r>
    </w:p>
    <w:p w14:paraId="378D8CE5" w14:textId="77777777" w:rsidR="00904B19" w:rsidRDefault="00904B19" w:rsidP="00904B19">
      <w:pPr>
        <w:jc w:val="both"/>
        <w:rPr>
          <w:rFonts w:ascii="Garamond" w:hAnsi="Garamond" w:cs="Garamond"/>
          <w:bCs/>
          <w:sz w:val="16"/>
          <w:szCs w:val="16"/>
        </w:rPr>
      </w:pPr>
      <w:r>
        <w:rPr>
          <w:rFonts w:ascii="Garamond" w:hAnsi="Garamond" w:cs="Garamond"/>
          <w:bCs/>
          <w:sz w:val="16"/>
          <w:szCs w:val="16"/>
        </w:rPr>
        <w:t>|__|__|__|__|__|  |__|__|__|__|  |__|__|__|__|  |__|__|__|__|  |__|__|__|__|  |__|__|__|__|  |__|__|__|__|</w:t>
      </w:r>
    </w:p>
    <w:p w14:paraId="0D903567" w14:textId="77777777" w:rsidR="00904B19" w:rsidRDefault="00904B19" w:rsidP="00904B19">
      <w:pPr>
        <w:jc w:val="both"/>
        <w:rPr>
          <w:rFonts w:ascii="Garamond" w:hAnsi="Garamond" w:cs="Garamond"/>
          <w:bCs/>
          <w:sz w:val="16"/>
          <w:szCs w:val="16"/>
        </w:rPr>
      </w:pPr>
      <w:r>
        <w:rPr>
          <w:rFonts w:ascii="Garamond" w:hAnsi="Garamond" w:cs="Garamond"/>
          <w:bCs/>
          <w:sz w:val="16"/>
          <w:szCs w:val="16"/>
        </w:rPr>
        <w:t xml:space="preserve">destinato, in via esclusiva, per tutte le commesse pubbliche o concessioni di finanziamento da Enti Pubblici </w:t>
      </w:r>
      <w:r>
        <w:rPr>
          <w:rFonts w:ascii="Garamond" w:hAnsi="Garamond" w:cs="Garamond"/>
          <w:bCs/>
          <w:sz w:val="16"/>
          <w:szCs w:val="16"/>
        </w:rPr>
        <w:tab/>
      </w:r>
      <w:r>
        <w:rPr>
          <w:rFonts w:ascii="Garamond" w:hAnsi="Garamond" w:cs="Garamond"/>
          <w:bCs/>
          <w:sz w:val="16"/>
          <w:szCs w:val="16"/>
        </w:rPr>
        <w:tab/>
      </w:r>
      <w:r>
        <w:rPr>
          <w:rFonts w:ascii="Garamond" w:hAnsi="Garamond" w:cs="Garamond"/>
          <w:bCs/>
          <w:sz w:val="16"/>
          <w:szCs w:val="16"/>
        </w:rPr>
        <w:tab/>
      </w:r>
      <w:sdt>
        <w:sdtPr>
          <w:rPr>
            <w:rFonts w:ascii="Garamond" w:hAnsi="Garamond" w:cs="Garamond"/>
            <w:bCs/>
            <w:sz w:val="16"/>
            <w:szCs w:val="16"/>
          </w:rPr>
          <w:id w:val="-104737935"/>
          <w14:checkbox>
            <w14:checked w14:val="0"/>
            <w14:checkedState w14:val="2612" w14:font="MS Gothic"/>
            <w14:uncheckedState w14:val="2610" w14:font="MS Gothic"/>
          </w14:checkbox>
        </w:sdtPr>
        <w:sdtContent>
          <w:r>
            <w:rPr>
              <w:rFonts w:ascii="Segoe UI Symbol" w:eastAsia="MS Gothic" w:hAnsi="Segoe UI Symbol" w:cs="Segoe UI Symbol"/>
              <w:bCs/>
              <w:sz w:val="16"/>
              <w:szCs w:val="16"/>
            </w:rPr>
            <w:t>☐</w:t>
          </w:r>
        </w:sdtContent>
      </w:sdt>
    </w:p>
    <w:p w14:paraId="705D5D13" w14:textId="77777777" w:rsidR="00904B19" w:rsidRDefault="00904B19" w:rsidP="00904B19">
      <w:pPr>
        <w:jc w:val="both"/>
        <w:rPr>
          <w:rFonts w:ascii="Garamond" w:hAnsi="Garamond" w:cs="Garamond"/>
          <w:bCs/>
          <w:sz w:val="16"/>
          <w:szCs w:val="16"/>
        </w:rPr>
      </w:pPr>
      <w:r>
        <w:rPr>
          <w:rFonts w:ascii="Garamond" w:hAnsi="Garamond" w:cs="Garamond"/>
          <w:bCs/>
          <w:sz w:val="16"/>
          <w:szCs w:val="16"/>
        </w:rPr>
        <w:t xml:space="preserve">non destinato, in via esclusiva, per tutte le commesse pubbliche o concessioni di finanziamento da Enti Pubblici </w:t>
      </w:r>
      <w:r>
        <w:rPr>
          <w:rFonts w:ascii="Garamond" w:hAnsi="Garamond" w:cs="Garamond"/>
          <w:bCs/>
          <w:sz w:val="16"/>
          <w:szCs w:val="16"/>
        </w:rPr>
        <w:tab/>
      </w:r>
      <w:r>
        <w:rPr>
          <w:rFonts w:ascii="Garamond" w:hAnsi="Garamond" w:cs="Garamond"/>
          <w:bCs/>
          <w:sz w:val="16"/>
          <w:szCs w:val="16"/>
        </w:rPr>
        <w:tab/>
      </w:r>
      <w:r>
        <w:rPr>
          <w:rFonts w:ascii="Garamond" w:hAnsi="Garamond" w:cs="Garamond"/>
          <w:bCs/>
          <w:sz w:val="16"/>
          <w:szCs w:val="16"/>
        </w:rPr>
        <w:tab/>
      </w:r>
      <w:sdt>
        <w:sdtPr>
          <w:rPr>
            <w:rFonts w:ascii="Garamond" w:hAnsi="Garamond" w:cs="Garamond"/>
            <w:bCs/>
            <w:sz w:val="16"/>
            <w:szCs w:val="16"/>
          </w:rPr>
          <w:id w:val="154039640"/>
          <w14:checkbox>
            <w14:checked w14:val="0"/>
            <w14:checkedState w14:val="2612" w14:font="MS Gothic"/>
            <w14:uncheckedState w14:val="2610" w14:font="MS Gothic"/>
          </w14:checkbox>
        </w:sdtPr>
        <w:sdtContent>
          <w:r>
            <w:rPr>
              <w:rFonts w:ascii="Segoe UI Symbol" w:eastAsia="MS Gothic" w:hAnsi="Segoe UI Symbol" w:cs="Segoe UI Symbol"/>
              <w:bCs/>
              <w:sz w:val="16"/>
              <w:szCs w:val="16"/>
            </w:rPr>
            <w:t>☐</w:t>
          </w:r>
        </w:sdtContent>
      </w:sdt>
    </w:p>
    <w:p w14:paraId="48C885A2" w14:textId="77777777" w:rsidR="00904B19" w:rsidRDefault="00904B19" w:rsidP="00904B19">
      <w:pPr>
        <w:jc w:val="both"/>
        <w:rPr>
          <w:rFonts w:ascii="Garamond" w:hAnsi="Garamond" w:cs="Garamond"/>
          <w:bCs/>
          <w:sz w:val="16"/>
          <w:szCs w:val="16"/>
        </w:rPr>
      </w:pPr>
      <w:r>
        <w:rPr>
          <w:rFonts w:ascii="Garamond" w:hAnsi="Garamond" w:cs="Garamond"/>
          <w:bCs/>
          <w:sz w:val="16"/>
          <w:szCs w:val="16"/>
        </w:rPr>
        <w:t>COMUNICA ALTRESI’</w:t>
      </w:r>
    </w:p>
    <w:p w14:paraId="4FBB68B3" w14:textId="77777777" w:rsidR="00904B19" w:rsidRDefault="00904B19" w:rsidP="00904B19">
      <w:pPr>
        <w:jc w:val="both"/>
        <w:rPr>
          <w:rFonts w:ascii="Garamond" w:hAnsi="Garamond" w:cs="Garamond"/>
          <w:bCs/>
          <w:sz w:val="16"/>
          <w:szCs w:val="16"/>
        </w:rPr>
      </w:pPr>
      <w:r>
        <w:rPr>
          <w:rFonts w:ascii="Garamond" w:hAnsi="Garamond" w:cs="Garamond"/>
          <w:bCs/>
          <w:sz w:val="16"/>
          <w:szCs w:val="16"/>
        </w:rPr>
        <w:t>che, oltre al sottoscritto, sono delegati ad operare su detto conto sono i seguenti soggetti:</w:t>
      </w:r>
    </w:p>
    <w:p w14:paraId="63AC747D" w14:textId="77777777" w:rsidR="00904B19" w:rsidRDefault="00904B19" w:rsidP="00904B19">
      <w:pPr>
        <w:jc w:val="both"/>
        <w:rPr>
          <w:rFonts w:ascii="Garamond" w:hAnsi="Garamond" w:cs="Garamond"/>
          <w:bCs/>
          <w:sz w:val="16"/>
          <w:szCs w:val="16"/>
        </w:rPr>
      </w:pPr>
      <w:r>
        <w:rPr>
          <w:rFonts w:ascii="Garamond" w:hAnsi="Garamond" w:cs="Garamond"/>
          <w:bCs/>
          <w:sz w:val="16"/>
          <w:szCs w:val="16"/>
        </w:rPr>
        <w:t>il sig./ra ____________________________________________ nato/a  il _______________ a __________________________ prov.___________codice fiscale ___________________________________;</w:t>
      </w:r>
    </w:p>
    <w:p w14:paraId="69FDDAF7" w14:textId="77777777" w:rsidR="00904B19" w:rsidRDefault="00904B19" w:rsidP="00904B19">
      <w:pPr>
        <w:jc w:val="both"/>
        <w:rPr>
          <w:rFonts w:ascii="Garamond" w:hAnsi="Garamond" w:cs="Garamond"/>
          <w:bCs/>
          <w:sz w:val="16"/>
          <w:szCs w:val="16"/>
        </w:rPr>
      </w:pPr>
      <w:r>
        <w:rPr>
          <w:rFonts w:ascii="Garamond" w:hAnsi="Garamond" w:cs="Garamond"/>
          <w:bCs/>
          <w:sz w:val="16"/>
          <w:szCs w:val="16"/>
        </w:rPr>
        <w:t>il sig./ra ____________________________________________ nato/a  il _______________ a __________________________ prov.___________codice fiscale ___________________________________;</w:t>
      </w:r>
    </w:p>
    <w:p w14:paraId="4AC623BA" w14:textId="77777777" w:rsidR="00904B19" w:rsidRDefault="00904B19" w:rsidP="00904B19">
      <w:pPr>
        <w:pStyle w:val="Corpotesto1"/>
        <w:tabs>
          <w:tab w:val="left" w:pos="731"/>
          <w:tab w:val="left" w:pos="1134"/>
        </w:tabs>
        <w:spacing w:line="200" w:lineRule="atLeast"/>
        <w:ind w:right="112"/>
        <w:rPr>
          <w:rFonts w:ascii="Garamond" w:hAnsi="Garamond" w:cs="Arial"/>
          <w:bCs/>
          <w:sz w:val="16"/>
          <w:szCs w:val="16"/>
        </w:rPr>
      </w:pPr>
    </w:p>
    <w:p w14:paraId="2E5562EC" w14:textId="77777777" w:rsidR="00904B19" w:rsidRDefault="00904B19" w:rsidP="00904B19">
      <w:pPr>
        <w:jc w:val="both"/>
        <w:rPr>
          <w:rFonts w:ascii="Garamond" w:hAnsi="Garamond" w:cs="Garamond"/>
          <w:bCs/>
          <w:sz w:val="16"/>
          <w:szCs w:val="16"/>
        </w:rPr>
      </w:pPr>
      <w:r>
        <w:rPr>
          <w:rFonts w:ascii="Garamond" w:hAnsi="Garamond" w:cs="Garamond"/>
          <w:bCs/>
          <w:sz w:val="16"/>
          <w:szCs w:val="16"/>
        </w:rPr>
        <w:t>Vista l’informativa di cui all’art. 15 dell’Avviso</w:t>
      </w:r>
    </w:p>
    <w:p w14:paraId="1CC0D519" w14:textId="77777777" w:rsidR="00904B19" w:rsidRDefault="00904B19" w:rsidP="00904B19">
      <w:pPr>
        <w:spacing w:after="0"/>
        <w:jc w:val="center"/>
        <w:rPr>
          <w:rFonts w:ascii="Garamond" w:hAnsi="Garamond" w:cs="Garamond"/>
          <w:bCs/>
          <w:i/>
          <w:color w:val="000000"/>
          <w:sz w:val="16"/>
          <w:szCs w:val="16"/>
        </w:rPr>
      </w:pPr>
      <w:r>
        <w:rPr>
          <w:rFonts w:ascii="Garamond" w:hAnsi="Garamond" w:cs="Garamond"/>
          <w:bCs/>
          <w:color w:val="000000"/>
          <w:sz w:val="16"/>
          <w:szCs w:val="16"/>
        </w:rPr>
        <w:t>AUTORIZZA</w:t>
      </w:r>
    </w:p>
    <w:p w14:paraId="2CBBDFFF" w14:textId="77777777" w:rsidR="00904B19" w:rsidRDefault="00904B19" w:rsidP="00904B19">
      <w:pPr>
        <w:spacing w:after="0"/>
        <w:jc w:val="both"/>
        <w:rPr>
          <w:rFonts w:ascii="Garamond" w:hAnsi="Garamond" w:cs="Garamond"/>
          <w:bCs/>
          <w:i/>
          <w:color w:val="000000"/>
          <w:sz w:val="16"/>
          <w:szCs w:val="16"/>
        </w:rPr>
      </w:pPr>
      <w:r>
        <w:rPr>
          <w:rFonts w:ascii="Garamond" w:hAnsi="Garamond" w:cs="Garamond"/>
          <w:bCs/>
          <w:i/>
          <w:color w:val="000000"/>
          <w:sz w:val="16"/>
          <w:szCs w:val="16"/>
        </w:rPr>
        <w:t xml:space="preserve">l’Amministrazione regionale al trattamento e all’elaborazione dei dati forniti con la presente dichiarazione, per finalità gestionali e statistiche, anche mediante l’ausilio di mezzi elettronici o automatizzati, nel rispetto della sicurezza e della riservatezza e ai sensi dell’articolo 38 del citato DPR n. 445/2000 e </w:t>
      </w:r>
      <w:r>
        <w:rPr>
          <w:rFonts w:ascii="Garamond" w:eastAsia="Arial" w:hAnsi="Garamond" w:cs="Garamond"/>
          <w:bCs/>
          <w:color w:val="000000"/>
          <w:sz w:val="16"/>
          <w:szCs w:val="16"/>
        </w:rPr>
        <w:t>con riferimento alle disposizioni di cui al Regolamento UE n. 2016/679 (GDPR) e del D.lgs 196/2003 smi.</w:t>
      </w:r>
      <w:r>
        <w:rPr>
          <w:rFonts w:ascii="Garamond" w:hAnsi="Garamond" w:cs="Garamond"/>
          <w:bCs/>
          <w:i/>
          <w:color w:val="000000"/>
          <w:sz w:val="16"/>
          <w:szCs w:val="16"/>
        </w:rPr>
        <w:t>allegando alla presente dichiarazione, copia fotostatica di un documento di identità.</w:t>
      </w:r>
    </w:p>
    <w:p w14:paraId="3E8D1127" w14:textId="77777777" w:rsidR="00904B19" w:rsidRDefault="00904B19" w:rsidP="00904B19">
      <w:pPr>
        <w:jc w:val="both"/>
        <w:rPr>
          <w:rFonts w:ascii="Garamond" w:hAnsi="Garamond" w:cs="Garamond"/>
          <w:bCs/>
          <w:i/>
          <w:color w:val="000000"/>
          <w:sz w:val="16"/>
          <w:szCs w:val="16"/>
        </w:rPr>
      </w:pPr>
      <w:r>
        <w:rPr>
          <w:rFonts w:ascii="Garamond" w:hAnsi="Garamond" w:cs="Garamond"/>
          <w:bCs/>
          <w:i/>
          <w:color w:val="000000"/>
          <w:sz w:val="16"/>
          <w:szCs w:val="16"/>
        </w:rPr>
        <w:t>Si allegano alla presente:</w:t>
      </w:r>
    </w:p>
    <w:tbl>
      <w:tblPr>
        <w:tblStyle w:val="Grigliatabella"/>
        <w:tblW w:w="10490" w:type="dxa"/>
        <w:tblInd w:w="-5"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ook w:val="04A0" w:firstRow="1" w:lastRow="0" w:firstColumn="1" w:lastColumn="0" w:noHBand="0" w:noVBand="1"/>
      </w:tblPr>
      <w:tblGrid>
        <w:gridCol w:w="426"/>
        <w:gridCol w:w="8646"/>
        <w:gridCol w:w="1418"/>
      </w:tblGrid>
      <w:tr w:rsidR="00904B19" w14:paraId="431D36DC" w14:textId="77777777" w:rsidTr="00904B19">
        <w:tc>
          <w:tcPr>
            <w:tcW w:w="426" w:type="dxa"/>
            <w:tcBorders>
              <w:top w:val="dotted" w:sz="4" w:space="0" w:color="auto"/>
              <w:left w:val="nil"/>
              <w:bottom w:val="dotted" w:sz="4" w:space="0" w:color="auto"/>
              <w:right w:val="nil"/>
            </w:tcBorders>
            <w:hideMark/>
          </w:tcPr>
          <w:p w14:paraId="44D7E500" w14:textId="77777777" w:rsidR="00904B19" w:rsidRDefault="00904B19">
            <w:pPr>
              <w:jc w:val="both"/>
              <w:rPr>
                <w:rFonts w:ascii="Garamond" w:hAnsi="Garamond" w:cs="Garamond"/>
                <w:bCs/>
                <w:sz w:val="16"/>
                <w:szCs w:val="16"/>
              </w:rPr>
            </w:pPr>
            <w:r>
              <w:rPr>
                <w:rFonts w:ascii="Garamond" w:hAnsi="Garamond" w:cs="Garamond"/>
                <w:bCs/>
                <w:sz w:val="16"/>
                <w:szCs w:val="16"/>
              </w:rPr>
              <w:t>1</w:t>
            </w:r>
          </w:p>
        </w:tc>
        <w:tc>
          <w:tcPr>
            <w:tcW w:w="8646" w:type="dxa"/>
            <w:tcBorders>
              <w:top w:val="dotted" w:sz="4" w:space="0" w:color="auto"/>
              <w:left w:val="nil"/>
              <w:bottom w:val="dotted" w:sz="4" w:space="0" w:color="auto"/>
              <w:right w:val="nil"/>
            </w:tcBorders>
            <w:hideMark/>
          </w:tcPr>
          <w:p w14:paraId="2979170E" w14:textId="77777777" w:rsidR="00904B19" w:rsidRDefault="00904B19">
            <w:pPr>
              <w:jc w:val="both"/>
              <w:rPr>
                <w:rFonts w:ascii="Garamond" w:hAnsi="Garamond" w:cs="Garamond"/>
                <w:bCs/>
                <w:sz w:val="16"/>
                <w:szCs w:val="16"/>
              </w:rPr>
            </w:pPr>
            <w:r>
              <w:rPr>
                <w:rFonts w:ascii="Garamond" w:hAnsi="Garamond"/>
                <w:bCs/>
                <w:sz w:val="16"/>
                <w:szCs w:val="16"/>
              </w:rPr>
              <w:t>copia del documento di identità del legale rappresentante dell'impresa o del datore di lavoro in corso di validità, scansionata fronte-retro</w:t>
            </w:r>
          </w:p>
        </w:tc>
        <w:tc>
          <w:tcPr>
            <w:tcW w:w="1418" w:type="dxa"/>
            <w:tcBorders>
              <w:top w:val="dotted" w:sz="4" w:space="0" w:color="auto"/>
              <w:left w:val="nil"/>
              <w:bottom w:val="dotted" w:sz="4" w:space="0" w:color="auto"/>
              <w:right w:val="nil"/>
            </w:tcBorders>
            <w:vAlign w:val="center"/>
            <w:hideMark/>
          </w:tcPr>
          <w:p w14:paraId="257636B3" w14:textId="108E195A" w:rsidR="00904B19" w:rsidRDefault="00000000">
            <w:pPr>
              <w:jc w:val="center"/>
              <w:rPr>
                <w:rFonts w:ascii="Garamond" w:hAnsi="Garamond" w:cs="Garamond"/>
                <w:bCs/>
                <w:sz w:val="16"/>
                <w:szCs w:val="16"/>
              </w:rPr>
            </w:pPr>
            <w:sdt>
              <w:sdtPr>
                <w:rPr>
                  <w:rFonts w:ascii="Garamond" w:hAnsi="Garamond" w:cs="Garamond"/>
                  <w:bCs/>
                  <w:sz w:val="16"/>
                  <w:szCs w:val="16"/>
                </w:rPr>
                <w:id w:val="-1213730622"/>
                <w14:checkbox>
                  <w14:checked w14:val="0"/>
                  <w14:checkedState w14:val="2612" w14:font="MS Gothic"/>
                  <w14:uncheckedState w14:val="2610" w14:font="MS Gothic"/>
                </w14:checkbox>
              </w:sdtPr>
              <w:sdtContent>
                <w:r w:rsidR="00F32D11">
                  <w:rPr>
                    <w:rFonts w:ascii="MS Gothic" w:eastAsia="MS Gothic" w:hAnsi="MS Gothic" w:cs="Garamond" w:hint="eastAsia"/>
                    <w:bCs/>
                    <w:sz w:val="16"/>
                    <w:szCs w:val="16"/>
                  </w:rPr>
                  <w:t>☐</w:t>
                </w:r>
              </w:sdtContent>
            </w:sdt>
          </w:p>
        </w:tc>
      </w:tr>
      <w:tr w:rsidR="00904B19" w14:paraId="655D206B" w14:textId="77777777" w:rsidTr="00904B19">
        <w:tc>
          <w:tcPr>
            <w:tcW w:w="426" w:type="dxa"/>
            <w:tcBorders>
              <w:top w:val="dotted" w:sz="4" w:space="0" w:color="auto"/>
              <w:left w:val="nil"/>
              <w:bottom w:val="dotted" w:sz="4" w:space="0" w:color="auto"/>
              <w:right w:val="nil"/>
            </w:tcBorders>
            <w:hideMark/>
          </w:tcPr>
          <w:p w14:paraId="52CE7AD9" w14:textId="77777777" w:rsidR="00904B19" w:rsidRDefault="00904B19">
            <w:pPr>
              <w:jc w:val="both"/>
              <w:rPr>
                <w:rFonts w:ascii="Garamond" w:hAnsi="Garamond" w:cs="Garamond"/>
                <w:bCs/>
                <w:sz w:val="16"/>
                <w:szCs w:val="16"/>
              </w:rPr>
            </w:pPr>
            <w:r>
              <w:rPr>
                <w:rFonts w:ascii="Garamond" w:hAnsi="Garamond" w:cs="Garamond"/>
                <w:bCs/>
                <w:sz w:val="16"/>
                <w:szCs w:val="16"/>
              </w:rPr>
              <w:t>2</w:t>
            </w:r>
          </w:p>
        </w:tc>
        <w:tc>
          <w:tcPr>
            <w:tcW w:w="8646" w:type="dxa"/>
            <w:tcBorders>
              <w:top w:val="dotted" w:sz="4" w:space="0" w:color="auto"/>
              <w:left w:val="nil"/>
              <w:bottom w:val="dotted" w:sz="4" w:space="0" w:color="auto"/>
              <w:right w:val="nil"/>
            </w:tcBorders>
            <w:hideMark/>
          </w:tcPr>
          <w:p w14:paraId="564BCA5F" w14:textId="09E18023" w:rsidR="00904B19" w:rsidRDefault="00904B19">
            <w:pPr>
              <w:jc w:val="both"/>
              <w:rPr>
                <w:rFonts w:ascii="Garamond" w:hAnsi="Garamond" w:cs="Garamond"/>
                <w:bCs/>
                <w:sz w:val="16"/>
                <w:szCs w:val="16"/>
              </w:rPr>
            </w:pPr>
            <w:r>
              <w:rPr>
                <w:rFonts w:ascii="Garamond" w:hAnsi="Garamond"/>
                <w:bCs/>
                <w:sz w:val="16"/>
                <w:szCs w:val="16"/>
              </w:rPr>
              <w:t>copia del documento di identità della</w:t>
            </w:r>
            <w:r w:rsidR="00F85116">
              <w:rPr>
                <w:rFonts w:ascii="Garamond" w:hAnsi="Garamond"/>
                <w:bCs/>
                <w:sz w:val="16"/>
                <w:szCs w:val="16"/>
              </w:rPr>
              <w:t>/e</w:t>
            </w:r>
            <w:r>
              <w:rPr>
                <w:rFonts w:ascii="Garamond" w:hAnsi="Garamond"/>
                <w:bCs/>
                <w:sz w:val="16"/>
                <w:szCs w:val="16"/>
              </w:rPr>
              <w:t xml:space="preserve"> lavoratrice</w:t>
            </w:r>
            <w:r w:rsidR="00F85116">
              <w:rPr>
                <w:rFonts w:ascii="Garamond" w:hAnsi="Garamond"/>
                <w:bCs/>
                <w:sz w:val="16"/>
                <w:szCs w:val="16"/>
              </w:rPr>
              <w:t>/i</w:t>
            </w:r>
            <w:r>
              <w:rPr>
                <w:rFonts w:ascii="Garamond" w:hAnsi="Garamond"/>
                <w:bCs/>
                <w:sz w:val="16"/>
                <w:szCs w:val="16"/>
              </w:rPr>
              <w:t xml:space="preserve"> </w:t>
            </w:r>
            <w:r w:rsidR="00F85116">
              <w:rPr>
                <w:rFonts w:ascii="Garamond" w:hAnsi="Garamond"/>
                <w:bCs/>
                <w:sz w:val="16"/>
                <w:szCs w:val="16"/>
              </w:rPr>
              <w:t xml:space="preserve">Assunta/e o </w:t>
            </w:r>
            <w:r>
              <w:rPr>
                <w:rFonts w:ascii="Garamond" w:hAnsi="Garamond"/>
                <w:bCs/>
                <w:sz w:val="16"/>
                <w:szCs w:val="16"/>
              </w:rPr>
              <w:t>da assumere in corso di validità, scansionata fronte-retro</w:t>
            </w:r>
          </w:p>
        </w:tc>
        <w:tc>
          <w:tcPr>
            <w:tcW w:w="1418" w:type="dxa"/>
            <w:tcBorders>
              <w:top w:val="dotted" w:sz="4" w:space="0" w:color="auto"/>
              <w:left w:val="nil"/>
              <w:bottom w:val="dotted" w:sz="4" w:space="0" w:color="auto"/>
              <w:right w:val="nil"/>
            </w:tcBorders>
            <w:vAlign w:val="center"/>
            <w:hideMark/>
          </w:tcPr>
          <w:p w14:paraId="349F7BCC"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176965201"/>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r w:rsidR="00904B19" w14:paraId="3DAE5003" w14:textId="77777777" w:rsidTr="00904B19">
        <w:tc>
          <w:tcPr>
            <w:tcW w:w="426" w:type="dxa"/>
            <w:tcBorders>
              <w:top w:val="dotted" w:sz="4" w:space="0" w:color="auto"/>
              <w:left w:val="nil"/>
              <w:bottom w:val="dotted" w:sz="4" w:space="0" w:color="auto"/>
              <w:right w:val="nil"/>
            </w:tcBorders>
            <w:hideMark/>
          </w:tcPr>
          <w:p w14:paraId="40B18482" w14:textId="77777777" w:rsidR="00904B19" w:rsidRDefault="00904B19">
            <w:pPr>
              <w:jc w:val="both"/>
              <w:rPr>
                <w:rFonts w:ascii="Garamond" w:hAnsi="Garamond" w:cs="Garamond"/>
                <w:bCs/>
                <w:sz w:val="16"/>
                <w:szCs w:val="16"/>
              </w:rPr>
            </w:pPr>
            <w:r>
              <w:rPr>
                <w:rFonts w:ascii="Garamond" w:hAnsi="Garamond" w:cs="Garamond"/>
                <w:bCs/>
                <w:sz w:val="16"/>
                <w:szCs w:val="16"/>
              </w:rPr>
              <w:t>3</w:t>
            </w:r>
          </w:p>
        </w:tc>
        <w:tc>
          <w:tcPr>
            <w:tcW w:w="8646" w:type="dxa"/>
            <w:tcBorders>
              <w:top w:val="dotted" w:sz="4" w:space="0" w:color="auto"/>
              <w:left w:val="nil"/>
              <w:bottom w:val="dotted" w:sz="4" w:space="0" w:color="auto"/>
              <w:right w:val="nil"/>
            </w:tcBorders>
          </w:tcPr>
          <w:p w14:paraId="75354EAF" w14:textId="1C346020" w:rsidR="00904B19" w:rsidRDefault="00904B19">
            <w:pPr>
              <w:spacing w:after="0"/>
              <w:jc w:val="both"/>
              <w:rPr>
                <w:rFonts w:ascii="Garamond" w:hAnsi="Garamond"/>
                <w:bCs/>
                <w:sz w:val="16"/>
                <w:szCs w:val="16"/>
              </w:rPr>
            </w:pPr>
            <w:r>
              <w:rPr>
                <w:rFonts w:ascii="Garamond" w:hAnsi="Garamond" w:cs="Garamond"/>
                <w:bCs/>
                <w:sz w:val="16"/>
                <w:szCs w:val="16"/>
              </w:rPr>
              <w:t xml:space="preserve">dichiarazione di cui all’allegato </w:t>
            </w:r>
            <w:r w:rsidR="00D433D1">
              <w:rPr>
                <w:rFonts w:ascii="Garamond" w:hAnsi="Garamond" w:cs="Garamond"/>
                <w:bCs/>
                <w:sz w:val="16"/>
                <w:szCs w:val="16"/>
              </w:rPr>
              <w:t>2</w:t>
            </w:r>
            <w:r>
              <w:rPr>
                <w:rFonts w:ascii="Garamond" w:hAnsi="Garamond" w:cs="Garamond"/>
                <w:bCs/>
                <w:sz w:val="16"/>
                <w:szCs w:val="16"/>
              </w:rPr>
              <w:t xml:space="preserve"> (se ne ricorre il caso)</w:t>
            </w:r>
          </w:p>
          <w:p w14:paraId="19187927" w14:textId="77777777" w:rsidR="00904B19" w:rsidRDefault="00904B19">
            <w:pPr>
              <w:jc w:val="both"/>
              <w:rPr>
                <w:rFonts w:ascii="Garamond" w:hAnsi="Garamond" w:cs="Garamond"/>
                <w:bCs/>
                <w:sz w:val="16"/>
                <w:szCs w:val="16"/>
              </w:rPr>
            </w:pPr>
          </w:p>
        </w:tc>
        <w:tc>
          <w:tcPr>
            <w:tcW w:w="1418" w:type="dxa"/>
            <w:tcBorders>
              <w:top w:val="dotted" w:sz="4" w:space="0" w:color="auto"/>
              <w:left w:val="nil"/>
              <w:bottom w:val="dotted" w:sz="4" w:space="0" w:color="auto"/>
              <w:right w:val="nil"/>
            </w:tcBorders>
            <w:vAlign w:val="center"/>
            <w:hideMark/>
          </w:tcPr>
          <w:p w14:paraId="5AEC7E18"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814763125"/>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r w:rsidR="00904B19" w14:paraId="705956F0" w14:textId="77777777" w:rsidTr="00904B19">
        <w:tc>
          <w:tcPr>
            <w:tcW w:w="426" w:type="dxa"/>
            <w:tcBorders>
              <w:top w:val="dotted" w:sz="4" w:space="0" w:color="auto"/>
              <w:left w:val="nil"/>
              <w:bottom w:val="dotted" w:sz="4" w:space="0" w:color="auto"/>
              <w:right w:val="nil"/>
            </w:tcBorders>
            <w:hideMark/>
          </w:tcPr>
          <w:p w14:paraId="63404F24" w14:textId="77777777" w:rsidR="00904B19" w:rsidRDefault="00904B19">
            <w:pPr>
              <w:jc w:val="both"/>
              <w:rPr>
                <w:rFonts w:ascii="Garamond" w:hAnsi="Garamond" w:cs="Garamond"/>
                <w:bCs/>
                <w:sz w:val="16"/>
                <w:szCs w:val="16"/>
              </w:rPr>
            </w:pPr>
            <w:r>
              <w:rPr>
                <w:rFonts w:ascii="Garamond" w:hAnsi="Garamond" w:cs="Garamond"/>
                <w:bCs/>
                <w:sz w:val="16"/>
                <w:szCs w:val="16"/>
              </w:rPr>
              <w:lastRenderedPageBreak/>
              <w:t>4</w:t>
            </w:r>
          </w:p>
        </w:tc>
        <w:tc>
          <w:tcPr>
            <w:tcW w:w="8646" w:type="dxa"/>
            <w:tcBorders>
              <w:top w:val="dotted" w:sz="4" w:space="0" w:color="auto"/>
              <w:left w:val="nil"/>
              <w:bottom w:val="dotted" w:sz="4" w:space="0" w:color="auto"/>
              <w:right w:val="nil"/>
            </w:tcBorders>
            <w:hideMark/>
          </w:tcPr>
          <w:p w14:paraId="3528FFEE" w14:textId="3CA752CF" w:rsidR="00904B19" w:rsidRDefault="00904B19">
            <w:pPr>
              <w:jc w:val="both"/>
              <w:rPr>
                <w:rFonts w:ascii="Garamond" w:hAnsi="Garamond" w:cs="Garamond"/>
                <w:bCs/>
                <w:sz w:val="16"/>
                <w:szCs w:val="16"/>
              </w:rPr>
            </w:pPr>
            <w:r>
              <w:rPr>
                <w:rFonts w:ascii="Garamond" w:hAnsi="Garamond" w:cs="Garamond"/>
                <w:bCs/>
                <w:sz w:val="16"/>
                <w:szCs w:val="16"/>
              </w:rPr>
              <w:t xml:space="preserve">dichiarazione di cui all’allegato </w:t>
            </w:r>
            <w:r w:rsidR="00F85116">
              <w:rPr>
                <w:rFonts w:ascii="Garamond" w:hAnsi="Garamond" w:cs="Garamond"/>
                <w:bCs/>
                <w:sz w:val="16"/>
                <w:szCs w:val="16"/>
              </w:rPr>
              <w:t>3</w:t>
            </w:r>
            <w:r>
              <w:rPr>
                <w:rFonts w:ascii="Garamond" w:hAnsi="Garamond" w:cs="Garamond"/>
                <w:bCs/>
                <w:sz w:val="16"/>
                <w:szCs w:val="16"/>
              </w:rPr>
              <w:t xml:space="preserve"> (se ne ricorre il caso)</w:t>
            </w:r>
          </w:p>
        </w:tc>
        <w:tc>
          <w:tcPr>
            <w:tcW w:w="1418" w:type="dxa"/>
            <w:tcBorders>
              <w:top w:val="dotted" w:sz="4" w:space="0" w:color="auto"/>
              <w:left w:val="nil"/>
              <w:bottom w:val="dotted" w:sz="4" w:space="0" w:color="auto"/>
              <w:right w:val="nil"/>
            </w:tcBorders>
            <w:vAlign w:val="center"/>
            <w:hideMark/>
          </w:tcPr>
          <w:p w14:paraId="00EF1DDD" w14:textId="77777777" w:rsidR="00904B19" w:rsidRDefault="00000000">
            <w:pPr>
              <w:jc w:val="center"/>
              <w:rPr>
                <w:rFonts w:ascii="Garamond" w:hAnsi="Garamond" w:cs="Garamond"/>
                <w:bCs/>
                <w:sz w:val="16"/>
                <w:szCs w:val="16"/>
              </w:rPr>
            </w:pPr>
            <w:sdt>
              <w:sdtPr>
                <w:rPr>
                  <w:rFonts w:ascii="Garamond" w:hAnsi="Garamond" w:cs="Garamond"/>
                  <w:bCs/>
                  <w:sz w:val="16"/>
                  <w:szCs w:val="16"/>
                </w:rPr>
                <w:id w:val="-1114134694"/>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r w:rsidR="00904B19" w14:paraId="41431222" w14:textId="77777777" w:rsidTr="00904B19">
        <w:tc>
          <w:tcPr>
            <w:tcW w:w="426" w:type="dxa"/>
            <w:tcBorders>
              <w:top w:val="dotted" w:sz="4" w:space="0" w:color="auto"/>
              <w:left w:val="nil"/>
              <w:bottom w:val="dotted" w:sz="4" w:space="0" w:color="auto"/>
              <w:right w:val="nil"/>
            </w:tcBorders>
            <w:hideMark/>
          </w:tcPr>
          <w:p w14:paraId="2E69231C" w14:textId="77777777" w:rsidR="00904B19" w:rsidRDefault="00904B19">
            <w:pPr>
              <w:jc w:val="both"/>
              <w:rPr>
                <w:rFonts w:ascii="Garamond" w:hAnsi="Garamond" w:cs="Garamond"/>
                <w:bCs/>
                <w:color w:val="000000"/>
                <w:sz w:val="16"/>
                <w:szCs w:val="16"/>
              </w:rPr>
            </w:pPr>
            <w:r>
              <w:rPr>
                <w:rFonts w:ascii="Garamond" w:hAnsi="Garamond" w:cs="Garamond"/>
                <w:bCs/>
                <w:color w:val="000000"/>
                <w:sz w:val="16"/>
                <w:szCs w:val="16"/>
              </w:rPr>
              <w:t>5</w:t>
            </w:r>
          </w:p>
        </w:tc>
        <w:tc>
          <w:tcPr>
            <w:tcW w:w="8646" w:type="dxa"/>
            <w:tcBorders>
              <w:top w:val="dotted" w:sz="4" w:space="0" w:color="auto"/>
              <w:left w:val="nil"/>
              <w:bottom w:val="dotted" w:sz="4" w:space="0" w:color="auto"/>
              <w:right w:val="nil"/>
            </w:tcBorders>
            <w:hideMark/>
          </w:tcPr>
          <w:p w14:paraId="1274BA2C" w14:textId="4FC2D02B" w:rsidR="00904B19" w:rsidRDefault="00904B19">
            <w:pPr>
              <w:jc w:val="both"/>
              <w:rPr>
                <w:rFonts w:ascii="Garamond" w:hAnsi="Garamond" w:cs="Garamond"/>
                <w:bCs/>
                <w:color w:val="000000"/>
                <w:sz w:val="16"/>
                <w:szCs w:val="16"/>
              </w:rPr>
            </w:pPr>
            <w:r>
              <w:rPr>
                <w:rFonts w:ascii="Garamond" w:hAnsi="Garamond" w:cs="Garamond"/>
                <w:bCs/>
                <w:sz w:val="16"/>
                <w:szCs w:val="16"/>
              </w:rPr>
              <w:t xml:space="preserve">dichiarazione di cui all’allegato </w:t>
            </w:r>
            <w:r w:rsidR="00F85116">
              <w:rPr>
                <w:rFonts w:ascii="Garamond" w:hAnsi="Garamond" w:cs="Garamond"/>
                <w:bCs/>
                <w:sz w:val="16"/>
                <w:szCs w:val="16"/>
              </w:rPr>
              <w:t>4</w:t>
            </w:r>
            <w:r>
              <w:rPr>
                <w:rFonts w:ascii="Garamond" w:hAnsi="Garamond" w:cs="Garamond"/>
                <w:bCs/>
                <w:sz w:val="16"/>
                <w:szCs w:val="16"/>
              </w:rPr>
              <w:t xml:space="preserve"> (se ne ricorre il caso)</w:t>
            </w:r>
            <w:r>
              <w:rPr>
                <w:rFonts w:ascii="Garamond" w:hAnsi="Garamond" w:cs="Garamond"/>
                <w:bCs/>
                <w:sz w:val="16"/>
                <w:szCs w:val="16"/>
              </w:rPr>
              <w:tab/>
            </w:r>
          </w:p>
        </w:tc>
        <w:tc>
          <w:tcPr>
            <w:tcW w:w="1418" w:type="dxa"/>
            <w:tcBorders>
              <w:top w:val="dotted" w:sz="4" w:space="0" w:color="auto"/>
              <w:left w:val="nil"/>
              <w:bottom w:val="dotted" w:sz="4" w:space="0" w:color="auto"/>
              <w:right w:val="nil"/>
            </w:tcBorders>
            <w:vAlign w:val="center"/>
            <w:hideMark/>
          </w:tcPr>
          <w:p w14:paraId="2316EB06" w14:textId="77777777" w:rsidR="00904B19" w:rsidRDefault="00000000">
            <w:pPr>
              <w:jc w:val="center"/>
              <w:rPr>
                <w:rFonts w:ascii="Garamond" w:hAnsi="Garamond" w:cs="Garamond"/>
                <w:bCs/>
                <w:sz w:val="16"/>
                <w:szCs w:val="16"/>
              </w:rPr>
            </w:pPr>
            <w:sdt>
              <w:sdtPr>
                <w:rPr>
                  <w:rFonts w:ascii="Garamond" w:hAnsi="Garamond" w:cs="Garamond"/>
                  <w:bCs/>
                  <w:sz w:val="16"/>
                  <w:szCs w:val="16"/>
                </w:rPr>
                <w:id w:val="-2141336438"/>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r w:rsidR="00904B19" w14:paraId="50AAF150" w14:textId="77777777" w:rsidTr="00904B19">
        <w:tc>
          <w:tcPr>
            <w:tcW w:w="426" w:type="dxa"/>
            <w:tcBorders>
              <w:top w:val="dotted" w:sz="4" w:space="0" w:color="auto"/>
              <w:left w:val="nil"/>
              <w:bottom w:val="dotted" w:sz="4" w:space="0" w:color="auto"/>
              <w:right w:val="nil"/>
            </w:tcBorders>
            <w:hideMark/>
          </w:tcPr>
          <w:p w14:paraId="451B6ABB" w14:textId="77777777" w:rsidR="00904B19" w:rsidRDefault="00904B19">
            <w:pPr>
              <w:jc w:val="both"/>
              <w:rPr>
                <w:rFonts w:ascii="Garamond" w:hAnsi="Garamond" w:cs="Garamond"/>
                <w:bCs/>
                <w:sz w:val="16"/>
                <w:szCs w:val="16"/>
              </w:rPr>
            </w:pPr>
            <w:r>
              <w:rPr>
                <w:rFonts w:ascii="Garamond" w:hAnsi="Garamond" w:cs="Garamond"/>
                <w:bCs/>
                <w:sz w:val="16"/>
                <w:szCs w:val="16"/>
              </w:rPr>
              <w:t>6</w:t>
            </w:r>
          </w:p>
        </w:tc>
        <w:tc>
          <w:tcPr>
            <w:tcW w:w="8646" w:type="dxa"/>
            <w:tcBorders>
              <w:top w:val="dotted" w:sz="4" w:space="0" w:color="auto"/>
              <w:left w:val="nil"/>
              <w:bottom w:val="dotted" w:sz="4" w:space="0" w:color="auto"/>
              <w:right w:val="nil"/>
            </w:tcBorders>
            <w:hideMark/>
          </w:tcPr>
          <w:p w14:paraId="47DA739B" w14:textId="74856FFB" w:rsidR="00904B19" w:rsidRDefault="00904B19">
            <w:pPr>
              <w:jc w:val="both"/>
              <w:rPr>
                <w:rFonts w:ascii="Garamond" w:hAnsi="Garamond" w:cs="Garamond"/>
                <w:bCs/>
                <w:sz w:val="16"/>
                <w:szCs w:val="16"/>
              </w:rPr>
            </w:pPr>
            <w:r>
              <w:rPr>
                <w:rFonts w:ascii="Garamond" w:hAnsi="Garamond"/>
                <w:bCs/>
                <w:sz w:val="16"/>
                <w:szCs w:val="16"/>
              </w:rPr>
              <w:t xml:space="preserve">(eventuale in caso di assunzione di donne svantaggiate ai senis art.. 5 dell’Avviso) dichiarazione sostitutiva di certificazione al presente Avviso, a firma del lavoratore, attestante la condizione di persona svantaggiata (allegato </w:t>
            </w:r>
            <w:r w:rsidR="00F85116">
              <w:rPr>
                <w:rFonts w:ascii="Garamond" w:hAnsi="Garamond"/>
                <w:bCs/>
                <w:sz w:val="16"/>
                <w:szCs w:val="16"/>
              </w:rPr>
              <w:t>5</w:t>
            </w:r>
            <w:r>
              <w:rPr>
                <w:rFonts w:ascii="Garamond" w:hAnsi="Garamond"/>
                <w:bCs/>
                <w:sz w:val="16"/>
                <w:szCs w:val="16"/>
              </w:rPr>
              <w:t>)</w:t>
            </w:r>
          </w:p>
        </w:tc>
        <w:tc>
          <w:tcPr>
            <w:tcW w:w="1418" w:type="dxa"/>
            <w:tcBorders>
              <w:top w:val="dotted" w:sz="4" w:space="0" w:color="auto"/>
              <w:left w:val="nil"/>
              <w:bottom w:val="dotted" w:sz="4" w:space="0" w:color="auto"/>
              <w:right w:val="nil"/>
            </w:tcBorders>
            <w:vAlign w:val="center"/>
            <w:hideMark/>
          </w:tcPr>
          <w:p w14:paraId="2291DBD3" w14:textId="77777777" w:rsidR="00904B19" w:rsidRDefault="00000000">
            <w:pPr>
              <w:jc w:val="center"/>
              <w:rPr>
                <w:rFonts w:ascii="Garamond" w:hAnsi="Garamond" w:cs="Garamond"/>
                <w:bCs/>
                <w:sz w:val="16"/>
                <w:szCs w:val="16"/>
              </w:rPr>
            </w:pPr>
            <w:sdt>
              <w:sdtPr>
                <w:rPr>
                  <w:rFonts w:ascii="Garamond" w:hAnsi="Garamond" w:cs="Garamond"/>
                  <w:bCs/>
                  <w:sz w:val="16"/>
                  <w:szCs w:val="16"/>
                </w:rPr>
                <w:id w:val="907576070"/>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r w:rsidR="00904B19" w14:paraId="20C01958" w14:textId="77777777" w:rsidTr="00904B19">
        <w:tc>
          <w:tcPr>
            <w:tcW w:w="426" w:type="dxa"/>
            <w:tcBorders>
              <w:top w:val="dotted" w:sz="4" w:space="0" w:color="auto"/>
              <w:left w:val="nil"/>
              <w:bottom w:val="dotted" w:sz="4" w:space="0" w:color="auto"/>
              <w:right w:val="nil"/>
            </w:tcBorders>
            <w:hideMark/>
          </w:tcPr>
          <w:p w14:paraId="48F864BA" w14:textId="77777777" w:rsidR="00904B19" w:rsidRDefault="00904B19">
            <w:pPr>
              <w:jc w:val="both"/>
              <w:rPr>
                <w:rFonts w:ascii="Garamond" w:hAnsi="Garamond" w:cs="Garamond"/>
                <w:bCs/>
                <w:sz w:val="16"/>
                <w:szCs w:val="16"/>
              </w:rPr>
            </w:pPr>
            <w:r>
              <w:rPr>
                <w:rFonts w:ascii="Garamond" w:hAnsi="Garamond" w:cs="Garamond"/>
                <w:bCs/>
                <w:sz w:val="16"/>
                <w:szCs w:val="16"/>
              </w:rPr>
              <w:t>7</w:t>
            </w:r>
          </w:p>
        </w:tc>
        <w:tc>
          <w:tcPr>
            <w:tcW w:w="8646" w:type="dxa"/>
            <w:tcBorders>
              <w:top w:val="dotted" w:sz="4" w:space="0" w:color="auto"/>
              <w:left w:val="nil"/>
              <w:bottom w:val="dotted" w:sz="4" w:space="0" w:color="auto"/>
              <w:right w:val="nil"/>
            </w:tcBorders>
            <w:hideMark/>
          </w:tcPr>
          <w:p w14:paraId="7C3D052A" w14:textId="77777777" w:rsidR="00904B19" w:rsidRDefault="00904B19">
            <w:pPr>
              <w:jc w:val="both"/>
              <w:rPr>
                <w:rFonts w:ascii="Garamond" w:hAnsi="Garamond" w:cs="Garamond"/>
                <w:bCs/>
                <w:sz w:val="16"/>
                <w:szCs w:val="16"/>
              </w:rPr>
            </w:pPr>
            <w:r>
              <w:rPr>
                <w:rFonts w:ascii="Garamond" w:hAnsi="Garamond"/>
                <w:bCs/>
                <w:sz w:val="16"/>
                <w:szCs w:val="16"/>
              </w:rPr>
              <w:t>rapporto biennale di cui all'articolo 46 del decreto legislativo n. 198 del 2006</w:t>
            </w:r>
          </w:p>
        </w:tc>
        <w:tc>
          <w:tcPr>
            <w:tcW w:w="1418" w:type="dxa"/>
            <w:tcBorders>
              <w:top w:val="dotted" w:sz="4" w:space="0" w:color="auto"/>
              <w:left w:val="nil"/>
              <w:bottom w:val="dotted" w:sz="4" w:space="0" w:color="auto"/>
              <w:right w:val="nil"/>
            </w:tcBorders>
            <w:vAlign w:val="center"/>
            <w:hideMark/>
          </w:tcPr>
          <w:p w14:paraId="4BFC150B" w14:textId="77777777" w:rsidR="00904B19" w:rsidRDefault="00000000">
            <w:pPr>
              <w:jc w:val="center"/>
              <w:rPr>
                <w:rFonts w:ascii="Garamond" w:hAnsi="Garamond" w:cs="Garamond"/>
                <w:bCs/>
                <w:sz w:val="16"/>
                <w:szCs w:val="16"/>
              </w:rPr>
            </w:pPr>
            <w:sdt>
              <w:sdtPr>
                <w:rPr>
                  <w:rFonts w:ascii="Garamond" w:hAnsi="Garamond" w:cs="Garamond"/>
                  <w:bCs/>
                  <w:sz w:val="16"/>
                  <w:szCs w:val="16"/>
                </w:rPr>
                <w:id w:val="-673579731"/>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r w:rsidR="00904B19" w14:paraId="29511683" w14:textId="77777777" w:rsidTr="00904B19">
        <w:tc>
          <w:tcPr>
            <w:tcW w:w="426" w:type="dxa"/>
            <w:tcBorders>
              <w:top w:val="dotted" w:sz="4" w:space="0" w:color="auto"/>
              <w:left w:val="nil"/>
              <w:bottom w:val="dotted" w:sz="4" w:space="0" w:color="auto"/>
              <w:right w:val="nil"/>
            </w:tcBorders>
            <w:hideMark/>
          </w:tcPr>
          <w:p w14:paraId="0499105A" w14:textId="77777777" w:rsidR="00904B19" w:rsidRDefault="00904B19">
            <w:pPr>
              <w:jc w:val="both"/>
              <w:rPr>
                <w:rFonts w:ascii="Garamond" w:hAnsi="Garamond" w:cs="Garamond"/>
                <w:bCs/>
                <w:sz w:val="16"/>
                <w:szCs w:val="16"/>
              </w:rPr>
            </w:pPr>
            <w:r>
              <w:rPr>
                <w:rFonts w:ascii="Garamond" w:hAnsi="Garamond" w:cs="Garamond"/>
                <w:bCs/>
                <w:sz w:val="16"/>
                <w:szCs w:val="16"/>
              </w:rPr>
              <w:t>8</w:t>
            </w:r>
          </w:p>
        </w:tc>
        <w:tc>
          <w:tcPr>
            <w:tcW w:w="8646" w:type="dxa"/>
            <w:tcBorders>
              <w:top w:val="dotted" w:sz="4" w:space="0" w:color="auto"/>
              <w:left w:val="nil"/>
              <w:bottom w:val="dotted" w:sz="4" w:space="0" w:color="auto"/>
              <w:right w:val="nil"/>
            </w:tcBorders>
            <w:hideMark/>
          </w:tcPr>
          <w:p w14:paraId="7F14F5D4" w14:textId="77777777" w:rsidR="00904B19" w:rsidRDefault="00904B19">
            <w:pPr>
              <w:jc w:val="both"/>
              <w:rPr>
                <w:rFonts w:ascii="Garamond" w:hAnsi="Garamond" w:cs="Garamond"/>
                <w:bCs/>
                <w:sz w:val="16"/>
                <w:szCs w:val="16"/>
              </w:rPr>
            </w:pPr>
            <w:r>
              <w:rPr>
                <w:rFonts w:ascii="Garamond" w:hAnsi="Garamond"/>
                <w:bCs/>
                <w:sz w:val="16"/>
                <w:szCs w:val="16"/>
              </w:rPr>
              <w:t>(eventuale per imprese con meno di 50 dipendenti) rapporto biennale redatto su base volontaria di cui all'articolo 46 del decreto legislativo n. 198 del 2006</w:t>
            </w:r>
          </w:p>
        </w:tc>
        <w:tc>
          <w:tcPr>
            <w:tcW w:w="1418" w:type="dxa"/>
            <w:tcBorders>
              <w:top w:val="dotted" w:sz="4" w:space="0" w:color="auto"/>
              <w:left w:val="nil"/>
              <w:bottom w:val="dotted" w:sz="4" w:space="0" w:color="auto"/>
              <w:right w:val="nil"/>
            </w:tcBorders>
            <w:vAlign w:val="center"/>
            <w:hideMark/>
          </w:tcPr>
          <w:p w14:paraId="6227BB80" w14:textId="77777777" w:rsidR="00904B19" w:rsidRDefault="00000000">
            <w:pPr>
              <w:jc w:val="center"/>
              <w:rPr>
                <w:rFonts w:ascii="Garamond" w:hAnsi="Garamond" w:cs="Garamond"/>
                <w:bCs/>
                <w:sz w:val="16"/>
                <w:szCs w:val="16"/>
              </w:rPr>
            </w:pPr>
            <w:sdt>
              <w:sdtPr>
                <w:rPr>
                  <w:rFonts w:ascii="Garamond" w:hAnsi="Garamond" w:cs="Garamond"/>
                  <w:bCs/>
                  <w:sz w:val="16"/>
                  <w:szCs w:val="16"/>
                </w:rPr>
                <w:id w:val="493768242"/>
                <w14:checkbox>
                  <w14:checked w14:val="0"/>
                  <w14:checkedState w14:val="2612" w14:font="MS Gothic"/>
                  <w14:uncheckedState w14:val="2610" w14:font="MS Gothic"/>
                </w14:checkbox>
              </w:sdtPr>
              <w:sdtContent>
                <w:r w:rsidR="00904B19">
                  <w:rPr>
                    <w:rFonts w:ascii="Segoe UI Symbol" w:eastAsia="MS Gothic" w:hAnsi="Segoe UI Symbol" w:cs="Segoe UI Symbol"/>
                    <w:bCs/>
                    <w:sz w:val="16"/>
                    <w:szCs w:val="16"/>
                  </w:rPr>
                  <w:t>☐</w:t>
                </w:r>
              </w:sdtContent>
            </w:sdt>
          </w:p>
        </w:tc>
      </w:tr>
    </w:tbl>
    <w:p w14:paraId="26D9607B" w14:textId="77777777" w:rsidR="00904B19" w:rsidRDefault="00904B19" w:rsidP="00904B19">
      <w:pPr>
        <w:spacing w:after="0"/>
        <w:jc w:val="both"/>
        <w:rPr>
          <w:rFonts w:ascii="Garamond" w:hAnsi="Garamond"/>
          <w:bCs/>
          <w:sz w:val="16"/>
          <w:szCs w:val="16"/>
        </w:rPr>
      </w:pPr>
    </w:p>
    <w:p w14:paraId="7C570DB2" w14:textId="77777777" w:rsidR="00904B19" w:rsidRDefault="00904B19" w:rsidP="00904B19">
      <w:pPr>
        <w:jc w:val="both"/>
        <w:rPr>
          <w:rFonts w:ascii="Garamond" w:hAnsi="Garamond" w:cs="Garamond"/>
          <w:bCs/>
          <w:color w:val="000000"/>
          <w:sz w:val="16"/>
          <w:szCs w:val="16"/>
        </w:rPr>
      </w:pPr>
      <w:r>
        <w:rPr>
          <w:rFonts w:ascii="Garamond" w:hAnsi="Garamond" w:cs="Garamond"/>
          <w:bCs/>
          <w:i/>
          <w:color w:val="000000"/>
          <w:sz w:val="16"/>
          <w:szCs w:val="16"/>
        </w:rPr>
        <w:t>Località</w:t>
      </w:r>
      <w:r>
        <w:rPr>
          <w:rFonts w:ascii="Garamond" w:hAnsi="Garamond" w:cs="Garamond"/>
          <w:bCs/>
          <w:color w:val="000000"/>
          <w:sz w:val="16"/>
          <w:szCs w:val="16"/>
        </w:rPr>
        <w:t xml:space="preserve"> e </w:t>
      </w:r>
      <w:r>
        <w:rPr>
          <w:rFonts w:ascii="Garamond" w:hAnsi="Garamond" w:cs="Garamond"/>
          <w:bCs/>
          <w:i/>
          <w:color w:val="000000"/>
          <w:sz w:val="16"/>
          <w:szCs w:val="16"/>
        </w:rPr>
        <w:t>data</w:t>
      </w:r>
      <w:r>
        <w:rPr>
          <w:rFonts w:ascii="Garamond" w:hAnsi="Garamond" w:cs="Garamond"/>
          <w:bCs/>
          <w:color w:val="000000"/>
          <w:sz w:val="16"/>
          <w:szCs w:val="16"/>
        </w:rPr>
        <w:t xml:space="preserve"> </w:t>
      </w:r>
      <w:r>
        <w:rPr>
          <w:rFonts w:ascii="Garamond" w:hAnsi="Garamond" w:cs="Garamond"/>
          <w:bCs/>
          <w:sz w:val="16"/>
          <w:szCs w:val="16"/>
        </w:rPr>
        <w:t>_________________</w:t>
      </w:r>
    </w:p>
    <w:tbl>
      <w:tblPr>
        <w:tblW w:w="10425"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top w:w="55" w:type="dxa"/>
          <w:left w:w="55" w:type="dxa"/>
          <w:bottom w:w="55" w:type="dxa"/>
          <w:right w:w="55" w:type="dxa"/>
        </w:tblCellMar>
        <w:tblLook w:val="04A0" w:firstRow="1" w:lastRow="0" w:firstColumn="1" w:lastColumn="0" w:noHBand="0" w:noVBand="1"/>
      </w:tblPr>
      <w:tblGrid>
        <w:gridCol w:w="4473"/>
        <w:gridCol w:w="2976"/>
        <w:gridCol w:w="2976"/>
      </w:tblGrid>
      <w:tr w:rsidR="00904B19" w14:paraId="539D2025" w14:textId="77777777" w:rsidTr="00904B19">
        <w:tc>
          <w:tcPr>
            <w:tcW w:w="4476" w:type="dxa"/>
            <w:tcBorders>
              <w:top w:val="dotted" w:sz="4" w:space="0" w:color="auto"/>
              <w:left w:val="dotted" w:sz="4" w:space="0" w:color="auto"/>
              <w:bottom w:val="dotted" w:sz="4" w:space="0" w:color="auto"/>
              <w:right w:val="dotted" w:sz="4" w:space="0" w:color="auto"/>
            </w:tcBorders>
            <w:hideMark/>
          </w:tcPr>
          <w:p w14:paraId="32B55CA7" w14:textId="77777777" w:rsidR="00904B19" w:rsidRDefault="00904B19">
            <w:pPr>
              <w:pStyle w:val="Contenutotabella"/>
              <w:jc w:val="center"/>
              <w:rPr>
                <w:rFonts w:ascii="Garamond" w:hAnsi="Garamond" w:cs="Garamond"/>
                <w:bCs/>
                <w:i/>
                <w:iCs/>
                <w:sz w:val="16"/>
                <w:szCs w:val="16"/>
              </w:rPr>
            </w:pPr>
            <w:r>
              <w:rPr>
                <w:rFonts w:ascii="Garamond" w:hAnsi="Garamond" w:cs="Garamond"/>
                <w:bCs/>
                <w:i/>
                <w:iCs/>
                <w:sz w:val="16"/>
                <w:szCs w:val="16"/>
              </w:rPr>
              <w:t>(Ditta)</w:t>
            </w:r>
          </w:p>
        </w:tc>
        <w:tc>
          <w:tcPr>
            <w:tcW w:w="2977" w:type="dxa"/>
            <w:tcBorders>
              <w:top w:val="dotted" w:sz="4" w:space="0" w:color="auto"/>
              <w:left w:val="dotted" w:sz="4" w:space="0" w:color="auto"/>
              <w:bottom w:val="dotted" w:sz="4" w:space="0" w:color="auto"/>
              <w:right w:val="dotted" w:sz="4" w:space="0" w:color="auto"/>
            </w:tcBorders>
            <w:hideMark/>
          </w:tcPr>
          <w:p w14:paraId="72B03739" w14:textId="77777777" w:rsidR="00904B19" w:rsidRDefault="00904B19">
            <w:pPr>
              <w:pStyle w:val="Contenutotabella"/>
              <w:jc w:val="center"/>
              <w:rPr>
                <w:rFonts w:ascii="Garamond" w:hAnsi="Garamond" w:cs="Garamond"/>
                <w:bCs/>
                <w:i/>
                <w:iCs/>
                <w:sz w:val="16"/>
                <w:szCs w:val="16"/>
              </w:rPr>
            </w:pPr>
            <w:r>
              <w:rPr>
                <w:rFonts w:ascii="Garamond" w:hAnsi="Garamond" w:cs="Garamond"/>
                <w:bCs/>
                <w:i/>
                <w:iCs/>
                <w:sz w:val="16"/>
                <w:szCs w:val="16"/>
              </w:rPr>
              <w:t>(nome cognome)</w:t>
            </w:r>
          </w:p>
        </w:tc>
        <w:tc>
          <w:tcPr>
            <w:tcW w:w="2977" w:type="dxa"/>
            <w:tcBorders>
              <w:top w:val="dotted" w:sz="4" w:space="0" w:color="auto"/>
              <w:left w:val="dotted" w:sz="4" w:space="0" w:color="auto"/>
              <w:bottom w:val="dotted" w:sz="4" w:space="0" w:color="auto"/>
              <w:right w:val="dotted" w:sz="4" w:space="0" w:color="auto"/>
            </w:tcBorders>
            <w:hideMark/>
          </w:tcPr>
          <w:p w14:paraId="6D438DA0" w14:textId="77777777" w:rsidR="00904B19" w:rsidRDefault="00904B19">
            <w:pPr>
              <w:pStyle w:val="Contenutotabella"/>
              <w:jc w:val="center"/>
              <w:rPr>
                <w:rFonts w:ascii="Garamond" w:hAnsi="Garamond"/>
                <w:bCs/>
                <w:sz w:val="16"/>
                <w:szCs w:val="16"/>
              </w:rPr>
            </w:pPr>
            <w:r>
              <w:rPr>
                <w:rFonts w:ascii="Garamond" w:hAnsi="Garamond" w:cs="Garamond"/>
                <w:bCs/>
                <w:i/>
                <w:iCs/>
                <w:sz w:val="16"/>
                <w:szCs w:val="16"/>
              </w:rPr>
              <w:t>(Firma)</w:t>
            </w:r>
          </w:p>
        </w:tc>
      </w:tr>
      <w:tr w:rsidR="00904B19" w14:paraId="7A46F403" w14:textId="77777777" w:rsidTr="00904B19">
        <w:tc>
          <w:tcPr>
            <w:tcW w:w="4476" w:type="dxa"/>
            <w:tcBorders>
              <w:top w:val="dotted" w:sz="4" w:space="0" w:color="auto"/>
              <w:left w:val="dotted" w:sz="4" w:space="0" w:color="auto"/>
              <w:bottom w:val="dotted" w:sz="4" w:space="0" w:color="auto"/>
              <w:right w:val="dotted" w:sz="4" w:space="0" w:color="auto"/>
            </w:tcBorders>
          </w:tcPr>
          <w:p w14:paraId="4DE7105F" w14:textId="77777777" w:rsidR="00904B19" w:rsidRDefault="00904B19">
            <w:pPr>
              <w:pStyle w:val="Contenutotabella"/>
              <w:snapToGrid w:val="0"/>
              <w:jc w:val="center"/>
              <w:rPr>
                <w:rFonts w:ascii="Garamond" w:hAnsi="Garamond"/>
                <w:bCs/>
                <w:i/>
                <w:iCs/>
                <w:sz w:val="16"/>
                <w:szCs w:val="16"/>
              </w:rPr>
            </w:pPr>
          </w:p>
        </w:tc>
        <w:tc>
          <w:tcPr>
            <w:tcW w:w="2977" w:type="dxa"/>
            <w:tcBorders>
              <w:top w:val="dotted" w:sz="4" w:space="0" w:color="auto"/>
              <w:left w:val="dotted" w:sz="4" w:space="0" w:color="auto"/>
              <w:bottom w:val="dotted" w:sz="4" w:space="0" w:color="auto"/>
              <w:right w:val="dotted" w:sz="4" w:space="0" w:color="auto"/>
            </w:tcBorders>
          </w:tcPr>
          <w:p w14:paraId="346BD9B0" w14:textId="77777777" w:rsidR="00904B19" w:rsidRDefault="00904B19">
            <w:pPr>
              <w:pStyle w:val="Contenutotabella"/>
              <w:snapToGrid w:val="0"/>
              <w:jc w:val="center"/>
              <w:rPr>
                <w:rFonts w:ascii="Garamond" w:hAnsi="Garamond"/>
                <w:bCs/>
                <w:i/>
                <w:iCs/>
                <w:sz w:val="16"/>
                <w:szCs w:val="16"/>
              </w:rPr>
            </w:pPr>
          </w:p>
        </w:tc>
        <w:tc>
          <w:tcPr>
            <w:tcW w:w="2977" w:type="dxa"/>
            <w:tcBorders>
              <w:top w:val="dotted" w:sz="4" w:space="0" w:color="auto"/>
              <w:left w:val="dotted" w:sz="4" w:space="0" w:color="auto"/>
              <w:bottom w:val="dotted" w:sz="4" w:space="0" w:color="auto"/>
              <w:right w:val="dotted" w:sz="4" w:space="0" w:color="auto"/>
            </w:tcBorders>
          </w:tcPr>
          <w:p w14:paraId="288B123A" w14:textId="77777777" w:rsidR="00904B19" w:rsidRDefault="00904B19">
            <w:pPr>
              <w:pStyle w:val="Contenutotabella"/>
              <w:snapToGrid w:val="0"/>
              <w:jc w:val="center"/>
              <w:rPr>
                <w:rFonts w:ascii="Garamond" w:hAnsi="Garamond"/>
                <w:bCs/>
                <w:i/>
                <w:iCs/>
                <w:sz w:val="16"/>
                <w:szCs w:val="16"/>
              </w:rPr>
            </w:pPr>
          </w:p>
        </w:tc>
      </w:tr>
    </w:tbl>
    <w:p w14:paraId="0F0C1918" w14:textId="77777777" w:rsidR="00904B19" w:rsidRDefault="00904B19" w:rsidP="00904B19">
      <w:pPr>
        <w:suppressAutoHyphens/>
        <w:ind w:left="10635"/>
        <w:jc w:val="center"/>
        <w:rPr>
          <w:bCs/>
        </w:rPr>
      </w:pPr>
    </w:p>
    <w:p w14:paraId="5E2B66E3" w14:textId="77777777" w:rsidR="00904B19" w:rsidRDefault="00904B19" w:rsidP="00904B19">
      <w:pPr>
        <w:spacing w:after="0"/>
        <w:rPr>
          <w:bCs/>
        </w:rPr>
        <w:sectPr w:rsidR="00904B19">
          <w:pgSz w:w="11910" w:h="16840"/>
          <w:pgMar w:top="567" w:right="907" w:bottom="567" w:left="907" w:header="454" w:footer="380" w:gutter="0"/>
          <w:pgNumType w:start="1"/>
          <w:cols w:space="720"/>
        </w:sectPr>
      </w:pPr>
      <w:r>
        <w:rPr>
          <w:bCs/>
        </w:rPr>
        <w:br w:type="page"/>
      </w:r>
    </w:p>
    <w:p w14:paraId="42170302" w14:textId="77777777" w:rsidR="00904B19" w:rsidRDefault="00904B19" w:rsidP="00904B19">
      <w:pPr>
        <w:rPr>
          <w:rFonts w:ascii="Garamond" w:hAnsi="Garamond" w:cs="Garamond"/>
          <w:bCs/>
          <w:sz w:val="22"/>
          <w:szCs w:val="22"/>
        </w:rPr>
      </w:pPr>
      <w:r>
        <w:rPr>
          <w:rFonts w:ascii="Garamond" w:hAnsi="Garamond" w:cs="Garamond"/>
          <w:bCs/>
          <w:sz w:val="22"/>
          <w:szCs w:val="22"/>
        </w:rPr>
        <w:lastRenderedPageBreak/>
        <w:t>Allegato 2</w:t>
      </w:r>
    </w:p>
    <w:p w14:paraId="07DB36D3" w14:textId="77777777" w:rsidR="00904B19" w:rsidRDefault="00904B19" w:rsidP="00904B19">
      <w:pPr>
        <w:pStyle w:val="Corpotesto"/>
        <w:spacing w:before="5" w:after="0" w:line="240" w:lineRule="auto"/>
        <w:jc w:val="center"/>
        <w:rPr>
          <w:rFonts w:ascii="Garamond" w:hAnsi="Garamond"/>
          <w:bCs/>
          <w:sz w:val="18"/>
          <w:szCs w:val="18"/>
        </w:rPr>
      </w:pPr>
      <w:r>
        <w:rPr>
          <w:rFonts w:ascii="Garamond" w:hAnsi="Garamond"/>
          <w:bCs/>
          <w:sz w:val="18"/>
          <w:szCs w:val="18"/>
        </w:rPr>
        <w:t>AVVISO PUBBLICO</w:t>
      </w:r>
    </w:p>
    <w:p w14:paraId="7FD300FC" w14:textId="77777777" w:rsidR="00904B19" w:rsidRDefault="00904B19" w:rsidP="00904B19">
      <w:pPr>
        <w:pStyle w:val="Corpotesto"/>
        <w:spacing w:before="5" w:after="0" w:line="240" w:lineRule="auto"/>
        <w:jc w:val="center"/>
        <w:rPr>
          <w:bCs/>
          <w:caps/>
          <w:sz w:val="29"/>
        </w:rPr>
      </w:pPr>
      <w:r>
        <w:rPr>
          <w:rStyle w:val="Nessuno"/>
          <w:rFonts w:ascii="Garamond" w:hAnsi="Garamond" w:cs="Garamond"/>
          <w:bCs/>
          <w:caps/>
          <w:sz w:val="18"/>
          <w:szCs w:val="18"/>
        </w:rPr>
        <w:t>LEGGE REGIONALE 26 OTTOBRE 2021, N. 17 ART.</w:t>
      </w:r>
      <w:r>
        <w:rPr>
          <w:rStyle w:val="Nessuno"/>
          <w:rFonts w:ascii="Garamond" w:hAnsi="Garamond" w:cs="Garamond"/>
          <w:bCs/>
          <w:sz w:val="18"/>
          <w:szCs w:val="18"/>
        </w:rPr>
        <w:t xml:space="preserve"> 6 – CONCESSIONE DI CONTRIBUTI ALLE </w:t>
      </w:r>
      <w:r>
        <w:rPr>
          <w:rStyle w:val="Nessuno"/>
          <w:rFonts w:ascii="Garamond" w:hAnsi="Garamond" w:cs="Garamond"/>
          <w:bCs/>
          <w:caps/>
          <w:sz w:val="18"/>
          <w:szCs w:val="18"/>
        </w:rPr>
        <w:t>IMPRESE per favorire l'occupazione femminile stabile e di qualità</w:t>
      </w:r>
      <w:r>
        <w:rPr>
          <w:rStyle w:val="Nessuno"/>
          <w:rFonts w:ascii="Garamond" w:hAnsi="Garamond" w:cs="Garamond"/>
          <w:bCs/>
          <w:caps/>
        </w:rPr>
        <w:t>.</w:t>
      </w:r>
    </w:p>
    <w:p w14:paraId="5CD9B68F" w14:textId="77777777" w:rsidR="00904B19" w:rsidRDefault="00904B19" w:rsidP="00904B19">
      <w:pPr>
        <w:pStyle w:val="Corpotesto"/>
        <w:spacing w:before="5" w:after="0" w:line="240" w:lineRule="auto"/>
        <w:jc w:val="center"/>
        <w:rPr>
          <w:rFonts w:ascii="Garamond" w:hAnsi="Garamond"/>
          <w:bCs/>
          <w:sz w:val="18"/>
          <w:szCs w:val="18"/>
        </w:rPr>
      </w:pPr>
      <w:r>
        <w:rPr>
          <w:rFonts w:ascii="Garamond" w:hAnsi="Garamond"/>
          <w:bCs/>
          <w:sz w:val="18"/>
          <w:szCs w:val="18"/>
        </w:rPr>
        <w:t>DICHIARAZIONE IMPRESE CONTROLLANTI E CONTROLLATE</w:t>
      </w:r>
    </w:p>
    <w:p w14:paraId="273D8543" w14:textId="77777777" w:rsidR="00904B19" w:rsidRDefault="00904B19" w:rsidP="00904B19">
      <w:pPr>
        <w:jc w:val="both"/>
        <w:rPr>
          <w:rFonts w:ascii="Garamond" w:hAnsi="Garamond" w:cs="Garamond"/>
          <w:bCs/>
          <w:sz w:val="16"/>
          <w:szCs w:val="16"/>
        </w:rPr>
      </w:pPr>
      <w:r>
        <w:rPr>
          <w:rFonts w:ascii="Garamond" w:hAnsi="Garamond" w:cs="Garamond"/>
          <w:bCs/>
          <w:sz w:val="16"/>
          <w:szCs w:val="16"/>
        </w:rPr>
        <w:t xml:space="preserve">Il sottoscritto </w:t>
      </w: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2593"/>
        <w:gridCol w:w="7892"/>
      </w:tblGrid>
      <w:tr w:rsidR="00904B19" w14:paraId="58979DC8" w14:textId="77777777" w:rsidTr="00904B19">
        <w:tc>
          <w:tcPr>
            <w:tcW w:w="2593" w:type="dxa"/>
            <w:tcBorders>
              <w:top w:val="dotted" w:sz="4" w:space="0" w:color="auto"/>
              <w:left w:val="nil"/>
              <w:bottom w:val="dotted" w:sz="4" w:space="0" w:color="auto"/>
              <w:right w:val="dotted" w:sz="4" w:space="0" w:color="auto"/>
            </w:tcBorders>
            <w:hideMark/>
          </w:tcPr>
          <w:p w14:paraId="7E2E11BC" w14:textId="77777777" w:rsidR="00904B19" w:rsidRDefault="00904B19">
            <w:pPr>
              <w:jc w:val="both"/>
              <w:rPr>
                <w:rFonts w:ascii="Garamond" w:hAnsi="Garamond" w:cs="Garamond"/>
                <w:bCs/>
                <w:sz w:val="14"/>
                <w:szCs w:val="14"/>
              </w:rPr>
            </w:pPr>
            <w:r>
              <w:rPr>
                <w:rFonts w:ascii="Garamond" w:hAnsi="Garamond" w:cs="Garamond"/>
                <w:bCs/>
                <w:sz w:val="14"/>
                <w:szCs w:val="14"/>
              </w:rPr>
              <w:t>N</w:t>
            </w:r>
            <w:r>
              <w:rPr>
                <w:rFonts w:ascii="Garamond" w:hAnsi="Garamond"/>
                <w:bCs/>
                <w:sz w:val="14"/>
                <w:szCs w:val="14"/>
              </w:rPr>
              <w:t>OME</w:t>
            </w:r>
          </w:p>
        </w:tc>
        <w:tc>
          <w:tcPr>
            <w:tcW w:w="7892" w:type="dxa"/>
            <w:tcBorders>
              <w:top w:val="dotted" w:sz="4" w:space="0" w:color="auto"/>
              <w:left w:val="dotted" w:sz="4" w:space="0" w:color="auto"/>
              <w:bottom w:val="dotted" w:sz="4" w:space="0" w:color="auto"/>
              <w:right w:val="nil"/>
            </w:tcBorders>
          </w:tcPr>
          <w:p w14:paraId="486B548E" w14:textId="77777777" w:rsidR="00904B19" w:rsidRDefault="00904B19">
            <w:pPr>
              <w:jc w:val="both"/>
              <w:rPr>
                <w:rFonts w:ascii="Garamond" w:hAnsi="Garamond" w:cs="Garamond"/>
                <w:bCs/>
                <w:sz w:val="14"/>
                <w:szCs w:val="14"/>
              </w:rPr>
            </w:pPr>
          </w:p>
        </w:tc>
      </w:tr>
      <w:tr w:rsidR="00904B19" w14:paraId="2ECFAA0C" w14:textId="77777777" w:rsidTr="00904B19">
        <w:tc>
          <w:tcPr>
            <w:tcW w:w="2593" w:type="dxa"/>
            <w:tcBorders>
              <w:top w:val="dotted" w:sz="4" w:space="0" w:color="auto"/>
              <w:left w:val="nil"/>
              <w:bottom w:val="dotted" w:sz="4" w:space="0" w:color="auto"/>
              <w:right w:val="dotted" w:sz="4" w:space="0" w:color="auto"/>
            </w:tcBorders>
            <w:hideMark/>
          </w:tcPr>
          <w:p w14:paraId="4B8CE576" w14:textId="77777777" w:rsidR="00904B19" w:rsidRDefault="00904B19">
            <w:pPr>
              <w:jc w:val="both"/>
              <w:rPr>
                <w:rFonts w:ascii="Garamond" w:hAnsi="Garamond" w:cs="Garamond"/>
                <w:bCs/>
                <w:sz w:val="14"/>
                <w:szCs w:val="14"/>
              </w:rPr>
            </w:pPr>
            <w:r>
              <w:rPr>
                <w:rFonts w:ascii="Garamond" w:hAnsi="Garamond" w:cs="Garamond"/>
                <w:bCs/>
                <w:sz w:val="14"/>
                <w:szCs w:val="14"/>
              </w:rPr>
              <w:t>COGNOME</w:t>
            </w:r>
          </w:p>
        </w:tc>
        <w:tc>
          <w:tcPr>
            <w:tcW w:w="7892" w:type="dxa"/>
            <w:tcBorders>
              <w:top w:val="dotted" w:sz="4" w:space="0" w:color="auto"/>
              <w:left w:val="dotted" w:sz="4" w:space="0" w:color="auto"/>
              <w:bottom w:val="dotted" w:sz="4" w:space="0" w:color="auto"/>
              <w:right w:val="nil"/>
            </w:tcBorders>
          </w:tcPr>
          <w:p w14:paraId="774BB79B" w14:textId="77777777" w:rsidR="00904B19" w:rsidRDefault="00904B19">
            <w:pPr>
              <w:jc w:val="both"/>
              <w:rPr>
                <w:rFonts w:ascii="Garamond" w:hAnsi="Garamond" w:cs="Garamond"/>
                <w:bCs/>
                <w:sz w:val="14"/>
                <w:szCs w:val="14"/>
              </w:rPr>
            </w:pPr>
          </w:p>
        </w:tc>
      </w:tr>
      <w:tr w:rsidR="00904B19" w14:paraId="28F40412" w14:textId="77777777" w:rsidTr="00904B19">
        <w:tc>
          <w:tcPr>
            <w:tcW w:w="2593" w:type="dxa"/>
            <w:tcBorders>
              <w:top w:val="dotted" w:sz="4" w:space="0" w:color="auto"/>
              <w:left w:val="nil"/>
              <w:bottom w:val="dotted" w:sz="4" w:space="0" w:color="auto"/>
              <w:right w:val="dotted" w:sz="4" w:space="0" w:color="auto"/>
            </w:tcBorders>
            <w:hideMark/>
          </w:tcPr>
          <w:p w14:paraId="6FBB6832" w14:textId="77777777" w:rsidR="00904B19" w:rsidRDefault="00904B19">
            <w:pPr>
              <w:jc w:val="both"/>
              <w:rPr>
                <w:rFonts w:ascii="Garamond" w:hAnsi="Garamond" w:cs="Garamond"/>
                <w:bCs/>
                <w:sz w:val="14"/>
                <w:szCs w:val="14"/>
              </w:rPr>
            </w:pPr>
            <w:r>
              <w:rPr>
                <w:rFonts w:ascii="Garamond" w:hAnsi="Garamond" w:cs="Garamond"/>
                <w:bCs/>
                <w:sz w:val="14"/>
                <w:szCs w:val="14"/>
              </w:rPr>
              <w:t>COMUNE DI NASCITA</w:t>
            </w:r>
          </w:p>
        </w:tc>
        <w:tc>
          <w:tcPr>
            <w:tcW w:w="7892" w:type="dxa"/>
            <w:tcBorders>
              <w:top w:val="dotted" w:sz="4" w:space="0" w:color="auto"/>
              <w:left w:val="dotted" w:sz="4" w:space="0" w:color="auto"/>
              <w:bottom w:val="dotted" w:sz="4" w:space="0" w:color="auto"/>
              <w:right w:val="nil"/>
            </w:tcBorders>
          </w:tcPr>
          <w:p w14:paraId="03993E34" w14:textId="77777777" w:rsidR="00904B19" w:rsidRDefault="00904B19">
            <w:pPr>
              <w:jc w:val="both"/>
              <w:rPr>
                <w:rFonts w:ascii="Garamond" w:hAnsi="Garamond" w:cs="Garamond"/>
                <w:bCs/>
                <w:sz w:val="14"/>
                <w:szCs w:val="14"/>
              </w:rPr>
            </w:pPr>
          </w:p>
        </w:tc>
      </w:tr>
      <w:tr w:rsidR="00904B19" w14:paraId="3AA380A0" w14:textId="77777777" w:rsidTr="00904B19">
        <w:tc>
          <w:tcPr>
            <w:tcW w:w="2593" w:type="dxa"/>
            <w:tcBorders>
              <w:top w:val="dotted" w:sz="4" w:space="0" w:color="auto"/>
              <w:left w:val="nil"/>
              <w:bottom w:val="dotted" w:sz="4" w:space="0" w:color="auto"/>
              <w:right w:val="dotted" w:sz="4" w:space="0" w:color="auto"/>
            </w:tcBorders>
            <w:hideMark/>
          </w:tcPr>
          <w:p w14:paraId="344CDC57" w14:textId="77777777" w:rsidR="00904B19" w:rsidRDefault="00904B19">
            <w:pPr>
              <w:jc w:val="both"/>
              <w:rPr>
                <w:rFonts w:ascii="Garamond" w:hAnsi="Garamond" w:cs="Garamond"/>
                <w:bCs/>
                <w:sz w:val="14"/>
                <w:szCs w:val="14"/>
              </w:rPr>
            </w:pPr>
            <w:r>
              <w:rPr>
                <w:rFonts w:ascii="Garamond" w:hAnsi="Garamond" w:cs="Garamond"/>
                <w:bCs/>
                <w:sz w:val="14"/>
                <w:szCs w:val="14"/>
              </w:rPr>
              <w:t>PROVINCIA</w:t>
            </w:r>
          </w:p>
        </w:tc>
        <w:tc>
          <w:tcPr>
            <w:tcW w:w="7892" w:type="dxa"/>
            <w:tcBorders>
              <w:top w:val="dotted" w:sz="4" w:space="0" w:color="auto"/>
              <w:left w:val="dotted" w:sz="4" w:space="0" w:color="auto"/>
              <w:bottom w:val="dotted" w:sz="4" w:space="0" w:color="auto"/>
              <w:right w:val="nil"/>
            </w:tcBorders>
          </w:tcPr>
          <w:p w14:paraId="03ADB91F" w14:textId="77777777" w:rsidR="00904B19" w:rsidRDefault="00904B19">
            <w:pPr>
              <w:jc w:val="both"/>
              <w:rPr>
                <w:rFonts w:ascii="Garamond" w:hAnsi="Garamond" w:cs="Garamond"/>
                <w:bCs/>
                <w:sz w:val="14"/>
                <w:szCs w:val="14"/>
              </w:rPr>
            </w:pPr>
          </w:p>
        </w:tc>
      </w:tr>
      <w:tr w:rsidR="00904B19" w14:paraId="2FB6D4CF" w14:textId="77777777" w:rsidTr="00904B19">
        <w:tc>
          <w:tcPr>
            <w:tcW w:w="2593" w:type="dxa"/>
            <w:tcBorders>
              <w:top w:val="dotted" w:sz="4" w:space="0" w:color="auto"/>
              <w:left w:val="nil"/>
              <w:bottom w:val="dotted" w:sz="4" w:space="0" w:color="auto"/>
              <w:right w:val="dotted" w:sz="4" w:space="0" w:color="auto"/>
            </w:tcBorders>
            <w:hideMark/>
          </w:tcPr>
          <w:p w14:paraId="2D8A53F7" w14:textId="77777777" w:rsidR="00904B19" w:rsidRDefault="00904B19">
            <w:pPr>
              <w:jc w:val="both"/>
              <w:rPr>
                <w:rFonts w:ascii="Garamond" w:hAnsi="Garamond" w:cs="Garamond"/>
                <w:bCs/>
                <w:sz w:val="14"/>
                <w:szCs w:val="14"/>
              </w:rPr>
            </w:pPr>
            <w:r>
              <w:rPr>
                <w:rFonts w:ascii="Garamond" w:hAnsi="Garamond" w:cs="Garamond"/>
                <w:bCs/>
                <w:sz w:val="14"/>
                <w:szCs w:val="14"/>
              </w:rPr>
              <w:t>DATA DI NASCITA</w:t>
            </w:r>
          </w:p>
        </w:tc>
        <w:tc>
          <w:tcPr>
            <w:tcW w:w="7892" w:type="dxa"/>
            <w:tcBorders>
              <w:top w:val="dotted" w:sz="4" w:space="0" w:color="auto"/>
              <w:left w:val="dotted" w:sz="4" w:space="0" w:color="auto"/>
              <w:bottom w:val="dotted" w:sz="4" w:space="0" w:color="auto"/>
              <w:right w:val="nil"/>
            </w:tcBorders>
          </w:tcPr>
          <w:p w14:paraId="2EC3FC67" w14:textId="77777777" w:rsidR="00904B19" w:rsidRDefault="00904B19">
            <w:pPr>
              <w:jc w:val="both"/>
              <w:rPr>
                <w:rFonts w:ascii="Garamond" w:hAnsi="Garamond" w:cs="Garamond"/>
                <w:bCs/>
                <w:sz w:val="14"/>
                <w:szCs w:val="14"/>
              </w:rPr>
            </w:pPr>
          </w:p>
        </w:tc>
      </w:tr>
      <w:tr w:rsidR="00904B19" w14:paraId="64F714AC" w14:textId="77777777" w:rsidTr="00904B19">
        <w:tc>
          <w:tcPr>
            <w:tcW w:w="2593" w:type="dxa"/>
            <w:tcBorders>
              <w:top w:val="dotted" w:sz="4" w:space="0" w:color="auto"/>
              <w:left w:val="nil"/>
              <w:bottom w:val="dotted" w:sz="4" w:space="0" w:color="auto"/>
              <w:right w:val="dotted" w:sz="4" w:space="0" w:color="auto"/>
            </w:tcBorders>
            <w:hideMark/>
          </w:tcPr>
          <w:p w14:paraId="140ED76D" w14:textId="77777777" w:rsidR="00904B19" w:rsidRDefault="00904B19">
            <w:pPr>
              <w:jc w:val="both"/>
              <w:rPr>
                <w:rFonts w:ascii="Garamond" w:hAnsi="Garamond" w:cs="Garamond"/>
                <w:bCs/>
                <w:sz w:val="14"/>
                <w:szCs w:val="14"/>
              </w:rPr>
            </w:pPr>
            <w:r>
              <w:rPr>
                <w:rFonts w:ascii="Garamond" w:hAnsi="Garamond" w:cs="Garamond"/>
                <w:bCs/>
                <w:sz w:val="14"/>
                <w:szCs w:val="14"/>
              </w:rPr>
              <w:t>CODICE FISCALE</w:t>
            </w:r>
          </w:p>
        </w:tc>
        <w:tc>
          <w:tcPr>
            <w:tcW w:w="7892" w:type="dxa"/>
            <w:tcBorders>
              <w:top w:val="dotted" w:sz="4" w:space="0" w:color="auto"/>
              <w:left w:val="dotted" w:sz="4" w:space="0" w:color="auto"/>
              <w:bottom w:val="dotted" w:sz="4" w:space="0" w:color="auto"/>
              <w:right w:val="nil"/>
            </w:tcBorders>
          </w:tcPr>
          <w:p w14:paraId="186B3C5A" w14:textId="77777777" w:rsidR="00904B19" w:rsidRDefault="00904B19">
            <w:pPr>
              <w:jc w:val="both"/>
              <w:rPr>
                <w:rFonts w:ascii="Garamond" w:hAnsi="Garamond" w:cs="Garamond"/>
                <w:bCs/>
                <w:sz w:val="14"/>
                <w:szCs w:val="14"/>
              </w:rPr>
            </w:pPr>
          </w:p>
        </w:tc>
      </w:tr>
    </w:tbl>
    <w:p w14:paraId="75E0EB5D" w14:textId="77777777" w:rsidR="00904B19" w:rsidRDefault="00904B19" w:rsidP="00904B19">
      <w:pPr>
        <w:jc w:val="both"/>
        <w:rPr>
          <w:rFonts w:ascii="Garamond" w:hAnsi="Garamond" w:cs="Garamond"/>
          <w:bCs/>
          <w:sz w:val="16"/>
          <w:szCs w:val="16"/>
        </w:rPr>
      </w:pPr>
    </w:p>
    <w:p w14:paraId="50B249AB" w14:textId="77777777" w:rsidR="00904B19" w:rsidRDefault="00904B19" w:rsidP="00904B19">
      <w:pPr>
        <w:jc w:val="both"/>
        <w:rPr>
          <w:rFonts w:ascii="Garamond" w:hAnsi="Garamond" w:cs="Garamond"/>
          <w:bCs/>
          <w:sz w:val="16"/>
          <w:szCs w:val="16"/>
        </w:rPr>
      </w:pPr>
      <w:r>
        <w:rPr>
          <w:rFonts w:ascii="Garamond" w:hAnsi="Garamond" w:cs="Garamond"/>
          <w:bCs/>
          <w:sz w:val="16"/>
          <w:szCs w:val="16"/>
        </w:rPr>
        <w:t>In qualità di legale rappresentante/altro soggetto con potere di firma dell’impresa/datore di lavoro :</w:t>
      </w: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2689"/>
        <w:gridCol w:w="7796"/>
      </w:tblGrid>
      <w:tr w:rsidR="00904B19" w14:paraId="43BB3025" w14:textId="77777777" w:rsidTr="00904B19">
        <w:tc>
          <w:tcPr>
            <w:tcW w:w="2689" w:type="dxa"/>
            <w:tcBorders>
              <w:top w:val="dotted" w:sz="4" w:space="0" w:color="auto"/>
              <w:left w:val="nil"/>
              <w:bottom w:val="dotted" w:sz="4" w:space="0" w:color="auto"/>
              <w:right w:val="dotted" w:sz="4" w:space="0" w:color="auto"/>
            </w:tcBorders>
            <w:hideMark/>
          </w:tcPr>
          <w:p w14:paraId="62C0FAC3" w14:textId="77777777" w:rsidR="00904B19" w:rsidRDefault="00904B19">
            <w:pPr>
              <w:jc w:val="both"/>
              <w:rPr>
                <w:rFonts w:ascii="Garamond" w:hAnsi="Garamond" w:cs="Garamond"/>
                <w:bCs/>
                <w:sz w:val="14"/>
                <w:szCs w:val="14"/>
              </w:rPr>
            </w:pPr>
            <w:r>
              <w:rPr>
                <w:rFonts w:ascii="Garamond" w:hAnsi="Garamond" w:cs="Garamond"/>
                <w:bCs/>
                <w:sz w:val="14"/>
                <w:szCs w:val="14"/>
              </w:rPr>
              <w:t>DENOMINAZIONE</w:t>
            </w:r>
          </w:p>
        </w:tc>
        <w:tc>
          <w:tcPr>
            <w:tcW w:w="7796" w:type="dxa"/>
            <w:tcBorders>
              <w:top w:val="dotted" w:sz="4" w:space="0" w:color="auto"/>
              <w:left w:val="dotted" w:sz="4" w:space="0" w:color="auto"/>
              <w:bottom w:val="dotted" w:sz="4" w:space="0" w:color="auto"/>
              <w:right w:val="nil"/>
            </w:tcBorders>
          </w:tcPr>
          <w:p w14:paraId="2060FC49" w14:textId="77777777" w:rsidR="00904B19" w:rsidRDefault="00904B19">
            <w:pPr>
              <w:jc w:val="both"/>
              <w:rPr>
                <w:rFonts w:ascii="Garamond" w:hAnsi="Garamond" w:cs="Garamond"/>
                <w:bCs/>
                <w:sz w:val="14"/>
                <w:szCs w:val="14"/>
              </w:rPr>
            </w:pPr>
          </w:p>
        </w:tc>
      </w:tr>
      <w:tr w:rsidR="00904B19" w14:paraId="701A040F" w14:textId="77777777" w:rsidTr="00904B19">
        <w:tc>
          <w:tcPr>
            <w:tcW w:w="2689" w:type="dxa"/>
            <w:tcBorders>
              <w:top w:val="dotted" w:sz="4" w:space="0" w:color="auto"/>
              <w:left w:val="nil"/>
              <w:bottom w:val="dotted" w:sz="4" w:space="0" w:color="auto"/>
              <w:right w:val="dotted" w:sz="4" w:space="0" w:color="auto"/>
            </w:tcBorders>
            <w:hideMark/>
          </w:tcPr>
          <w:p w14:paraId="7F32DB0C" w14:textId="77777777" w:rsidR="00904B19" w:rsidRDefault="00904B19">
            <w:pPr>
              <w:jc w:val="both"/>
              <w:rPr>
                <w:rFonts w:ascii="Garamond" w:hAnsi="Garamond" w:cs="Garamond"/>
                <w:bCs/>
                <w:sz w:val="14"/>
                <w:szCs w:val="14"/>
              </w:rPr>
            </w:pPr>
            <w:r>
              <w:rPr>
                <w:rFonts w:ascii="Garamond" w:hAnsi="Garamond" w:cs="Garamond"/>
                <w:bCs/>
                <w:sz w:val="14"/>
                <w:szCs w:val="14"/>
              </w:rPr>
              <w:t>INDIRIZZO SEDE LEGALE</w:t>
            </w:r>
          </w:p>
        </w:tc>
        <w:tc>
          <w:tcPr>
            <w:tcW w:w="7796" w:type="dxa"/>
            <w:tcBorders>
              <w:top w:val="dotted" w:sz="4" w:space="0" w:color="auto"/>
              <w:left w:val="dotted" w:sz="4" w:space="0" w:color="auto"/>
              <w:bottom w:val="dotted" w:sz="4" w:space="0" w:color="auto"/>
              <w:right w:val="nil"/>
            </w:tcBorders>
          </w:tcPr>
          <w:p w14:paraId="5D0A52DE" w14:textId="77777777" w:rsidR="00904B19" w:rsidRDefault="00904B19">
            <w:pPr>
              <w:jc w:val="both"/>
              <w:rPr>
                <w:rFonts w:ascii="Garamond" w:hAnsi="Garamond" w:cs="Garamond"/>
                <w:bCs/>
                <w:sz w:val="14"/>
                <w:szCs w:val="14"/>
              </w:rPr>
            </w:pPr>
          </w:p>
        </w:tc>
      </w:tr>
      <w:tr w:rsidR="00904B19" w14:paraId="7D107866" w14:textId="77777777" w:rsidTr="00904B19">
        <w:tc>
          <w:tcPr>
            <w:tcW w:w="2689" w:type="dxa"/>
            <w:tcBorders>
              <w:top w:val="dotted" w:sz="4" w:space="0" w:color="auto"/>
              <w:left w:val="nil"/>
              <w:bottom w:val="dotted" w:sz="4" w:space="0" w:color="auto"/>
              <w:right w:val="dotted" w:sz="4" w:space="0" w:color="auto"/>
            </w:tcBorders>
            <w:hideMark/>
          </w:tcPr>
          <w:p w14:paraId="311AA57E" w14:textId="77777777" w:rsidR="00904B19" w:rsidRDefault="00904B19">
            <w:pPr>
              <w:jc w:val="both"/>
              <w:rPr>
                <w:rFonts w:ascii="Garamond" w:hAnsi="Garamond" w:cs="Garamond"/>
                <w:bCs/>
                <w:sz w:val="14"/>
                <w:szCs w:val="14"/>
              </w:rPr>
            </w:pPr>
            <w:r>
              <w:rPr>
                <w:rFonts w:ascii="Garamond" w:hAnsi="Garamond" w:cs="Garamond"/>
                <w:bCs/>
                <w:sz w:val="14"/>
                <w:szCs w:val="14"/>
              </w:rPr>
              <w:t>PARTITA IVA</w:t>
            </w:r>
          </w:p>
        </w:tc>
        <w:tc>
          <w:tcPr>
            <w:tcW w:w="7796" w:type="dxa"/>
            <w:tcBorders>
              <w:top w:val="dotted" w:sz="4" w:space="0" w:color="auto"/>
              <w:left w:val="dotted" w:sz="4" w:space="0" w:color="auto"/>
              <w:bottom w:val="dotted" w:sz="4" w:space="0" w:color="auto"/>
              <w:right w:val="nil"/>
            </w:tcBorders>
          </w:tcPr>
          <w:p w14:paraId="664B97EE" w14:textId="77777777" w:rsidR="00904B19" w:rsidRDefault="00904B19">
            <w:pPr>
              <w:jc w:val="both"/>
              <w:rPr>
                <w:rFonts w:ascii="Garamond" w:hAnsi="Garamond" w:cs="Garamond"/>
                <w:bCs/>
                <w:sz w:val="14"/>
                <w:szCs w:val="14"/>
              </w:rPr>
            </w:pPr>
          </w:p>
        </w:tc>
      </w:tr>
      <w:tr w:rsidR="00904B19" w14:paraId="0B4A13FB" w14:textId="77777777" w:rsidTr="00904B19">
        <w:tc>
          <w:tcPr>
            <w:tcW w:w="2689" w:type="dxa"/>
            <w:tcBorders>
              <w:top w:val="dotted" w:sz="4" w:space="0" w:color="auto"/>
              <w:left w:val="nil"/>
              <w:bottom w:val="dotted" w:sz="4" w:space="0" w:color="auto"/>
              <w:right w:val="dotted" w:sz="4" w:space="0" w:color="auto"/>
            </w:tcBorders>
            <w:hideMark/>
          </w:tcPr>
          <w:p w14:paraId="7BE7D351" w14:textId="77777777" w:rsidR="00904B19" w:rsidRDefault="00904B19">
            <w:pPr>
              <w:jc w:val="both"/>
              <w:rPr>
                <w:rFonts w:ascii="Garamond" w:hAnsi="Garamond" w:cs="Garamond"/>
                <w:bCs/>
                <w:sz w:val="14"/>
                <w:szCs w:val="14"/>
              </w:rPr>
            </w:pPr>
            <w:r>
              <w:rPr>
                <w:rFonts w:ascii="Garamond" w:hAnsi="Garamond" w:cs="Garamond"/>
                <w:bCs/>
                <w:sz w:val="14"/>
                <w:szCs w:val="14"/>
              </w:rPr>
              <w:t>FORMA GIURIDICA</w:t>
            </w:r>
          </w:p>
        </w:tc>
        <w:tc>
          <w:tcPr>
            <w:tcW w:w="7796" w:type="dxa"/>
            <w:tcBorders>
              <w:top w:val="dotted" w:sz="4" w:space="0" w:color="auto"/>
              <w:left w:val="dotted" w:sz="4" w:space="0" w:color="auto"/>
              <w:bottom w:val="dotted" w:sz="4" w:space="0" w:color="auto"/>
              <w:right w:val="nil"/>
            </w:tcBorders>
          </w:tcPr>
          <w:p w14:paraId="07A2CAC8" w14:textId="77777777" w:rsidR="00904B19" w:rsidRDefault="00904B19">
            <w:pPr>
              <w:jc w:val="both"/>
              <w:rPr>
                <w:rFonts w:ascii="Garamond" w:hAnsi="Garamond" w:cs="Garamond"/>
                <w:bCs/>
                <w:sz w:val="14"/>
                <w:szCs w:val="14"/>
              </w:rPr>
            </w:pPr>
          </w:p>
        </w:tc>
      </w:tr>
      <w:tr w:rsidR="00904B19" w14:paraId="28F08215" w14:textId="77777777" w:rsidTr="00904B19">
        <w:tc>
          <w:tcPr>
            <w:tcW w:w="2689" w:type="dxa"/>
            <w:tcBorders>
              <w:top w:val="dotted" w:sz="4" w:space="0" w:color="auto"/>
              <w:left w:val="nil"/>
              <w:bottom w:val="dotted" w:sz="4" w:space="0" w:color="auto"/>
              <w:right w:val="dotted" w:sz="4" w:space="0" w:color="auto"/>
            </w:tcBorders>
            <w:hideMark/>
          </w:tcPr>
          <w:p w14:paraId="33ED35F0" w14:textId="77777777" w:rsidR="00904B19" w:rsidRDefault="00904B19">
            <w:pPr>
              <w:jc w:val="both"/>
              <w:rPr>
                <w:rFonts w:ascii="Garamond" w:hAnsi="Garamond" w:cs="Garamond"/>
                <w:bCs/>
                <w:sz w:val="14"/>
                <w:szCs w:val="14"/>
              </w:rPr>
            </w:pPr>
            <w:r>
              <w:rPr>
                <w:rFonts w:ascii="Garamond" w:hAnsi="Garamond" w:cs="Garamond"/>
                <w:bCs/>
                <w:sz w:val="14"/>
                <w:szCs w:val="14"/>
              </w:rPr>
              <w:t>DOMICILIO DIGITALE/PEC</w:t>
            </w:r>
          </w:p>
        </w:tc>
        <w:tc>
          <w:tcPr>
            <w:tcW w:w="7796" w:type="dxa"/>
            <w:tcBorders>
              <w:top w:val="dotted" w:sz="4" w:space="0" w:color="auto"/>
              <w:left w:val="dotted" w:sz="4" w:space="0" w:color="auto"/>
              <w:bottom w:val="dotted" w:sz="4" w:space="0" w:color="auto"/>
              <w:right w:val="nil"/>
            </w:tcBorders>
          </w:tcPr>
          <w:p w14:paraId="2E3B030B" w14:textId="77777777" w:rsidR="00904B19" w:rsidRDefault="00904B19">
            <w:pPr>
              <w:jc w:val="both"/>
              <w:rPr>
                <w:rFonts w:ascii="Garamond" w:hAnsi="Garamond" w:cs="Garamond"/>
                <w:bCs/>
                <w:sz w:val="14"/>
                <w:szCs w:val="14"/>
              </w:rPr>
            </w:pPr>
          </w:p>
        </w:tc>
      </w:tr>
      <w:tr w:rsidR="00904B19" w14:paraId="6186959D" w14:textId="77777777" w:rsidTr="00904B19">
        <w:tc>
          <w:tcPr>
            <w:tcW w:w="2689" w:type="dxa"/>
            <w:tcBorders>
              <w:top w:val="dotted" w:sz="4" w:space="0" w:color="auto"/>
              <w:left w:val="nil"/>
              <w:bottom w:val="dotted" w:sz="4" w:space="0" w:color="auto"/>
              <w:right w:val="dotted" w:sz="4" w:space="0" w:color="auto"/>
            </w:tcBorders>
            <w:hideMark/>
          </w:tcPr>
          <w:p w14:paraId="2DBB253D" w14:textId="77777777" w:rsidR="00904B19" w:rsidRDefault="00904B19">
            <w:pPr>
              <w:jc w:val="both"/>
              <w:rPr>
                <w:rFonts w:ascii="Garamond" w:hAnsi="Garamond" w:cs="Garamond"/>
                <w:bCs/>
                <w:sz w:val="14"/>
                <w:szCs w:val="14"/>
              </w:rPr>
            </w:pPr>
            <w:r>
              <w:rPr>
                <w:rFonts w:ascii="Garamond" w:hAnsi="Garamond" w:cs="Garamond"/>
                <w:bCs/>
                <w:sz w:val="14"/>
                <w:szCs w:val="14"/>
              </w:rPr>
              <w:t>TELEFONO</w:t>
            </w:r>
          </w:p>
        </w:tc>
        <w:tc>
          <w:tcPr>
            <w:tcW w:w="7796" w:type="dxa"/>
            <w:tcBorders>
              <w:top w:val="dotted" w:sz="4" w:space="0" w:color="auto"/>
              <w:left w:val="dotted" w:sz="4" w:space="0" w:color="auto"/>
              <w:bottom w:val="dotted" w:sz="4" w:space="0" w:color="auto"/>
              <w:right w:val="nil"/>
            </w:tcBorders>
          </w:tcPr>
          <w:p w14:paraId="7F90652E" w14:textId="77777777" w:rsidR="00904B19" w:rsidRDefault="00904B19">
            <w:pPr>
              <w:jc w:val="both"/>
              <w:rPr>
                <w:rFonts w:ascii="Garamond" w:hAnsi="Garamond" w:cs="Garamond"/>
                <w:bCs/>
                <w:sz w:val="14"/>
                <w:szCs w:val="14"/>
              </w:rPr>
            </w:pPr>
          </w:p>
        </w:tc>
      </w:tr>
      <w:tr w:rsidR="00904B19" w14:paraId="4BE02241" w14:textId="77777777" w:rsidTr="00904B19">
        <w:tc>
          <w:tcPr>
            <w:tcW w:w="2689" w:type="dxa"/>
            <w:tcBorders>
              <w:top w:val="dotted" w:sz="4" w:space="0" w:color="auto"/>
              <w:left w:val="nil"/>
              <w:bottom w:val="dotted" w:sz="4" w:space="0" w:color="auto"/>
              <w:right w:val="dotted" w:sz="4" w:space="0" w:color="auto"/>
            </w:tcBorders>
            <w:hideMark/>
          </w:tcPr>
          <w:p w14:paraId="03268447" w14:textId="77777777" w:rsidR="00904B19" w:rsidRDefault="00904B19">
            <w:pPr>
              <w:jc w:val="both"/>
              <w:rPr>
                <w:rFonts w:ascii="Garamond" w:hAnsi="Garamond" w:cs="Garamond"/>
                <w:bCs/>
                <w:sz w:val="14"/>
                <w:szCs w:val="14"/>
              </w:rPr>
            </w:pPr>
            <w:r>
              <w:rPr>
                <w:rFonts w:ascii="Garamond" w:hAnsi="Garamond" w:cs="Garamond"/>
                <w:bCs/>
                <w:sz w:val="14"/>
                <w:szCs w:val="14"/>
              </w:rPr>
              <w:t>E MAIL</w:t>
            </w:r>
          </w:p>
        </w:tc>
        <w:tc>
          <w:tcPr>
            <w:tcW w:w="7796" w:type="dxa"/>
            <w:tcBorders>
              <w:top w:val="dotted" w:sz="4" w:space="0" w:color="auto"/>
              <w:left w:val="dotted" w:sz="4" w:space="0" w:color="auto"/>
              <w:bottom w:val="dotted" w:sz="4" w:space="0" w:color="auto"/>
              <w:right w:val="nil"/>
            </w:tcBorders>
          </w:tcPr>
          <w:p w14:paraId="77AD3BE8" w14:textId="77777777" w:rsidR="00904B19" w:rsidRDefault="00904B19">
            <w:pPr>
              <w:jc w:val="both"/>
              <w:rPr>
                <w:rFonts w:ascii="Garamond" w:hAnsi="Garamond" w:cs="Garamond"/>
                <w:bCs/>
                <w:sz w:val="14"/>
                <w:szCs w:val="14"/>
              </w:rPr>
            </w:pPr>
          </w:p>
        </w:tc>
      </w:tr>
    </w:tbl>
    <w:p w14:paraId="708EE277" w14:textId="77777777" w:rsidR="00904B19" w:rsidRDefault="00904B19" w:rsidP="00904B19">
      <w:pPr>
        <w:jc w:val="both"/>
        <w:rPr>
          <w:rFonts w:ascii="Garamond" w:hAnsi="Garamond" w:cs="Garamond"/>
          <w:bCs/>
          <w:sz w:val="16"/>
          <w:szCs w:val="16"/>
        </w:rPr>
      </w:pPr>
    </w:p>
    <w:p w14:paraId="3492DAAE" w14:textId="77777777" w:rsidR="00904B19" w:rsidRDefault="00904B19" w:rsidP="00904B19">
      <w:pPr>
        <w:jc w:val="both"/>
        <w:rPr>
          <w:rFonts w:ascii="Garamond" w:hAnsi="Garamond"/>
          <w:bCs/>
          <w:color w:val="333333"/>
          <w:sz w:val="16"/>
          <w:szCs w:val="16"/>
          <w:bdr w:val="none" w:sz="0" w:space="0" w:color="auto" w:frame="1"/>
          <w:lang w:eastAsia="it-IT"/>
        </w:rPr>
      </w:pPr>
      <w:r>
        <w:rPr>
          <w:rFonts w:ascii="Garamond" w:hAnsi="Garamond"/>
          <w:bCs/>
          <w:color w:val="333333"/>
          <w:sz w:val="16"/>
          <w:szCs w:val="16"/>
          <w:bdr w:val="none" w:sz="0" w:space="0" w:color="auto" w:frame="1"/>
          <w:lang w:eastAsia="it-IT"/>
        </w:rPr>
        <w:t>ai sensi degli artt. 46 e 47 del D.P.R. 28/12/2000, n. 445, consapevole delle sanzioni penali previste dall’art. 76 dello stesso decreto per le ipotesi di falsità in atti e dichiarazioni mendaci, sotto la propria responsabilità</w:t>
      </w:r>
    </w:p>
    <w:p w14:paraId="00DC0AF9" w14:textId="77777777" w:rsidR="00904B19" w:rsidRDefault="00904B19" w:rsidP="00904B19">
      <w:pPr>
        <w:jc w:val="center"/>
        <w:rPr>
          <w:rFonts w:ascii="Garamond" w:hAnsi="Garamond" w:cs="Garamond"/>
          <w:bCs/>
          <w:sz w:val="16"/>
          <w:szCs w:val="16"/>
        </w:rPr>
      </w:pPr>
      <w:r>
        <w:rPr>
          <w:rFonts w:ascii="Garamond" w:hAnsi="Garamond"/>
          <w:bCs/>
          <w:color w:val="333333"/>
          <w:sz w:val="16"/>
          <w:szCs w:val="16"/>
          <w:bdr w:val="none" w:sz="0" w:space="0" w:color="auto" w:frame="1"/>
          <w:lang w:eastAsia="it-IT"/>
        </w:rPr>
        <w:t>DICHIARA</w:t>
      </w:r>
    </w:p>
    <w:p w14:paraId="149DAA0F" w14:textId="77777777" w:rsidR="00904B19" w:rsidRDefault="00904B19" w:rsidP="00904B19">
      <w:pPr>
        <w:pStyle w:val="Corpotesto"/>
        <w:spacing w:before="5" w:after="0" w:line="240" w:lineRule="auto"/>
        <w:rPr>
          <w:rFonts w:ascii="Garamond" w:hAnsi="Garamond"/>
          <w:bCs/>
          <w:caps/>
          <w:sz w:val="16"/>
          <w:szCs w:val="16"/>
        </w:rPr>
      </w:pPr>
    </w:p>
    <w:p w14:paraId="7F91AC61" w14:textId="77777777" w:rsidR="00904B19" w:rsidRDefault="00904B19" w:rsidP="00904B19">
      <w:pPr>
        <w:pStyle w:val="Corpotesto"/>
        <w:spacing w:before="5" w:after="0" w:line="240" w:lineRule="auto"/>
        <w:rPr>
          <w:rFonts w:ascii="Garamond" w:hAnsi="Garamond"/>
          <w:bCs/>
          <w:caps/>
          <w:sz w:val="16"/>
          <w:szCs w:val="16"/>
        </w:rPr>
      </w:pPr>
      <w:r>
        <w:rPr>
          <w:rFonts w:ascii="Garamond" w:hAnsi="Garamond"/>
          <w:bCs/>
          <w:caps/>
          <w:sz w:val="16"/>
          <w:szCs w:val="16"/>
        </w:rPr>
        <w:t>Imprese controllanti</w:t>
      </w: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396"/>
        <w:gridCol w:w="2034"/>
        <w:gridCol w:w="1147"/>
        <w:gridCol w:w="1282"/>
        <w:gridCol w:w="523"/>
        <w:gridCol w:w="1417"/>
        <w:gridCol w:w="400"/>
        <w:gridCol w:w="593"/>
        <w:gridCol w:w="1275"/>
        <w:gridCol w:w="1418"/>
      </w:tblGrid>
      <w:tr w:rsidR="00904B19" w14:paraId="5E986F85" w14:textId="77777777" w:rsidTr="00904B19">
        <w:tc>
          <w:tcPr>
            <w:tcW w:w="396" w:type="dxa"/>
            <w:tcBorders>
              <w:top w:val="double" w:sz="4" w:space="0" w:color="auto"/>
              <w:left w:val="nil"/>
              <w:bottom w:val="dotted" w:sz="4" w:space="0" w:color="auto"/>
              <w:right w:val="dotted" w:sz="4" w:space="0" w:color="auto"/>
            </w:tcBorders>
            <w:hideMark/>
          </w:tcPr>
          <w:p w14:paraId="128F1404" w14:textId="77777777" w:rsidR="00904B19" w:rsidRDefault="00904B19">
            <w:pPr>
              <w:pStyle w:val="Corpotesto"/>
              <w:spacing w:before="5" w:after="0" w:line="240" w:lineRule="auto"/>
              <w:rPr>
                <w:rFonts w:ascii="Garamond" w:hAnsi="Garamond"/>
                <w:bCs/>
                <w:caps/>
                <w:sz w:val="12"/>
                <w:szCs w:val="12"/>
              </w:rPr>
            </w:pPr>
            <w:r>
              <w:rPr>
                <w:rFonts w:ascii="Garamond" w:hAnsi="Garamond"/>
                <w:bCs/>
                <w:caps/>
                <w:sz w:val="12"/>
                <w:szCs w:val="12"/>
              </w:rPr>
              <w:t>N.</w:t>
            </w:r>
          </w:p>
        </w:tc>
        <w:tc>
          <w:tcPr>
            <w:tcW w:w="2034" w:type="dxa"/>
            <w:tcBorders>
              <w:top w:val="double" w:sz="4" w:space="0" w:color="auto"/>
              <w:left w:val="dotted" w:sz="4" w:space="0" w:color="auto"/>
              <w:bottom w:val="dotted" w:sz="4" w:space="0" w:color="auto"/>
              <w:right w:val="dotted" w:sz="4" w:space="0" w:color="auto"/>
            </w:tcBorders>
            <w:hideMark/>
          </w:tcPr>
          <w:p w14:paraId="15FFA89C" w14:textId="77777777" w:rsidR="00904B19" w:rsidRDefault="00904B19">
            <w:pPr>
              <w:pStyle w:val="Corpotesto"/>
              <w:spacing w:before="5" w:after="0" w:line="240" w:lineRule="auto"/>
              <w:rPr>
                <w:rFonts w:ascii="Garamond" w:hAnsi="Garamond"/>
                <w:bCs/>
                <w:caps/>
                <w:sz w:val="12"/>
                <w:szCs w:val="12"/>
              </w:rPr>
            </w:pPr>
            <w:r>
              <w:rPr>
                <w:rFonts w:ascii="Garamond" w:hAnsi="Garamond" w:cs="Garamond"/>
                <w:bCs/>
                <w:sz w:val="12"/>
                <w:szCs w:val="12"/>
              </w:rPr>
              <w:t>DENOMINAZIONE</w:t>
            </w:r>
          </w:p>
        </w:tc>
        <w:tc>
          <w:tcPr>
            <w:tcW w:w="1147" w:type="dxa"/>
            <w:tcBorders>
              <w:top w:val="double" w:sz="4" w:space="0" w:color="auto"/>
              <w:left w:val="dotted" w:sz="4" w:space="0" w:color="auto"/>
              <w:bottom w:val="dotted" w:sz="4" w:space="0" w:color="auto"/>
              <w:right w:val="dotted" w:sz="4" w:space="0" w:color="auto"/>
            </w:tcBorders>
            <w:hideMark/>
          </w:tcPr>
          <w:p w14:paraId="0BF42345" w14:textId="77777777" w:rsidR="00904B19" w:rsidRDefault="00904B19">
            <w:pPr>
              <w:pStyle w:val="Corpotesto"/>
              <w:spacing w:before="5" w:after="0" w:line="240" w:lineRule="auto"/>
              <w:rPr>
                <w:rFonts w:ascii="Garamond" w:hAnsi="Garamond"/>
                <w:bCs/>
                <w:i/>
                <w:iCs/>
                <w:caps/>
                <w:sz w:val="12"/>
                <w:szCs w:val="12"/>
              </w:rPr>
            </w:pPr>
            <w:r>
              <w:rPr>
                <w:rFonts w:ascii="Garamond" w:hAnsi="Garamond" w:cs="Garamond"/>
                <w:bCs/>
                <w:i/>
                <w:iCs/>
                <w:sz w:val="12"/>
                <w:szCs w:val="12"/>
              </w:rPr>
              <w:t>FORMA GIURIDICA</w:t>
            </w:r>
          </w:p>
        </w:tc>
        <w:tc>
          <w:tcPr>
            <w:tcW w:w="1282" w:type="dxa"/>
            <w:tcBorders>
              <w:top w:val="double" w:sz="4" w:space="0" w:color="auto"/>
              <w:left w:val="dotted" w:sz="4" w:space="0" w:color="auto"/>
              <w:bottom w:val="dotted" w:sz="4" w:space="0" w:color="auto"/>
              <w:right w:val="dotted" w:sz="4" w:space="0" w:color="auto"/>
            </w:tcBorders>
            <w:hideMark/>
          </w:tcPr>
          <w:p w14:paraId="2FF9C331" w14:textId="77777777" w:rsidR="00904B19" w:rsidRDefault="00904B19">
            <w:pPr>
              <w:pStyle w:val="Corpotesto"/>
              <w:spacing w:before="5" w:after="0" w:line="240" w:lineRule="auto"/>
              <w:rPr>
                <w:rFonts w:ascii="Garamond" w:hAnsi="Garamond"/>
                <w:bCs/>
                <w:caps/>
                <w:sz w:val="12"/>
                <w:szCs w:val="12"/>
              </w:rPr>
            </w:pPr>
            <w:r>
              <w:rPr>
                <w:rFonts w:ascii="Garamond" w:hAnsi="Garamond" w:cs="Garamond"/>
                <w:bCs/>
                <w:sz w:val="12"/>
                <w:szCs w:val="12"/>
              </w:rPr>
              <w:t>INDIRIZZO SEDE LEGALE</w:t>
            </w:r>
          </w:p>
        </w:tc>
        <w:tc>
          <w:tcPr>
            <w:tcW w:w="523" w:type="dxa"/>
            <w:tcBorders>
              <w:top w:val="double" w:sz="4" w:space="0" w:color="auto"/>
              <w:left w:val="dotted" w:sz="4" w:space="0" w:color="auto"/>
              <w:bottom w:val="dotted" w:sz="4" w:space="0" w:color="auto"/>
              <w:right w:val="dotted" w:sz="4" w:space="0" w:color="auto"/>
            </w:tcBorders>
          </w:tcPr>
          <w:p w14:paraId="1BC20053" w14:textId="77777777" w:rsidR="00904B19" w:rsidRDefault="00904B19">
            <w:pPr>
              <w:pStyle w:val="Corpotesto"/>
              <w:spacing w:before="5" w:after="0" w:line="240" w:lineRule="auto"/>
              <w:rPr>
                <w:rFonts w:ascii="Garamond" w:hAnsi="Garamond" w:cs="Garamond"/>
                <w:bCs/>
                <w:sz w:val="12"/>
                <w:szCs w:val="12"/>
              </w:rPr>
            </w:pPr>
          </w:p>
        </w:tc>
        <w:tc>
          <w:tcPr>
            <w:tcW w:w="1417" w:type="dxa"/>
            <w:tcBorders>
              <w:top w:val="double" w:sz="4" w:space="0" w:color="auto"/>
              <w:left w:val="dotted" w:sz="4" w:space="0" w:color="auto"/>
              <w:bottom w:val="dotted" w:sz="4" w:space="0" w:color="auto"/>
              <w:right w:val="dotted" w:sz="4" w:space="0" w:color="auto"/>
            </w:tcBorders>
          </w:tcPr>
          <w:p w14:paraId="7C933B9A" w14:textId="77777777" w:rsidR="00904B19" w:rsidRDefault="00904B19">
            <w:pPr>
              <w:pStyle w:val="Corpotesto"/>
              <w:spacing w:before="5" w:after="0" w:line="240" w:lineRule="auto"/>
              <w:rPr>
                <w:rFonts w:ascii="Garamond" w:hAnsi="Garamond" w:cs="Garamond"/>
                <w:bCs/>
                <w:sz w:val="12"/>
                <w:szCs w:val="12"/>
              </w:rPr>
            </w:pPr>
          </w:p>
        </w:tc>
        <w:tc>
          <w:tcPr>
            <w:tcW w:w="400" w:type="dxa"/>
            <w:tcBorders>
              <w:top w:val="double" w:sz="4" w:space="0" w:color="auto"/>
              <w:left w:val="dotted" w:sz="4" w:space="0" w:color="auto"/>
              <w:bottom w:val="dotted" w:sz="4" w:space="0" w:color="auto"/>
              <w:right w:val="dotted" w:sz="4" w:space="0" w:color="auto"/>
            </w:tcBorders>
          </w:tcPr>
          <w:p w14:paraId="37627FC7" w14:textId="77777777" w:rsidR="00904B19" w:rsidRDefault="00904B19">
            <w:pPr>
              <w:pStyle w:val="Corpotesto"/>
              <w:spacing w:before="5" w:after="0" w:line="240" w:lineRule="auto"/>
              <w:rPr>
                <w:rFonts w:ascii="Garamond" w:hAnsi="Garamond" w:cs="Garamond"/>
                <w:bCs/>
                <w:sz w:val="12"/>
                <w:szCs w:val="12"/>
              </w:rPr>
            </w:pPr>
          </w:p>
        </w:tc>
        <w:tc>
          <w:tcPr>
            <w:tcW w:w="593" w:type="dxa"/>
            <w:tcBorders>
              <w:top w:val="double" w:sz="4" w:space="0" w:color="auto"/>
              <w:left w:val="dotted" w:sz="4" w:space="0" w:color="auto"/>
              <w:bottom w:val="dotted" w:sz="4" w:space="0" w:color="auto"/>
              <w:right w:val="dotted" w:sz="4" w:space="0" w:color="auto"/>
            </w:tcBorders>
          </w:tcPr>
          <w:p w14:paraId="58CCC072" w14:textId="77777777" w:rsidR="00904B19" w:rsidRDefault="00904B19">
            <w:pPr>
              <w:pStyle w:val="Corpotesto"/>
              <w:spacing w:before="5" w:after="0" w:line="240" w:lineRule="auto"/>
              <w:rPr>
                <w:rFonts w:ascii="Garamond" w:hAnsi="Garamond" w:cs="Garamond"/>
                <w:bCs/>
                <w:sz w:val="12"/>
                <w:szCs w:val="12"/>
              </w:rPr>
            </w:pPr>
          </w:p>
        </w:tc>
        <w:tc>
          <w:tcPr>
            <w:tcW w:w="1275" w:type="dxa"/>
            <w:tcBorders>
              <w:top w:val="double" w:sz="4" w:space="0" w:color="auto"/>
              <w:left w:val="dotted" w:sz="4" w:space="0" w:color="auto"/>
              <w:bottom w:val="dotted" w:sz="4" w:space="0" w:color="auto"/>
              <w:right w:val="dotted" w:sz="4" w:space="0" w:color="auto"/>
            </w:tcBorders>
            <w:hideMark/>
          </w:tcPr>
          <w:p w14:paraId="41FFB65F" w14:textId="77777777" w:rsidR="00904B19" w:rsidRDefault="00904B19">
            <w:pPr>
              <w:pStyle w:val="Corpotesto"/>
              <w:spacing w:before="5" w:after="0" w:line="240" w:lineRule="auto"/>
              <w:rPr>
                <w:rFonts w:ascii="Garamond" w:hAnsi="Garamond"/>
                <w:bCs/>
                <w:caps/>
                <w:sz w:val="12"/>
                <w:szCs w:val="12"/>
              </w:rPr>
            </w:pPr>
            <w:r>
              <w:rPr>
                <w:rFonts w:ascii="Garamond" w:hAnsi="Garamond" w:cs="Garamond"/>
                <w:bCs/>
                <w:sz w:val="12"/>
                <w:szCs w:val="12"/>
              </w:rPr>
              <w:t>PARTITA IVA</w:t>
            </w:r>
          </w:p>
        </w:tc>
        <w:tc>
          <w:tcPr>
            <w:tcW w:w="1418" w:type="dxa"/>
            <w:tcBorders>
              <w:top w:val="double" w:sz="4" w:space="0" w:color="auto"/>
              <w:left w:val="dotted" w:sz="4" w:space="0" w:color="auto"/>
              <w:bottom w:val="dotted" w:sz="4" w:space="0" w:color="auto"/>
              <w:right w:val="nil"/>
            </w:tcBorders>
            <w:hideMark/>
          </w:tcPr>
          <w:p w14:paraId="0A043601" w14:textId="77777777" w:rsidR="00904B19" w:rsidRDefault="00904B19">
            <w:pPr>
              <w:pStyle w:val="Corpotesto"/>
              <w:spacing w:before="5" w:after="0" w:line="240" w:lineRule="auto"/>
              <w:rPr>
                <w:rFonts w:ascii="Garamond" w:hAnsi="Garamond"/>
                <w:bCs/>
                <w:caps/>
                <w:sz w:val="12"/>
                <w:szCs w:val="12"/>
              </w:rPr>
            </w:pPr>
            <w:r>
              <w:rPr>
                <w:rFonts w:ascii="Garamond" w:hAnsi="Garamond" w:cs="Garamond"/>
                <w:bCs/>
                <w:sz w:val="12"/>
                <w:szCs w:val="12"/>
              </w:rPr>
              <w:t>CODICE FISCALE</w:t>
            </w:r>
          </w:p>
        </w:tc>
      </w:tr>
      <w:tr w:rsidR="00904B19" w14:paraId="6E465F6D" w14:textId="77777777" w:rsidTr="00904B19">
        <w:tc>
          <w:tcPr>
            <w:tcW w:w="396" w:type="dxa"/>
            <w:tcBorders>
              <w:top w:val="dotted" w:sz="4" w:space="0" w:color="auto"/>
              <w:left w:val="nil"/>
              <w:bottom w:val="double" w:sz="4" w:space="0" w:color="auto"/>
              <w:right w:val="nil"/>
            </w:tcBorders>
          </w:tcPr>
          <w:p w14:paraId="18FB3323" w14:textId="77777777" w:rsidR="00904B19" w:rsidRDefault="00904B19">
            <w:pPr>
              <w:pStyle w:val="Corpotesto"/>
              <w:spacing w:before="5" w:after="0" w:line="240" w:lineRule="auto"/>
              <w:rPr>
                <w:rFonts w:ascii="Garamond" w:hAnsi="Garamond"/>
                <w:bCs/>
                <w:caps/>
                <w:sz w:val="14"/>
                <w:szCs w:val="14"/>
              </w:rPr>
            </w:pPr>
          </w:p>
        </w:tc>
        <w:tc>
          <w:tcPr>
            <w:tcW w:w="2034" w:type="dxa"/>
            <w:tcBorders>
              <w:top w:val="dotted" w:sz="4" w:space="0" w:color="auto"/>
              <w:left w:val="nil"/>
              <w:bottom w:val="double" w:sz="4" w:space="0" w:color="auto"/>
              <w:right w:val="nil"/>
            </w:tcBorders>
          </w:tcPr>
          <w:p w14:paraId="77E575D1" w14:textId="77777777" w:rsidR="00904B19" w:rsidRDefault="00904B19">
            <w:pPr>
              <w:pStyle w:val="Corpotesto"/>
              <w:spacing w:before="5" w:after="0" w:line="240" w:lineRule="auto"/>
              <w:rPr>
                <w:rFonts w:ascii="Garamond" w:hAnsi="Garamond"/>
                <w:bCs/>
                <w:caps/>
                <w:sz w:val="14"/>
                <w:szCs w:val="14"/>
              </w:rPr>
            </w:pPr>
          </w:p>
        </w:tc>
        <w:tc>
          <w:tcPr>
            <w:tcW w:w="1147" w:type="dxa"/>
            <w:tcBorders>
              <w:top w:val="dotted" w:sz="4" w:space="0" w:color="auto"/>
              <w:left w:val="nil"/>
              <w:bottom w:val="double" w:sz="4" w:space="0" w:color="auto"/>
              <w:right w:val="dotted" w:sz="4" w:space="0" w:color="auto"/>
            </w:tcBorders>
          </w:tcPr>
          <w:p w14:paraId="38E5C44B" w14:textId="77777777" w:rsidR="00904B19" w:rsidRDefault="00904B19">
            <w:pPr>
              <w:pStyle w:val="Corpotesto"/>
              <w:spacing w:before="5" w:after="0" w:line="240" w:lineRule="auto"/>
              <w:rPr>
                <w:rFonts w:ascii="Garamond" w:hAnsi="Garamond"/>
                <w:bCs/>
                <w:caps/>
                <w:sz w:val="14"/>
                <w:szCs w:val="14"/>
              </w:rPr>
            </w:pPr>
          </w:p>
        </w:tc>
        <w:tc>
          <w:tcPr>
            <w:tcW w:w="1282" w:type="dxa"/>
            <w:tcBorders>
              <w:top w:val="dotted" w:sz="4" w:space="0" w:color="auto"/>
              <w:left w:val="dotted" w:sz="4" w:space="0" w:color="auto"/>
              <w:bottom w:val="double" w:sz="4" w:space="0" w:color="auto"/>
              <w:right w:val="dotted" w:sz="4" w:space="0" w:color="auto"/>
            </w:tcBorders>
            <w:hideMark/>
          </w:tcPr>
          <w:p w14:paraId="61A84457" w14:textId="77777777" w:rsidR="00904B19" w:rsidRDefault="00904B19">
            <w:pPr>
              <w:pStyle w:val="Corpotesto"/>
              <w:spacing w:before="5" w:after="0" w:line="240" w:lineRule="auto"/>
              <w:rPr>
                <w:rFonts w:ascii="Garamond" w:hAnsi="Garamond"/>
                <w:bCs/>
                <w:caps/>
                <w:sz w:val="14"/>
                <w:szCs w:val="14"/>
              </w:rPr>
            </w:pPr>
            <w:r>
              <w:rPr>
                <w:rFonts w:ascii="Garamond" w:hAnsi="Garamond"/>
                <w:bCs/>
                <w:caps/>
                <w:sz w:val="14"/>
                <w:szCs w:val="14"/>
              </w:rPr>
              <w:t>COMUNE</w:t>
            </w:r>
          </w:p>
        </w:tc>
        <w:tc>
          <w:tcPr>
            <w:tcW w:w="523" w:type="dxa"/>
            <w:tcBorders>
              <w:top w:val="dotted" w:sz="4" w:space="0" w:color="auto"/>
              <w:left w:val="dotted" w:sz="4" w:space="0" w:color="auto"/>
              <w:bottom w:val="double" w:sz="4" w:space="0" w:color="auto"/>
              <w:right w:val="dotted" w:sz="4" w:space="0" w:color="auto"/>
            </w:tcBorders>
            <w:hideMark/>
          </w:tcPr>
          <w:p w14:paraId="0F52A84F" w14:textId="77777777" w:rsidR="00904B19" w:rsidRDefault="00904B19">
            <w:pPr>
              <w:pStyle w:val="Corpotesto"/>
              <w:spacing w:before="5" w:after="0" w:line="240" w:lineRule="auto"/>
              <w:rPr>
                <w:rFonts w:ascii="Garamond" w:hAnsi="Garamond"/>
                <w:bCs/>
                <w:caps/>
                <w:sz w:val="14"/>
                <w:szCs w:val="14"/>
              </w:rPr>
            </w:pPr>
            <w:r>
              <w:rPr>
                <w:rFonts w:ascii="Garamond" w:hAnsi="Garamond"/>
                <w:bCs/>
                <w:caps/>
                <w:sz w:val="14"/>
                <w:szCs w:val="14"/>
              </w:rPr>
              <w:t>CAP</w:t>
            </w:r>
          </w:p>
        </w:tc>
        <w:tc>
          <w:tcPr>
            <w:tcW w:w="1417" w:type="dxa"/>
            <w:tcBorders>
              <w:top w:val="dotted" w:sz="4" w:space="0" w:color="auto"/>
              <w:left w:val="dotted" w:sz="4" w:space="0" w:color="auto"/>
              <w:bottom w:val="double" w:sz="4" w:space="0" w:color="auto"/>
              <w:right w:val="dotted" w:sz="4" w:space="0" w:color="auto"/>
            </w:tcBorders>
            <w:hideMark/>
          </w:tcPr>
          <w:p w14:paraId="710F84FC" w14:textId="77777777" w:rsidR="00904B19" w:rsidRDefault="00904B19">
            <w:pPr>
              <w:pStyle w:val="Corpotesto"/>
              <w:spacing w:before="5" w:after="0" w:line="240" w:lineRule="auto"/>
              <w:rPr>
                <w:rFonts w:ascii="Garamond" w:hAnsi="Garamond"/>
                <w:bCs/>
                <w:caps/>
                <w:sz w:val="14"/>
                <w:szCs w:val="14"/>
              </w:rPr>
            </w:pPr>
            <w:r>
              <w:rPr>
                <w:rFonts w:ascii="Garamond" w:hAnsi="Garamond"/>
                <w:bCs/>
                <w:caps/>
                <w:sz w:val="14"/>
                <w:szCs w:val="14"/>
              </w:rPr>
              <w:t>VIA</w:t>
            </w:r>
          </w:p>
        </w:tc>
        <w:tc>
          <w:tcPr>
            <w:tcW w:w="400" w:type="dxa"/>
            <w:tcBorders>
              <w:top w:val="dotted" w:sz="4" w:space="0" w:color="auto"/>
              <w:left w:val="dotted" w:sz="4" w:space="0" w:color="auto"/>
              <w:bottom w:val="double" w:sz="4" w:space="0" w:color="auto"/>
              <w:right w:val="dotted" w:sz="4" w:space="0" w:color="auto"/>
            </w:tcBorders>
            <w:hideMark/>
          </w:tcPr>
          <w:p w14:paraId="7B6DB0C7" w14:textId="77777777" w:rsidR="00904B19" w:rsidRDefault="00904B19">
            <w:pPr>
              <w:pStyle w:val="Corpotesto"/>
              <w:spacing w:before="5" w:after="0" w:line="240" w:lineRule="auto"/>
              <w:rPr>
                <w:rFonts w:ascii="Garamond" w:hAnsi="Garamond"/>
                <w:bCs/>
                <w:caps/>
                <w:sz w:val="14"/>
                <w:szCs w:val="14"/>
              </w:rPr>
            </w:pPr>
            <w:r>
              <w:rPr>
                <w:rFonts w:ascii="Garamond" w:hAnsi="Garamond"/>
                <w:bCs/>
                <w:caps/>
                <w:sz w:val="14"/>
                <w:szCs w:val="14"/>
              </w:rPr>
              <w:t>N.</w:t>
            </w:r>
          </w:p>
        </w:tc>
        <w:tc>
          <w:tcPr>
            <w:tcW w:w="593" w:type="dxa"/>
            <w:tcBorders>
              <w:top w:val="dotted" w:sz="4" w:space="0" w:color="auto"/>
              <w:left w:val="dotted" w:sz="4" w:space="0" w:color="auto"/>
              <w:bottom w:val="double" w:sz="4" w:space="0" w:color="auto"/>
              <w:right w:val="dotted" w:sz="4" w:space="0" w:color="auto"/>
            </w:tcBorders>
            <w:hideMark/>
          </w:tcPr>
          <w:p w14:paraId="3A23BE9A" w14:textId="77777777" w:rsidR="00904B19" w:rsidRDefault="00904B19">
            <w:pPr>
              <w:pStyle w:val="Corpotesto"/>
              <w:spacing w:before="5" w:after="0" w:line="240" w:lineRule="auto"/>
              <w:rPr>
                <w:rFonts w:ascii="Garamond" w:hAnsi="Garamond"/>
                <w:bCs/>
                <w:caps/>
                <w:sz w:val="14"/>
                <w:szCs w:val="14"/>
              </w:rPr>
            </w:pPr>
            <w:r>
              <w:rPr>
                <w:rFonts w:ascii="Garamond" w:hAnsi="Garamond"/>
                <w:bCs/>
                <w:caps/>
                <w:sz w:val="14"/>
                <w:szCs w:val="14"/>
              </w:rPr>
              <w:t>PROV</w:t>
            </w:r>
          </w:p>
        </w:tc>
        <w:tc>
          <w:tcPr>
            <w:tcW w:w="1275" w:type="dxa"/>
            <w:tcBorders>
              <w:top w:val="dotted" w:sz="4" w:space="0" w:color="auto"/>
              <w:left w:val="dotted" w:sz="4" w:space="0" w:color="auto"/>
              <w:bottom w:val="double" w:sz="4" w:space="0" w:color="auto"/>
              <w:right w:val="nil"/>
            </w:tcBorders>
          </w:tcPr>
          <w:p w14:paraId="0853DA9D" w14:textId="77777777" w:rsidR="00904B19" w:rsidRDefault="00904B19">
            <w:pPr>
              <w:pStyle w:val="Corpotesto"/>
              <w:spacing w:before="5" w:after="0" w:line="240" w:lineRule="auto"/>
              <w:rPr>
                <w:rFonts w:ascii="Garamond" w:hAnsi="Garamond"/>
                <w:bCs/>
                <w:caps/>
                <w:sz w:val="14"/>
                <w:szCs w:val="14"/>
              </w:rPr>
            </w:pPr>
          </w:p>
        </w:tc>
        <w:tc>
          <w:tcPr>
            <w:tcW w:w="1418" w:type="dxa"/>
            <w:tcBorders>
              <w:top w:val="dotted" w:sz="4" w:space="0" w:color="auto"/>
              <w:left w:val="nil"/>
              <w:bottom w:val="double" w:sz="4" w:space="0" w:color="auto"/>
              <w:right w:val="nil"/>
            </w:tcBorders>
          </w:tcPr>
          <w:p w14:paraId="13F66326" w14:textId="77777777" w:rsidR="00904B19" w:rsidRDefault="00904B19">
            <w:pPr>
              <w:pStyle w:val="Corpotesto"/>
              <w:spacing w:before="5" w:after="0" w:line="240" w:lineRule="auto"/>
              <w:rPr>
                <w:rFonts w:ascii="Garamond" w:hAnsi="Garamond"/>
                <w:bCs/>
                <w:caps/>
                <w:sz w:val="14"/>
                <w:szCs w:val="14"/>
              </w:rPr>
            </w:pPr>
          </w:p>
        </w:tc>
      </w:tr>
      <w:tr w:rsidR="00904B19" w14:paraId="11240A65" w14:textId="77777777" w:rsidTr="00904B19">
        <w:tc>
          <w:tcPr>
            <w:tcW w:w="396" w:type="dxa"/>
            <w:tcBorders>
              <w:top w:val="double" w:sz="4" w:space="0" w:color="auto"/>
              <w:left w:val="nil"/>
              <w:bottom w:val="dotted" w:sz="4" w:space="0" w:color="auto"/>
              <w:right w:val="dotted" w:sz="4" w:space="0" w:color="auto"/>
            </w:tcBorders>
          </w:tcPr>
          <w:p w14:paraId="1CC7C266" w14:textId="77777777" w:rsidR="00904B19" w:rsidRDefault="00904B19">
            <w:pPr>
              <w:pStyle w:val="Corpotesto"/>
              <w:spacing w:before="5" w:after="0" w:line="240" w:lineRule="auto"/>
              <w:rPr>
                <w:rFonts w:ascii="Garamond" w:hAnsi="Garamond"/>
                <w:bCs/>
                <w:caps/>
                <w:sz w:val="14"/>
                <w:szCs w:val="14"/>
              </w:rPr>
            </w:pPr>
          </w:p>
        </w:tc>
        <w:tc>
          <w:tcPr>
            <w:tcW w:w="2034" w:type="dxa"/>
            <w:tcBorders>
              <w:top w:val="double" w:sz="4" w:space="0" w:color="auto"/>
              <w:left w:val="dotted" w:sz="4" w:space="0" w:color="auto"/>
              <w:bottom w:val="dotted" w:sz="4" w:space="0" w:color="auto"/>
              <w:right w:val="dotted" w:sz="4" w:space="0" w:color="auto"/>
            </w:tcBorders>
          </w:tcPr>
          <w:p w14:paraId="367988D0" w14:textId="77777777" w:rsidR="00904B19" w:rsidRDefault="00904B19">
            <w:pPr>
              <w:pStyle w:val="Corpotesto"/>
              <w:spacing w:before="5" w:after="0" w:line="240" w:lineRule="auto"/>
              <w:rPr>
                <w:rFonts w:ascii="Garamond" w:hAnsi="Garamond"/>
                <w:bCs/>
                <w:caps/>
                <w:sz w:val="14"/>
                <w:szCs w:val="14"/>
              </w:rPr>
            </w:pPr>
          </w:p>
        </w:tc>
        <w:tc>
          <w:tcPr>
            <w:tcW w:w="1147" w:type="dxa"/>
            <w:tcBorders>
              <w:top w:val="double" w:sz="4" w:space="0" w:color="auto"/>
              <w:left w:val="dotted" w:sz="4" w:space="0" w:color="auto"/>
              <w:bottom w:val="dotted" w:sz="4" w:space="0" w:color="auto"/>
              <w:right w:val="dotted" w:sz="4" w:space="0" w:color="auto"/>
            </w:tcBorders>
          </w:tcPr>
          <w:p w14:paraId="6F827185" w14:textId="77777777" w:rsidR="00904B19" w:rsidRDefault="00904B19">
            <w:pPr>
              <w:pStyle w:val="Corpotesto"/>
              <w:spacing w:before="5" w:after="0" w:line="240" w:lineRule="auto"/>
              <w:rPr>
                <w:rFonts w:ascii="Garamond" w:hAnsi="Garamond"/>
                <w:bCs/>
                <w:caps/>
                <w:sz w:val="14"/>
                <w:szCs w:val="14"/>
              </w:rPr>
            </w:pPr>
          </w:p>
        </w:tc>
        <w:tc>
          <w:tcPr>
            <w:tcW w:w="1282" w:type="dxa"/>
            <w:tcBorders>
              <w:top w:val="double" w:sz="4" w:space="0" w:color="auto"/>
              <w:left w:val="dotted" w:sz="4" w:space="0" w:color="auto"/>
              <w:bottom w:val="dotted" w:sz="4" w:space="0" w:color="auto"/>
              <w:right w:val="dotted" w:sz="4" w:space="0" w:color="auto"/>
            </w:tcBorders>
          </w:tcPr>
          <w:p w14:paraId="7A49F2F9" w14:textId="77777777" w:rsidR="00904B19" w:rsidRDefault="00904B19">
            <w:pPr>
              <w:pStyle w:val="Corpotesto"/>
              <w:spacing w:before="5" w:after="0" w:line="240" w:lineRule="auto"/>
              <w:rPr>
                <w:rFonts w:ascii="Garamond" w:hAnsi="Garamond"/>
                <w:bCs/>
                <w:caps/>
                <w:sz w:val="14"/>
                <w:szCs w:val="14"/>
              </w:rPr>
            </w:pPr>
          </w:p>
        </w:tc>
        <w:tc>
          <w:tcPr>
            <w:tcW w:w="523" w:type="dxa"/>
            <w:tcBorders>
              <w:top w:val="double" w:sz="4" w:space="0" w:color="auto"/>
              <w:left w:val="dotted" w:sz="4" w:space="0" w:color="auto"/>
              <w:bottom w:val="dotted" w:sz="4" w:space="0" w:color="auto"/>
              <w:right w:val="dotted" w:sz="4" w:space="0" w:color="auto"/>
            </w:tcBorders>
          </w:tcPr>
          <w:p w14:paraId="01FB3DCF" w14:textId="77777777" w:rsidR="00904B19" w:rsidRDefault="00904B19">
            <w:pPr>
              <w:pStyle w:val="Corpotesto"/>
              <w:spacing w:before="5" w:after="0" w:line="240" w:lineRule="auto"/>
              <w:rPr>
                <w:rFonts w:ascii="Garamond" w:hAnsi="Garamond"/>
                <w:bCs/>
                <w:caps/>
                <w:sz w:val="14"/>
                <w:szCs w:val="14"/>
              </w:rPr>
            </w:pPr>
          </w:p>
        </w:tc>
        <w:tc>
          <w:tcPr>
            <w:tcW w:w="1417" w:type="dxa"/>
            <w:tcBorders>
              <w:top w:val="double" w:sz="4" w:space="0" w:color="auto"/>
              <w:left w:val="dotted" w:sz="4" w:space="0" w:color="auto"/>
              <w:bottom w:val="dotted" w:sz="4" w:space="0" w:color="auto"/>
              <w:right w:val="dotted" w:sz="4" w:space="0" w:color="auto"/>
            </w:tcBorders>
          </w:tcPr>
          <w:p w14:paraId="1E7EF1B6" w14:textId="77777777" w:rsidR="00904B19" w:rsidRDefault="00904B19">
            <w:pPr>
              <w:pStyle w:val="Corpotesto"/>
              <w:spacing w:before="5" w:after="0" w:line="240" w:lineRule="auto"/>
              <w:rPr>
                <w:rFonts w:ascii="Garamond" w:hAnsi="Garamond"/>
                <w:bCs/>
                <w:caps/>
                <w:sz w:val="14"/>
                <w:szCs w:val="14"/>
              </w:rPr>
            </w:pPr>
          </w:p>
        </w:tc>
        <w:tc>
          <w:tcPr>
            <w:tcW w:w="400" w:type="dxa"/>
            <w:tcBorders>
              <w:top w:val="double" w:sz="4" w:space="0" w:color="auto"/>
              <w:left w:val="dotted" w:sz="4" w:space="0" w:color="auto"/>
              <w:bottom w:val="dotted" w:sz="4" w:space="0" w:color="auto"/>
              <w:right w:val="dotted" w:sz="4" w:space="0" w:color="auto"/>
            </w:tcBorders>
          </w:tcPr>
          <w:p w14:paraId="070B9FDA" w14:textId="77777777" w:rsidR="00904B19" w:rsidRDefault="00904B19">
            <w:pPr>
              <w:pStyle w:val="Corpotesto"/>
              <w:spacing w:before="5" w:after="0" w:line="240" w:lineRule="auto"/>
              <w:rPr>
                <w:rFonts w:ascii="Garamond" w:hAnsi="Garamond"/>
                <w:bCs/>
                <w:caps/>
                <w:sz w:val="14"/>
                <w:szCs w:val="14"/>
              </w:rPr>
            </w:pPr>
          </w:p>
        </w:tc>
        <w:tc>
          <w:tcPr>
            <w:tcW w:w="593" w:type="dxa"/>
            <w:tcBorders>
              <w:top w:val="double" w:sz="4" w:space="0" w:color="auto"/>
              <w:left w:val="dotted" w:sz="4" w:space="0" w:color="auto"/>
              <w:bottom w:val="dotted" w:sz="4" w:space="0" w:color="auto"/>
              <w:right w:val="dotted" w:sz="4" w:space="0" w:color="auto"/>
            </w:tcBorders>
          </w:tcPr>
          <w:p w14:paraId="6400124F" w14:textId="77777777" w:rsidR="00904B19" w:rsidRDefault="00904B19">
            <w:pPr>
              <w:pStyle w:val="Corpotesto"/>
              <w:spacing w:before="5" w:after="0" w:line="240" w:lineRule="auto"/>
              <w:rPr>
                <w:rFonts w:ascii="Garamond" w:hAnsi="Garamond"/>
                <w:bCs/>
                <w:caps/>
                <w:sz w:val="14"/>
                <w:szCs w:val="14"/>
              </w:rPr>
            </w:pPr>
          </w:p>
        </w:tc>
        <w:tc>
          <w:tcPr>
            <w:tcW w:w="1275" w:type="dxa"/>
            <w:tcBorders>
              <w:top w:val="double" w:sz="4" w:space="0" w:color="auto"/>
              <w:left w:val="dotted" w:sz="4" w:space="0" w:color="auto"/>
              <w:bottom w:val="dotted" w:sz="4" w:space="0" w:color="auto"/>
              <w:right w:val="dotted" w:sz="4" w:space="0" w:color="auto"/>
            </w:tcBorders>
          </w:tcPr>
          <w:p w14:paraId="71CB4FAA" w14:textId="77777777" w:rsidR="00904B19" w:rsidRDefault="00904B19">
            <w:pPr>
              <w:pStyle w:val="Corpotesto"/>
              <w:spacing w:before="5" w:after="0" w:line="240" w:lineRule="auto"/>
              <w:rPr>
                <w:rFonts w:ascii="Garamond" w:hAnsi="Garamond"/>
                <w:bCs/>
                <w:caps/>
                <w:sz w:val="14"/>
                <w:szCs w:val="14"/>
              </w:rPr>
            </w:pPr>
          </w:p>
        </w:tc>
        <w:tc>
          <w:tcPr>
            <w:tcW w:w="1418" w:type="dxa"/>
            <w:tcBorders>
              <w:top w:val="double" w:sz="4" w:space="0" w:color="auto"/>
              <w:left w:val="dotted" w:sz="4" w:space="0" w:color="auto"/>
              <w:bottom w:val="dotted" w:sz="4" w:space="0" w:color="auto"/>
              <w:right w:val="nil"/>
            </w:tcBorders>
          </w:tcPr>
          <w:p w14:paraId="1FBC2D56" w14:textId="77777777" w:rsidR="00904B19" w:rsidRDefault="00904B19">
            <w:pPr>
              <w:pStyle w:val="Corpotesto"/>
              <w:spacing w:before="5" w:after="0" w:line="240" w:lineRule="auto"/>
              <w:rPr>
                <w:rFonts w:ascii="Garamond" w:hAnsi="Garamond"/>
                <w:bCs/>
                <w:caps/>
                <w:sz w:val="14"/>
                <w:szCs w:val="14"/>
              </w:rPr>
            </w:pPr>
          </w:p>
        </w:tc>
      </w:tr>
      <w:tr w:rsidR="00904B19" w14:paraId="0E2A8D44" w14:textId="77777777" w:rsidTr="00904B19">
        <w:tc>
          <w:tcPr>
            <w:tcW w:w="396" w:type="dxa"/>
            <w:tcBorders>
              <w:top w:val="dotted" w:sz="4" w:space="0" w:color="auto"/>
              <w:left w:val="nil"/>
              <w:bottom w:val="dotted" w:sz="4" w:space="0" w:color="auto"/>
              <w:right w:val="dotted" w:sz="4" w:space="0" w:color="auto"/>
            </w:tcBorders>
          </w:tcPr>
          <w:p w14:paraId="2EAF897A" w14:textId="77777777" w:rsidR="00904B19" w:rsidRDefault="00904B19">
            <w:pPr>
              <w:pStyle w:val="Corpotesto"/>
              <w:spacing w:before="5" w:after="0" w:line="240" w:lineRule="auto"/>
              <w:rPr>
                <w:rFonts w:ascii="Garamond" w:hAnsi="Garamond"/>
                <w:bCs/>
                <w:caps/>
                <w:sz w:val="14"/>
                <w:szCs w:val="14"/>
              </w:rPr>
            </w:pPr>
          </w:p>
        </w:tc>
        <w:tc>
          <w:tcPr>
            <w:tcW w:w="2034" w:type="dxa"/>
            <w:tcBorders>
              <w:top w:val="dotted" w:sz="4" w:space="0" w:color="auto"/>
              <w:left w:val="dotted" w:sz="4" w:space="0" w:color="auto"/>
              <w:bottom w:val="dotted" w:sz="4" w:space="0" w:color="auto"/>
              <w:right w:val="dotted" w:sz="4" w:space="0" w:color="auto"/>
            </w:tcBorders>
          </w:tcPr>
          <w:p w14:paraId="1F39DD6C" w14:textId="77777777" w:rsidR="00904B19" w:rsidRDefault="00904B19">
            <w:pPr>
              <w:pStyle w:val="Corpotesto"/>
              <w:spacing w:before="5" w:after="0" w:line="240" w:lineRule="auto"/>
              <w:rPr>
                <w:rFonts w:ascii="Garamond" w:hAnsi="Garamond"/>
                <w:bCs/>
                <w:caps/>
                <w:sz w:val="14"/>
                <w:szCs w:val="14"/>
              </w:rPr>
            </w:pPr>
          </w:p>
        </w:tc>
        <w:tc>
          <w:tcPr>
            <w:tcW w:w="1147" w:type="dxa"/>
            <w:tcBorders>
              <w:top w:val="dotted" w:sz="4" w:space="0" w:color="auto"/>
              <w:left w:val="dotted" w:sz="4" w:space="0" w:color="auto"/>
              <w:bottom w:val="dotted" w:sz="4" w:space="0" w:color="auto"/>
              <w:right w:val="dotted" w:sz="4" w:space="0" w:color="auto"/>
            </w:tcBorders>
          </w:tcPr>
          <w:p w14:paraId="09F03262" w14:textId="77777777" w:rsidR="00904B19" w:rsidRDefault="00904B19">
            <w:pPr>
              <w:pStyle w:val="Corpotesto"/>
              <w:spacing w:before="5" w:after="0" w:line="240" w:lineRule="auto"/>
              <w:rPr>
                <w:rFonts w:ascii="Garamond" w:hAnsi="Garamond"/>
                <w:bCs/>
                <w:caps/>
                <w:sz w:val="14"/>
                <w:szCs w:val="14"/>
              </w:rPr>
            </w:pPr>
          </w:p>
        </w:tc>
        <w:tc>
          <w:tcPr>
            <w:tcW w:w="1282" w:type="dxa"/>
            <w:tcBorders>
              <w:top w:val="dotted" w:sz="4" w:space="0" w:color="auto"/>
              <w:left w:val="dotted" w:sz="4" w:space="0" w:color="auto"/>
              <w:bottom w:val="dotted" w:sz="4" w:space="0" w:color="auto"/>
              <w:right w:val="dotted" w:sz="4" w:space="0" w:color="auto"/>
            </w:tcBorders>
          </w:tcPr>
          <w:p w14:paraId="5EC98B47" w14:textId="77777777" w:rsidR="00904B19" w:rsidRDefault="00904B19">
            <w:pPr>
              <w:pStyle w:val="Corpotesto"/>
              <w:spacing w:before="5" w:after="0" w:line="240" w:lineRule="auto"/>
              <w:rPr>
                <w:rFonts w:ascii="Garamond" w:hAnsi="Garamond"/>
                <w:bCs/>
                <w:caps/>
                <w:sz w:val="14"/>
                <w:szCs w:val="14"/>
              </w:rPr>
            </w:pPr>
          </w:p>
        </w:tc>
        <w:tc>
          <w:tcPr>
            <w:tcW w:w="523" w:type="dxa"/>
            <w:tcBorders>
              <w:top w:val="dotted" w:sz="4" w:space="0" w:color="auto"/>
              <w:left w:val="dotted" w:sz="4" w:space="0" w:color="auto"/>
              <w:bottom w:val="dotted" w:sz="4" w:space="0" w:color="auto"/>
              <w:right w:val="dotted" w:sz="4" w:space="0" w:color="auto"/>
            </w:tcBorders>
          </w:tcPr>
          <w:p w14:paraId="74F10D0A" w14:textId="77777777" w:rsidR="00904B19" w:rsidRDefault="00904B19">
            <w:pPr>
              <w:pStyle w:val="Corpotesto"/>
              <w:spacing w:before="5" w:after="0" w:line="240" w:lineRule="auto"/>
              <w:rPr>
                <w:rFonts w:ascii="Garamond" w:hAnsi="Garamond"/>
                <w:bCs/>
                <w:caps/>
                <w:sz w:val="14"/>
                <w:szCs w:val="14"/>
              </w:rPr>
            </w:pPr>
          </w:p>
        </w:tc>
        <w:tc>
          <w:tcPr>
            <w:tcW w:w="1417" w:type="dxa"/>
            <w:tcBorders>
              <w:top w:val="dotted" w:sz="4" w:space="0" w:color="auto"/>
              <w:left w:val="dotted" w:sz="4" w:space="0" w:color="auto"/>
              <w:bottom w:val="dotted" w:sz="4" w:space="0" w:color="auto"/>
              <w:right w:val="dotted" w:sz="4" w:space="0" w:color="auto"/>
            </w:tcBorders>
          </w:tcPr>
          <w:p w14:paraId="5E8E2833" w14:textId="77777777" w:rsidR="00904B19" w:rsidRDefault="00904B19">
            <w:pPr>
              <w:pStyle w:val="Corpotesto"/>
              <w:spacing w:before="5" w:after="0" w:line="240" w:lineRule="auto"/>
              <w:rPr>
                <w:rFonts w:ascii="Garamond" w:hAnsi="Garamond"/>
                <w:bCs/>
                <w:caps/>
                <w:sz w:val="14"/>
                <w:szCs w:val="14"/>
              </w:rPr>
            </w:pPr>
          </w:p>
        </w:tc>
        <w:tc>
          <w:tcPr>
            <w:tcW w:w="400" w:type="dxa"/>
            <w:tcBorders>
              <w:top w:val="dotted" w:sz="4" w:space="0" w:color="auto"/>
              <w:left w:val="dotted" w:sz="4" w:space="0" w:color="auto"/>
              <w:bottom w:val="dotted" w:sz="4" w:space="0" w:color="auto"/>
              <w:right w:val="dotted" w:sz="4" w:space="0" w:color="auto"/>
            </w:tcBorders>
          </w:tcPr>
          <w:p w14:paraId="0EA91834" w14:textId="77777777" w:rsidR="00904B19" w:rsidRDefault="00904B19">
            <w:pPr>
              <w:pStyle w:val="Corpotesto"/>
              <w:spacing w:before="5" w:after="0" w:line="240" w:lineRule="auto"/>
              <w:rPr>
                <w:rFonts w:ascii="Garamond" w:hAnsi="Garamond"/>
                <w:bCs/>
                <w:caps/>
                <w:sz w:val="14"/>
                <w:szCs w:val="14"/>
              </w:rPr>
            </w:pPr>
          </w:p>
        </w:tc>
        <w:tc>
          <w:tcPr>
            <w:tcW w:w="593" w:type="dxa"/>
            <w:tcBorders>
              <w:top w:val="dotted" w:sz="4" w:space="0" w:color="auto"/>
              <w:left w:val="dotted" w:sz="4" w:space="0" w:color="auto"/>
              <w:bottom w:val="dotted" w:sz="4" w:space="0" w:color="auto"/>
              <w:right w:val="dotted" w:sz="4" w:space="0" w:color="auto"/>
            </w:tcBorders>
          </w:tcPr>
          <w:p w14:paraId="0812370B" w14:textId="77777777" w:rsidR="00904B19" w:rsidRDefault="00904B19">
            <w:pPr>
              <w:pStyle w:val="Corpotesto"/>
              <w:spacing w:before="5" w:after="0" w:line="240" w:lineRule="auto"/>
              <w:rPr>
                <w:rFonts w:ascii="Garamond" w:hAnsi="Garamond"/>
                <w:bCs/>
                <w:caps/>
                <w:sz w:val="14"/>
                <w:szCs w:val="14"/>
              </w:rPr>
            </w:pPr>
          </w:p>
        </w:tc>
        <w:tc>
          <w:tcPr>
            <w:tcW w:w="1275" w:type="dxa"/>
            <w:tcBorders>
              <w:top w:val="dotted" w:sz="4" w:space="0" w:color="auto"/>
              <w:left w:val="dotted" w:sz="4" w:space="0" w:color="auto"/>
              <w:bottom w:val="dotted" w:sz="4" w:space="0" w:color="auto"/>
              <w:right w:val="dotted" w:sz="4" w:space="0" w:color="auto"/>
            </w:tcBorders>
          </w:tcPr>
          <w:p w14:paraId="3DD664A8" w14:textId="77777777" w:rsidR="00904B19" w:rsidRDefault="00904B19">
            <w:pPr>
              <w:pStyle w:val="Corpotesto"/>
              <w:spacing w:before="5" w:after="0" w:line="240" w:lineRule="auto"/>
              <w:rPr>
                <w:rFonts w:ascii="Garamond" w:hAnsi="Garamond"/>
                <w:bCs/>
                <w:caps/>
                <w:sz w:val="14"/>
                <w:szCs w:val="14"/>
              </w:rPr>
            </w:pPr>
          </w:p>
        </w:tc>
        <w:tc>
          <w:tcPr>
            <w:tcW w:w="1418" w:type="dxa"/>
            <w:tcBorders>
              <w:top w:val="dotted" w:sz="4" w:space="0" w:color="auto"/>
              <w:left w:val="dotted" w:sz="4" w:space="0" w:color="auto"/>
              <w:bottom w:val="dotted" w:sz="4" w:space="0" w:color="auto"/>
              <w:right w:val="nil"/>
            </w:tcBorders>
          </w:tcPr>
          <w:p w14:paraId="64E05BB1" w14:textId="77777777" w:rsidR="00904B19" w:rsidRDefault="00904B19">
            <w:pPr>
              <w:pStyle w:val="Corpotesto"/>
              <w:spacing w:before="5" w:after="0" w:line="240" w:lineRule="auto"/>
              <w:rPr>
                <w:rFonts w:ascii="Garamond" w:hAnsi="Garamond"/>
                <w:bCs/>
                <w:caps/>
                <w:sz w:val="14"/>
                <w:szCs w:val="14"/>
              </w:rPr>
            </w:pPr>
          </w:p>
        </w:tc>
      </w:tr>
      <w:tr w:rsidR="00904B19" w14:paraId="07BA6AE2" w14:textId="77777777" w:rsidTr="00904B19">
        <w:tc>
          <w:tcPr>
            <w:tcW w:w="396" w:type="dxa"/>
            <w:tcBorders>
              <w:top w:val="dotted" w:sz="4" w:space="0" w:color="auto"/>
              <w:left w:val="nil"/>
              <w:bottom w:val="dotted" w:sz="4" w:space="0" w:color="auto"/>
              <w:right w:val="dotted" w:sz="4" w:space="0" w:color="auto"/>
            </w:tcBorders>
          </w:tcPr>
          <w:p w14:paraId="117A15C4" w14:textId="77777777" w:rsidR="00904B19" w:rsidRDefault="00904B19">
            <w:pPr>
              <w:pStyle w:val="Corpotesto"/>
              <w:spacing w:before="5" w:after="0" w:line="240" w:lineRule="auto"/>
              <w:rPr>
                <w:rFonts w:ascii="Garamond" w:hAnsi="Garamond" w:cs="Garamond"/>
                <w:bCs/>
                <w:sz w:val="14"/>
                <w:szCs w:val="14"/>
              </w:rPr>
            </w:pPr>
          </w:p>
        </w:tc>
        <w:tc>
          <w:tcPr>
            <w:tcW w:w="2034" w:type="dxa"/>
            <w:tcBorders>
              <w:top w:val="dotted" w:sz="4" w:space="0" w:color="auto"/>
              <w:left w:val="dotted" w:sz="4" w:space="0" w:color="auto"/>
              <w:bottom w:val="dotted" w:sz="4" w:space="0" w:color="auto"/>
              <w:right w:val="dotted" w:sz="4" w:space="0" w:color="auto"/>
            </w:tcBorders>
          </w:tcPr>
          <w:p w14:paraId="13A1AC30" w14:textId="77777777" w:rsidR="00904B19" w:rsidRDefault="00904B19">
            <w:pPr>
              <w:pStyle w:val="Corpotesto"/>
              <w:spacing w:before="5" w:after="0" w:line="240" w:lineRule="auto"/>
              <w:rPr>
                <w:rFonts w:ascii="Garamond" w:hAnsi="Garamond"/>
                <w:bCs/>
                <w:caps/>
                <w:sz w:val="14"/>
                <w:szCs w:val="14"/>
              </w:rPr>
            </w:pPr>
          </w:p>
        </w:tc>
        <w:tc>
          <w:tcPr>
            <w:tcW w:w="1147" w:type="dxa"/>
            <w:tcBorders>
              <w:top w:val="dotted" w:sz="4" w:space="0" w:color="auto"/>
              <w:left w:val="dotted" w:sz="4" w:space="0" w:color="auto"/>
              <w:bottom w:val="dotted" w:sz="4" w:space="0" w:color="auto"/>
              <w:right w:val="dotted" w:sz="4" w:space="0" w:color="auto"/>
            </w:tcBorders>
          </w:tcPr>
          <w:p w14:paraId="3C5778D1" w14:textId="77777777" w:rsidR="00904B19" w:rsidRDefault="00904B19">
            <w:pPr>
              <w:pStyle w:val="Corpotesto"/>
              <w:spacing w:before="5" w:after="0" w:line="240" w:lineRule="auto"/>
              <w:rPr>
                <w:rFonts w:ascii="Garamond" w:hAnsi="Garamond"/>
                <w:bCs/>
                <w:caps/>
                <w:sz w:val="14"/>
                <w:szCs w:val="14"/>
              </w:rPr>
            </w:pPr>
          </w:p>
        </w:tc>
        <w:tc>
          <w:tcPr>
            <w:tcW w:w="1282" w:type="dxa"/>
            <w:tcBorders>
              <w:top w:val="dotted" w:sz="4" w:space="0" w:color="auto"/>
              <w:left w:val="dotted" w:sz="4" w:space="0" w:color="auto"/>
              <w:bottom w:val="dotted" w:sz="4" w:space="0" w:color="auto"/>
              <w:right w:val="dotted" w:sz="4" w:space="0" w:color="auto"/>
            </w:tcBorders>
          </w:tcPr>
          <w:p w14:paraId="02C2B96E" w14:textId="77777777" w:rsidR="00904B19" w:rsidRDefault="00904B19">
            <w:pPr>
              <w:pStyle w:val="Corpotesto"/>
              <w:spacing w:before="5" w:after="0" w:line="240" w:lineRule="auto"/>
              <w:rPr>
                <w:rFonts w:ascii="Garamond" w:hAnsi="Garamond"/>
                <w:bCs/>
                <w:caps/>
                <w:sz w:val="14"/>
                <w:szCs w:val="14"/>
              </w:rPr>
            </w:pPr>
          </w:p>
        </w:tc>
        <w:tc>
          <w:tcPr>
            <w:tcW w:w="523" w:type="dxa"/>
            <w:tcBorders>
              <w:top w:val="dotted" w:sz="4" w:space="0" w:color="auto"/>
              <w:left w:val="dotted" w:sz="4" w:space="0" w:color="auto"/>
              <w:bottom w:val="dotted" w:sz="4" w:space="0" w:color="auto"/>
              <w:right w:val="dotted" w:sz="4" w:space="0" w:color="auto"/>
            </w:tcBorders>
          </w:tcPr>
          <w:p w14:paraId="035059BA" w14:textId="77777777" w:rsidR="00904B19" w:rsidRDefault="00904B19">
            <w:pPr>
              <w:pStyle w:val="Corpotesto"/>
              <w:spacing w:before="5" w:after="0" w:line="240" w:lineRule="auto"/>
              <w:rPr>
                <w:rFonts w:ascii="Garamond" w:hAnsi="Garamond"/>
                <w:bCs/>
                <w:caps/>
                <w:sz w:val="14"/>
                <w:szCs w:val="14"/>
              </w:rPr>
            </w:pPr>
          </w:p>
        </w:tc>
        <w:tc>
          <w:tcPr>
            <w:tcW w:w="1417" w:type="dxa"/>
            <w:tcBorders>
              <w:top w:val="dotted" w:sz="4" w:space="0" w:color="auto"/>
              <w:left w:val="dotted" w:sz="4" w:space="0" w:color="auto"/>
              <w:bottom w:val="dotted" w:sz="4" w:space="0" w:color="auto"/>
              <w:right w:val="dotted" w:sz="4" w:space="0" w:color="auto"/>
            </w:tcBorders>
          </w:tcPr>
          <w:p w14:paraId="3C8EE0DB" w14:textId="77777777" w:rsidR="00904B19" w:rsidRDefault="00904B19">
            <w:pPr>
              <w:pStyle w:val="Corpotesto"/>
              <w:spacing w:before="5" w:after="0" w:line="240" w:lineRule="auto"/>
              <w:rPr>
                <w:rFonts w:ascii="Garamond" w:hAnsi="Garamond"/>
                <w:bCs/>
                <w:caps/>
                <w:sz w:val="14"/>
                <w:szCs w:val="14"/>
              </w:rPr>
            </w:pPr>
          </w:p>
        </w:tc>
        <w:tc>
          <w:tcPr>
            <w:tcW w:w="400" w:type="dxa"/>
            <w:tcBorders>
              <w:top w:val="dotted" w:sz="4" w:space="0" w:color="auto"/>
              <w:left w:val="dotted" w:sz="4" w:space="0" w:color="auto"/>
              <w:bottom w:val="dotted" w:sz="4" w:space="0" w:color="auto"/>
              <w:right w:val="dotted" w:sz="4" w:space="0" w:color="auto"/>
            </w:tcBorders>
          </w:tcPr>
          <w:p w14:paraId="50550972" w14:textId="77777777" w:rsidR="00904B19" w:rsidRDefault="00904B19">
            <w:pPr>
              <w:pStyle w:val="Corpotesto"/>
              <w:spacing w:before="5" w:after="0" w:line="240" w:lineRule="auto"/>
              <w:rPr>
                <w:rFonts w:ascii="Garamond" w:hAnsi="Garamond"/>
                <w:bCs/>
                <w:caps/>
                <w:sz w:val="14"/>
                <w:szCs w:val="14"/>
              </w:rPr>
            </w:pPr>
          </w:p>
        </w:tc>
        <w:tc>
          <w:tcPr>
            <w:tcW w:w="593" w:type="dxa"/>
            <w:tcBorders>
              <w:top w:val="dotted" w:sz="4" w:space="0" w:color="auto"/>
              <w:left w:val="dotted" w:sz="4" w:space="0" w:color="auto"/>
              <w:bottom w:val="dotted" w:sz="4" w:space="0" w:color="auto"/>
              <w:right w:val="dotted" w:sz="4" w:space="0" w:color="auto"/>
            </w:tcBorders>
          </w:tcPr>
          <w:p w14:paraId="69582F15" w14:textId="77777777" w:rsidR="00904B19" w:rsidRDefault="00904B19">
            <w:pPr>
              <w:pStyle w:val="Corpotesto"/>
              <w:spacing w:before="5" w:after="0" w:line="240" w:lineRule="auto"/>
              <w:rPr>
                <w:rFonts w:ascii="Garamond" w:hAnsi="Garamond"/>
                <w:bCs/>
                <w:caps/>
                <w:sz w:val="14"/>
                <w:szCs w:val="14"/>
              </w:rPr>
            </w:pPr>
          </w:p>
        </w:tc>
        <w:tc>
          <w:tcPr>
            <w:tcW w:w="1275" w:type="dxa"/>
            <w:tcBorders>
              <w:top w:val="dotted" w:sz="4" w:space="0" w:color="auto"/>
              <w:left w:val="dotted" w:sz="4" w:space="0" w:color="auto"/>
              <w:bottom w:val="dotted" w:sz="4" w:space="0" w:color="auto"/>
              <w:right w:val="dotted" w:sz="4" w:space="0" w:color="auto"/>
            </w:tcBorders>
          </w:tcPr>
          <w:p w14:paraId="77131C35" w14:textId="77777777" w:rsidR="00904B19" w:rsidRDefault="00904B19">
            <w:pPr>
              <w:pStyle w:val="Corpotesto"/>
              <w:spacing w:before="5" w:after="0" w:line="240" w:lineRule="auto"/>
              <w:rPr>
                <w:rFonts w:ascii="Garamond" w:hAnsi="Garamond"/>
                <w:bCs/>
                <w:caps/>
                <w:sz w:val="14"/>
                <w:szCs w:val="14"/>
              </w:rPr>
            </w:pPr>
          </w:p>
        </w:tc>
        <w:tc>
          <w:tcPr>
            <w:tcW w:w="1418" w:type="dxa"/>
            <w:tcBorders>
              <w:top w:val="dotted" w:sz="4" w:space="0" w:color="auto"/>
              <w:left w:val="dotted" w:sz="4" w:space="0" w:color="auto"/>
              <w:bottom w:val="dotted" w:sz="4" w:space="0" w:color="auto"/>
              <w:right w:val="nil"/>
            </w:tcBorders>
          </w:tcPr>
          <w:p w14:paraId="332E0674" w14:textId="77777777" w:rsidR="00904B19" w:rsidRDefault="00904B19">
            <w:pPr>
              <w:pStyle w:val="Corpotesto"/>
              <w:spacing w:before="5" w:after="0" w:line="240" w:lineRule="auto"/>
              <w:rPr>
                <w:rFonts w:ascii="Garamond" w:hAnsi="Garamond"/>
                <w:bCs/>
                <w:caps/>
                <w:sz w:val="14"/>
                <w:szCs w:val="14"/>
              </w:rPr>
            </w:pPr>
          </w:p>
        </w:tc>
      </w:tr>
    </w:tbl>
    <w:p w14:paraId="15A3124E" w14:textId="77777777" w:rsidR="00904B19" w:rsidRDefault="00904B19" w:rsidP="00904B19">
      <w:pPr>
        <w:jc w:val="both"/>
        <w:rPr>
          <w:rFonts w:ascii="Garamond" w:hAnsi="Garamond" w:cs="Garamond"/>
          <w:bCs/>
          <w:sz w:val="16"/>
          <w:szCs w:val="16"/>
        </w:rPr>
      </w:pPr>
    </w:p>
    <w:p w14:paraId="2C0208A3" w14:textId="77777777" w:rsidR="00904B19" w:rsidRDefault="00904B19" w:rsidP="00904B19">
      <w:pPr>
        <w:jc w:val="both"/>
        <w:rPr>
          <w:rFonts w:ascii="Garamond" w:hAnsi="Garamond" w:cs="Garamond"/>
          <w:bCs/>
          <w:sz w:val="16"/>
          <w:szCs w:val="16"/>
        </w:rPr>
      </w:pPr>
      <w:r>
        <w:rPr>
          <w:rFonts w:ascii="Garamond" w:hAnsi="Garamond" w:cs="Garamond"/>
          <w:bCs/>
          <w:sz w:val="16"/>
          <w:szCs w:val="16"/>
        </w:rPr>
        <w:t xml:space="preserve">IMPRESE CONTROLLATE </w:t>
      </w: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396"/>
        <w:gridCol w:w="2034"/>
        <w:gridCol w:w="1147"/>
        <w:gridCol w:w="1282"/>
        <w:gridCol w:w="521"/>
        <w:gridCol w:w="995"/>
        <w:gridCol w:w="355"/>
        <w:gridCol w:w="636"/>
        <w:gridCol w:w="1468"/>
        <w:gridCol w:w="1651"/>
      </w:tblGrid>
      <w:tr w:rsidR="00904B19" w14:paraId="009D7A68" w14:textId="77777777" w:rsidTr="00904B19">
        <w:tc>
          <w:tcPr>
            <w:tcW w:w="396" w:type="dxa"/>
            <w:tcBorders>
              <w:top w:val="double" w:sz="4" w:space="0" w:color="auto"/>
              <w:left w:val="nil"/>
              <w:bottom w:val="dotted" w:sz="4" w:space="0" w:color="auto"/>
              <w:right w:val="dotted" w:sz="4" w:space="0" w:color="auto"/>
            </w:tcBorders>
            <w:hideMark/>
          </w:tcPr>
          <w:p w14:paraId="651227EF" w14:textId="77777777" w:rsidR="00904B19" w:rsidRDefault="00904B19">
            <w:pPr>
              <w:pStyle w:val="Corpotesto"/>
              <w:spacing w:before="5" w:after="0" w:line="240" w:lineRule="auto"/>
              <w:rPr>
                <w:rFonts w:ascii="Garamond" w:hAnsi="Garamond"/>
                <w:bCs/>
                <w:caps/>
                <w:sz w:val="12"/>
                <w:szCs w:val="12"/>
              </w:rPr>
            </w:pPr>
            <w:r>
              <w:rPr>
                <w:rFonts w:ascii="Garamond" w:hAnsi="Garamond"/>
                <w:bCs/>
                <w:caps/>
                <w:sz w:val="12"/>
                <w:szCs w:val="12"/>
              </w:rPr>
              <w:t>N.</w:t>
            </w:r>
          </w:p>
        </w:tc>
        <w:tc>
          <w:tcPr>
            <w:tcW w:w="2034" w:type="dxa"/>
            <w:tcBorders>
              <w:top w:val="double" w:sz="4" w:space="0" w:color="auto"/>
              <w:left w:val="dotted" w:sz="4" w:space="0" w:color="auto"/>
              <w:bottom w:val="dotted" w:sz="4" w:space="0" w:color="auto"/>
              <w:right w:val="dotted" w:sz="4" w:space="0" w:color="auto"/>
            </w:tcBorders>
            <w:hideMark/>
          </w:tcPr>
          <w:p w14:paraId="0492EA0C" w14:textId="77777777" w:rsidR="00904B19" w:rsidRDefault="00904B19">
            <w:pPr>
              <w:pStyle w:val="Corpotesto"/>
              <w:spacing w:before="5" w:after="0" w:line="240" w:lineRule="auto"/>
              <w:rPr>
                <w:rFonts w:ascii="Garamond" w:hAnsi="Garamond"/>
                <w:bCs/>
                <w:caps/>
                <w:sz w:val="12"/>
                <w:szCs w:val="12"/>
              </w:rPr>
            </w:pPr>
            <w:r>
              <w:rPr>
                <w:rFonts w:ascii="Garamond" w:hAnsi="Garamond" w:cs="Garamond"/>
                <w:bCs/>
                <w:sz w:val="12"/>
                <w:szCs w:val="12"/>
              </w:rPr>
              <w:t>DENOMINAZIONE</w:t>
            </w:r>
          </w:p>
        </w:tc>
        <w:tc>
          <w:tcPr>
            <w:tcW w:w="1147" w:type="dxa"/>
            <w:tcBorders>
              <w:top w:val="double" w:sz="4" w:space="0" w:color="auto"/>
              <w:left w:val="dotted" w:sz="4" w:space="0" w:color="auto"/>
              <w:bottom w:val="dotted" w:sz="4" w:space="0" w:color="auto"/>
              <w:right w:val="dotted" w:sz="4" w:space="0" w:color="auto"/>
            </w:tcBorders>
            <w:hideMark/>
          </w:tcPr>
          <w:p w14:paraId="13298942" w14:textId="77777777" w:rsidR="00904B19" w:rsidRDefault="00904B19">
            <w:pPr>
              <w:pStyle w:val="Corpotesto"/>
              <w:spacing w:before="5" w:after="0" w:line="240" w:lineRule="auto"/>
              <w:rPr>
                <w:rFonts w:ascii="Garamond" w:hAnsi="Garamond"/>
                <w:bCs/>
                <w:i/>
                <w:iCs/>
                <w:caps/>
                <w:sz w:val="12"/>
                <w:szCs w:val="12"/>
              </w:rPr>
            </w:pPr>
            <w:r>
              <w:rPr>
                <w:rFonts w:ascii="Garamond" w:hAnsi="Garamond" w:cs="Garamond"/>
                <w:bCs/>
                <w:i/>
                <w:iCs/>
                <w:sz w:val="12"/>
                <w:szCs w:val="12"/>
              </w:rPr>
              <w:t>FORMA GIURIDICA</w:t>
            </w:r>
          </w:p>
        </w:tc>
        <w:tc>
          <w:tcPr>
            <w:tcW w:w="1282" w:type="dxa"/>
            <w:tcBorders>
              <w:top w:val="double" w:sz="4" w:space="0" w:color="auto"/>
              <w:left w:val="dotted" w:sz="4" w:space="0" w:color="auto"/>
              <w:bottom w:val="dotted" w:sz="4" w:space="0" w:color="auto"/>
              <w:right w:val="dotted" w:sz="4" w:space="0" w:color="auto"/>
            </w:tcBorders>
            <w:hideMark/>
          </w:tcPr>
          <w:p w14:paraId="3B83539D" w14:textId="77777777" w:rsidR="00904B19" w:rsidRDefault="00904B19">
            <w:pPr>
              <w:pStyle w:val="Corpotesto"/>
              <w:spacing w:before="5" w:after="0" w:line="240" w:lineRule="auto"/>
              <w:rPr>
                <w:rFonts w:ascii="Garamond" w:hAnsi="Garamond"/>
                <w:bCs/>
                <w:caps/>
                <w:sz w:val="12"/>
                <w:szCs w:val="12"/>
              </w:rPr>
            </w:pPr>
            <w:r>
              <w:rPr>
                <w:rFonts w:ascii="Garamond" w:hAnsi="Garamond" w:cs="Garamond"/>
                <w:bCs/>
                <w:sz w:val="12"/>
                <w:szCs w:val="12"/>
              </w:rPr>
              <w:t>INDIRIZZO SEDE LEGALE</w:t>
            </w:r>
          </w:p>
        </w:tc>
        <w:tc>
          <w:tcPr>
            <w:tcW w:w="521" w:type="dxa"/>
            <w:tcBorders>
              <w:top w:val="double" w:sz="4" w:space="0" w:color="auto"/>
              <w:left w:val="dotted" w:sz="4" w:space="0" w:color="auto"/>
              <w:bottom w:val="dotted" w:sz="4" w:space="0" w:color="auto"/>
              <w:right w:val="dotted" w:sz="4" w:space="0" w:color="auto"/>
            </w:tcBorders>
          </w:tcPr>
          <w:p w14:paraId="382B6F13" w14:textId="77777777" w:rsidR="00904B19" w:rsidRDefault="00904B19">
            <w:pPr>
              <w:pStyle w:val="Corpotesto"/>
              <w:spacing w:before="5" w:after="0" w:line="240" w:lineRule="auto"/>
              <w:rPr>
                <w:rFonts w:ascii="Garamond" w:hAnsi="Garamond" w:cs="Garamond"/>
                <w:bCs/>
                <w:sz w:val="12"/>
                <w:szCs w:val="12"/>
              </w:rPr>
            </w:pPr>
          </w:p>
        </w:tc>
        <w:tc>
          <w:tcPr>
            <w:tcW w:w="995" w:type="dxa"/>
            <w:tcBorders>
              <w:top w:val="double" w:sz="4" w:space="0" w:color="auto"/>
              <w:left w:val="dotted" w:sz="4" w:space="0" w:color="auto"/>
              <w:bottom w:val="dotted" w:sz="4" w:space="0" w:color="auto"/>
              <w:right w:val="dotted" w:sz="4" w:space="0" w:color="auto"/>
            </w:tcBorders>
          </w:tcPr>
          <w:p w14:paraId="7550F8DA" w14:textId="77777777" w:rsidR="00904B19" w:rsidRDefault="00904B19">
            <w:pPr>
              <w:pStyle w:val="Corpotesto"/>
              <w:spacing w:before="5" w:after="0" w:line="240" w:lineRule="auto"/>
              <w:rPr>
                <w:rFonts w:ascii="Garamond" w:hAnsi="Garamond" w:cs="Garamond"/>
                <w:bCs/>
                <w:sz w:val="12"/>
                <w:szCs w:val="12"/>
              </w:rPr>
            </w:pPr>
          </w:p>
        </w:tc>
        <w:tc>
          <w:tcPr>
            <w:tcW w:w="355" w:type="dxa"/>
            <w:tcBorders>
              <w:top w:val="double" w:sz="4" w:space="0" w:color="auto"/>
              <w:left w:val="dotted" w:sz="4" w:space="0" w:color="auto"/>
              <w:bottom w:val="dotted" w:sz="4" w:space="0" w:color="auto"/>
              <w:right w:val="dotted" w:sz="4" w:space="0" w:color="auto"/>
            </w:tcBorders>
          </w:tcPr>
          <w:p w14:paraId="3E67B1F1" w14:textId="77777777" w:rsidR="00904B19" w:rsidRDefault="00904B19">
            <w:pPr>
              <w:pStyle w:val="Corpotesto"/>
              <w:spacing w:before="5" w:after="0" w:line="240" w:lineRule="auto"/>
              <w:rPr>
                <w:rFonts w:ascii="Garamond" w:hAnsi="Garamond" w:cs="Garamond"/>
                <w:bCs/>
                <w:sz w:val="12"/>
                <w:szCs w:val="12"/>
              </w:rPr>
            </w:pPr>
          </w:p>
        </w:tc>
        <w:tc>
          <w:tcPr>
            <w:tcW w:w="636" w:type="dxa"/>
            <w:tcBorders>
              <w:top w:val="double" w:sz="4" w:space="0" w:color="auto"/>
              <w:left w:val="dotted" w:sz="4" w:space="0" w:color="auto"/>
              <w:bottom w:val="dotted" w:sz="4" w:space="0" w:color="auto"/>
              <w:right w:val="dotted" w:sz="4" w:space="0" w:color="auto"/>
            </w:tcBorders>
          </w:tcPr>
          <w:p w14:paraId="2B223003" w14:textId="77777777" w:rsidR="00904B19" w:rsidRDefault="00904B19">
            <w:pPr>
              <w:pStyle w:val="Corpotesto"/>
              <w:spacing w:before="5" w:after="0" w:line="240" w:lineRule="auto"/>
              <w:rPr>
                <w:rFonts w:ascii="Garamond" w:hAnsi="Garamond" w:cs="Garamond"/>
                <w:bCs/>
                <w:sz w:val="12"/>
                <w:szCs w:val="12"/>
              </w:rPr>
            </w:pPr>
          </w:p>
        </w:tc>
        <w:tc>
          <w:tcPr>
            <w:tcW w:w="1468" w:type="dxa"/>
            <w:tcBorders>
              <w:top w:val="double" w:sz="4" w:space="0" w:color="auto"/>
              <w:left w:val="dotted" w:sz="4" w:space="0" w:color="auto"/>
              <w:bottom w:val="dotted" w:sz="4" w:space="0" w:color="auto"/>
              <w:right w:val="dotted" w:sz="4" w:space="0" w:color="auto"/>
            </w:tcBorders>
            <w:hideMark/>
          </w:tcPr>
          <w:p w14:paraId="5998A52D" w14:textId="77777777" w:rsidR="00904B19" w:rsidRDefault="00904B19">
            <w:pPr>
              <w:pStyle w:val="Corpotesto"/>
              <w:spacing w:before="5" w:after="0" w:line="240" w:lineRule="auto"/>
              <w:rPr>
                <w:rFonts w:ascii="Garamond" w:hAnsi="Garamond"/>
                <w:bCs/>
                <w:caps/>
                <w:sz w:val="12"/>
                <w:szCs w:val="12"/>
              </w:rPr>
            </w:pPr>
            <w:r>
              <w:rPr>
                <w:rFonts w:ascii="Garamond" w:hAnsi="Garamond" w:cs="Garamond"/>
                <w:bCs/>
                <w:sz w:val="12"/>
                <w:szCs w:val="12"/>
              </w:rPr>
              <w:t>PARTITA IVA</w:t>
            </w:r>
          </w:p>
        </w:tc>
        <w:tc>
          <w:tcPr>
            <w:tcW w:w="1651" w:type="dxa"/>
            <w:tcBorders>
              <w:top w:val="double" w:sz="4" w:space="0" w:color="auto"/>
              <w:left w:val="dotted" w:sz="4" w:space="0" w:color="auto"/>
              <w:bottom w:val="dotted" w:sz="4" w:space="0" w:color="auto"/>
              <w:right w:val="nil"/>
            </w:tcBorders>
            <w:hideMark/>
          </w:tcPr>
          <w:p w14:paraId="50059121" w14:textId="77777777" w:rsidR="00904B19" w:rsidRDefault="00904B19">
            <w:pPr>
              <w:pStyle w:val="Corpotesto"/>
              <w:spacing w:before="5" w:after="0" w:line="240" w:lineRule="auto"/>
              <w:rPr>
                <w:rFonts w:ascii="Garamond" w:hAnsi="Garamond"/>
                <w:bCs/>
                <w:caps/>
                <w:sz w:val="12"/>
                <w:szCs w:val="12"/>
              </w:rPr>
            </w:pPr>
            <w:r>
              <w:rPr>
                <w:rFonts w:ascii="Garamond" w:hAnsi="Garamond" w:cs="Garamond"/>
                <w:bCs/>
                <w:sz w:val="12"/>
                <w:szCs w:val="12"/>
              </w:rPr>
              <w:t>CODICE FISCALE</w:t>
            </w:r>
          </w:p>
        </w:tc>
      </w:tr>
      <w:tr w:rsidR="00904B19" w14:paraId="58773565" w14:textId="77777777" w:rsidTr="00904B19">
        <w:tc>
          <w:tcPr>
            <w:tcW w:w="396" w:type="dxa"/>
            <w:tcBorders>
              <w:top w:val="dotted" w:sz="4" w:space="0" w:color="auto"/>
              <w:left w:val="nil"/>
              <w:bottom w:val="double" w:sz="4" w:space="0" w:color="auto"/>
              <w:right w:val="nil"/>
            </w:tcBorders>
          </w:tcPr>
          <w:p w14:paraId="346D8BF9" w14:textId="77777777" w:rsidR="00904B19" w:rsidRDefault="00904B19">
            <w:pPr>
              <w:pStyle w:val="Corpotesto"/>
              <w:spacing w:before="5" w:after="0" w:line="240" w:lineRule="auto"/>
              <w:rPr>
                <w:rFonts w:ascii="Garamond" w:hAnsi="Garamond"/>
                <w:bCs/>
                <w:caps/>
                <w:sz w:val="14"/>
                <w:szCs w:val="14"/>
              </w:rPr>
            </w:pPr>
          </w:p>
        </w:tc>
        <w:tc>
          <w:tcPr>
            <w:tcW w:w="2034" w:type="dxa"/>
            <w:tcBorders>
              <w:top w:val="dotted" w:sz="4" w:space="0" w:color="auto"/>
              <w:left w:val="nil"/>
              <w:bottom w:val="double" w:sz="4" w:space="0" w:color="auto"/>
              <w:right w:val="nil"/>
            </w:tcBorders>
          </w:tcPr>
          <w:p w14:paraId="699F9F08" w14:textId="77777777" w:rsidR="00904B19" w:rsidRDefault="00904B19">
            <w:pPr>
              <w:pStyle w:val="Corpotesto"/>
              <w:spacing w:before="5" w:after="0" w:line="240" w:lineRule="auto"/>
              <w:rPr>
                <w:rFonts w:ascii="Garamond" w:hAnsi="Garamond"/>
                <w:bCs/>
                <w:caps/>
                <w:sz w:val="14"/>
                <w:szCs w:val="14"/>
              </w:rPr>
            </w:pPr>
          </w:p>
        </w:tc>
        <w:tc>
          <w:tcPr>
            <w:tcW w:w="1147" w:type="dxa"/>
            <w:tcBorders>
              <w:top w:val="dotted" w:sz="4" w:space="0" w:color="auto"/>
              <w:left w:val="nil"/>
              <w:bottom w:val="double" w:sz="4" w:space="0" w:color="auto"/>
              <w:right w:val="dotted" w:sz="4" w:space="0" w:color="auto"/>
            </w:tcBorders>
          </w:tcPr>
          <w:p w14:paraId="2BA4D780" w14:textId="77777777" w:rsidR="00904B19" w:rsidRDefault="00904B19">
            <w:pPr>
              <w:pStyle w:val="Corpotesto"/>
              <w:spacing w:before="5" w:after="0" w:line="240" w:lineRule="auto"/>
              <w:rPr>
                <w:rFonts w:ascii="Garamond" w:hAnsi="Garamond"/>
                <w:bCs/>
                <w:caps/>
                <w:sz w:val="14"/>
                <w:szCs w:val="14"/>
              </w:rPr>
            </w:pPr>
          </w:p>
        </w:tc>
        <w:tc>
          <w:tcPr>
            <w:tcW w:w="1282" w:type="dxa"/>
            <w:tcBorders>
              <w:top w:val="dotted" w:sz="4" w:space="0" w:color="auto"/>
              <w:left w:val="dotted" w:sz="4" w:space="0" w:color="auto"/>
              <w:bottom w:val="double" w:sz="4" w:space="0" w:color="auto"/>
              <w:right w:val="dotted" w:sz="4" w:space="0" w:color="auto"/>
            </w:tcBorders>
            <w:hideMark/>
          </w:tcPr>
          <w:p w14:paraId="6DEC26B5" w14:textId="77777777" w:rsidR="00904B19" w:rsidRDefault="00904B19">
            <w:pPr>
              <w:pStyle w:val="Corpotesto"/>
              <w:spacing w:before="5" w:after="0" w:line="240" w:lineRule="auto"/>
              <w:rPr>
                <w:rFonts w:ascii="Garamond" w:hAnsi="Garamond"/>
                <w:bCs/>
                <w:caps/>
                <w:sz w:val="14"/>
                <w:szCs w:val="14"/>
              </w:rPr>
            </w:pPr>
            <w:r>
              <w:rPr>
                <w:rFonts w:ascii="Garamond" w:hAnsi="Garamond"/>
                <w:bCs/>
                <w:caps/>
                <w:sz w:val="14"/>
                <w:szCs w:val="14"/>
              </w:rPr>
              <w:t>COMUNE</w:t>
            </w:r>
          </w:p>
        </w:tc>
        <w:tc>
          <w:tcPr>
            <w:tcW w:w="521" w:type="dxa"/>
            <w:tcBorders>
              <w:top w:val="dotted" w:sz="4" w:space="0" w:color="auto"/>
              <w:left w:val="dotted" w:sz="4" w:space="0" w:color="auto"/>
              <w:bottom w:val="double" w:sz="4" w:space="0" w:color="auto"/>
              <w:right w:val="dotted" w:sz="4" w:space="0" w:color="auto"/>
            </w:tcBorders>
            <w:hideMark/>
          </w:tcPr>
          <w:p w14:paraId="1795EC76" w14:textId="77777777" w:rsidR="00904B19" w:rsidRDefault="00904B19">
            <w:pPr>
              <w:pStyle w:val="Corpotesto"/>
              <w:spacing w:before="5" w:after="0" w:line="240" w:lineRule="auto"/>
              <w:rPr>
                <w:rFonts w:ascii="Garamond" w:hAnsi="Garamond"/>
                <w:bCs/>
                <w:caps/>
                <w:sz w:val="14"/>
                <w:szCs w:val="14"/>
              </w:rPr>
            </w:pPr>
            <w:r>
              <w:rPr>
                <w:rFonts w:ascii="Garamond" w:hAnsi="Garamond"/>
                <w:bCs/>
                <w:caps/>
                <w:sz w:val="14"/>
                <w:szCs w:val="14"/>
              </w:rPr>
              <w:t>CAP</w:t>
            </w:r>
          </w:p>
        </w:tc>
        <w:tc>
          <w:tcPr>
            <w:tcW w:w="995" w:type="dxa"/>
            <w:tcBorders>
              <w:top w:val="dotted" w:sz="4" w:space="0" w:color="auto"/>
              <w:left w:val="dotted" w:sz="4" w:space="0" w:color="auto"/>
              <w:bottom w:val="double" w:sz="4" w:space="0" w:color="auto"/>
              <w:right w:val="dotted" w:sz="4" w:space="0" w:color="auto"/>
            </w:tcBorders>
            <w:hideMark/>
          </w:tcPr>
          <w:p w14:paraId="6D9D2456" w14:textId="77777777" w:rsidR="00904B19" w:rsidRDefault="00904B19">
            <w:pPr>
              <w:pStyle w:val="Corpotesto"/>
              <w:spacing w:before="5" w:after="0" w:line="240" w:lineRule="auto"/>
              <w:rPr>
                <w:rFonts w:ascii="Garamond" w:hAnsi="Garamond"/>
                <w:bCs/>
                <w:caps/>
                <w:sz w:val="14"/>
                <w:szCs w:val="14"/>
              </w:rPr>
            </w:pPr>
            <w:r>
              <w:rPr>
                <w:rFonts w:ascii="Garamond" w:hAnsi="Garamond"/>
                <w:bCs/>
                <w:caps/>
                <w:sz w:val="14"/>
                <w:szCs w:val="14"/>
              </w:rPr>
              <w:t>VIA</w:t>
            </w:r>
          </w:p>
        </w:tc>
        <w:tc>
          <w:tcPr>
            <w:tcW w:w="355" w:type="dxa"/>
            <w:tcBorders>
              <w:top w:val="dotted" w:sz="4" w:space="0" w:color="auto"/>
              <w:left w:val="dotted" w:sz="4" w:space="0" w:color="auto"/>
              <w:bottom w:val="double" w:sz="4" w:space="0" w:color="auto"/>
              <w:right w:val="dotted" w:sz="4" w:space="0" w:color="auto"/>
            </w:tcBorders>
            <w:hideMark/>
          </w:tcPr>
          <w:p w14:paraId="4087DD4B" w14:textId="77777777" w:rsidR="00904B19" w:rsidRDefault="00904B19">
            <w:pPr>
              <w:pStyle w:val="Corpotesto"/>
              <w:spacing w:before="5" w:after="0" w:line="240" w:lineRule="auto"/>
              <w:rPr>
                <w:rFonts w:ascii="Garamond" w:hAnsi="Garamond"/>
                <w:bCs/>
                <w:caps/>
                <w:sz w:val="14"/>
                <w:szCs w:val="14"/>
              </w:rPr>
            </w:pPr>
            <w:r>
              <w:rPr>
                <w:rFonts w:ascii="Garamond" w:hAnsi="Garamond"/>
                <w:bCs/>
                <w:caps/>
                <w:sz w:val="14"/>
                <w:szCs w:val="14"/>
              </w:rPr>
              <w:t>N.</w:t>
            </w:r>
          </w:p>
        </w:tc>
        <w:tc>
          <w:tcPr>
            <w:tcW w:w="636" w:type="dxa"/>
            <w:tcBorders>
              <w:top w:val="dotted" w:sz="4" w:space="0" w:color="auto"/>
              <w:left w:val="dotted" w:sz="4" w:space="0" w:color="auto"/>
              <w:bottom w:val="double" w:sz="4" w:space="0" w:color="auto"/>
              <w:right w:val="dotted" w:sz="4" w:space="0" w:color="auto"/>
            </w:tcBorders>
            <w:hideMark/>
          </w:tcPr>
          <w:p w14:paraId="37416F5F" w14:textId="77777777" w:rsidR="00904B19" w:rsidRDefault="00904B19">
            <w:pPr>
              <w:pStyle w:val="Corpotesto"/>
              <w:spacing w:before="5" w:after="0" w:line="240" w:lineRule="auto"/>
              <w:rPr>
                <w:rFonts w:ascii="Garamond" w:hAnsi="Garamond"/>
                <w:bCs/>
                <w:caps/>
                <w:sz w:val="14"/>
                <w:szCs w:val="14"/>
              </w:rPr>
            </w:pPr>
            <w:r>
              <w:rPr>
                <w:rFonts w:ascii="Garamond" w:hAnsi="Garamond"/>
                <w:bCs/>
                <w:caps/>
                <w:sz w:val="14"/>
                <w:szCs w:val="14"/>
              </w:rPr>
              <w:t>PROV</w:t>
            </w:r>
          </w:p>
        </w:tc>
        <w:tc>
          <w:tcPr>
            <w:tcW w:w="1468" w:type="dxa"/>
            <w:tcBorders>
              <w:top w:val="dotted" w:sz="4" w:space="0" w:color="auto"/>
              <w:left w:val="dotted" w:sz="4" w:space="0" w:color="auto"/>
              <w:bottom w:val="double" w:sz="4" w:space="0" w:color="auto"/>
              <w:right w:val="nil"/>
            </w:tcBorders>
          </w:tcPr>
          <w:p w14:paraId="645A6348" w14:textId="77777777" w:rsidR="00904B19" w:rsidRDefault="00904B19">
            <w:pPr>
              <w:pStyle w:val="Corpotesto"/>
              <w:spacing w:before="5" w:after="0" w:line="240" w:lineRule="auto"/>
              <w:rPr>
                <w:rFonts w:ascii="Garamond" w:hAnsi="Garamond"/>
                <w:bCs/>
                <w:caps/>
                <w:sz w:val="14"/>
                <w:szCs w:val="14"/>
              </w:rPr>
            </w:pPr>
          </w:p>
        </w:tc>
        <w:tc>
          <w:tcPr>
            <w:tcW w:w="1651" w:type="dxa"/>
            <w:tcBorders>
              <w:top w:val="dotted" w:sz="4" w:space="0" w:color="auto"/>
              <w:left w:val="nil"/>
              <w:bottom w:val="double" w:sz="4" w:space="0" w:color="auto"/>
              <w:right w:val="nil"/>
            </w:tcBorders>
          </w:tcPr>
          <w:p w14:paraId="7A9F9DD7" w14:textId="77777777" w:rsidR="00904B19" w:rsidRDefault="00904B19">
            <w:pPr>
              <w:pStyle w:val="Corpotesto"/>
              <w:spacing w:before="5" w:after="0" w:line="240" w:lineRule="auto"/>
              <w:rPr>
                <w:rFonts w:ascii="Garamond" w:hAnsi="Garamond"/>
                <w:bCs/>
                <w:caps/>
                <w:sz w:val="14"/>
                <w:szCs w:val="14"/>
              </w:rPr>
            </w:pPr>
          </w:p>
        </w:tc>
      </w:tr>
      <w:tr w:rsidR="00904B19" w14:paraId="5CEBFDD3" w14:textId="77777777" w:rsidTr="00904B19">
        <w:tc>
          <w:tcPr>
            <w:tcW w:w="396" w:type="dxa"/>
            <w:tcBorders>
              <w:top w:val="double" w:sz="4" w:space="0" w:color="auto"/>
              <w:left w:val="nil"/>
              <w:bottom w:val="dotted" w:sz="4" w:space="0" w:color="auto"/>
              <w:right w:val="dotted" w:sz="4" w:space="0" w:color="auto"/>
            </w:tcBorders>
          </w:tcPr>
          <w:p w14:paraId="704839EE" w14:textId="77777777" w:rsidR="00904B19" w:rsidRDefault="00904B19">
            <w:pPr>
              <w:pStyle w:val="Corpotesto"/>
              <w:spacing w:before="5" w:after="0" w:line="240" w:lineRule="auto"/>
              <w:rPr>
                <w:rFonts w:ascii="Garamond" w:hAnsi="Garamond"/>
                <w:bCs/>
                <w:caps/>
                <w:sz w:val="14"/>
                <w:szCs w:val="14"/>
              </w:rPr>
            </w:pPr>
          </w:p>
        </w:tc>
        <w:tc>
          <w:tcPr>
            <w:tcW w:w="2034" w:type="dxa"/>
            <w:tcBorders>
              <w:top w:val="double" w:sz="4" w:space="0" w:color="auto"/>
              <w:left w:val="dotted" w:sz="4" w:space="0" w:color="auto"/>
              <w:bottom w:val="dotted" w:sz="4" w:space="0" w:color="auto"/>
              <w:right w:val="dotted" w:sz="4" w:space="0" w:color="auto"/>
            </w:tcBorders>
          </w:tcPr>
          <w:p w14:paraId="1DE3624A" w14:textId="77777777" w:rsidR="00904B19" w:rsidRDefault="00904B19">
            <w:pPr>
              <w:pStyle w:val="Corpotesto"/>
              <w:spacing w:before="5" w:after="0" w:line="240" w:lineRule="auto"/>
              <w:rPr>
                <w:rFonts w:ascii="Garamond" w:hAnsi="Garamond"/>
                <w:bCs/>
                <w:caps/>
                <w:sz w:val="14"/>
                <w:szCs w:val="14"/>
              </w:rPr>
            </w:pPr>
          </w:p>
        </w:tc>
        <w:tc>
          <w:tcPr>
            <w:tcW w:w="1147" w:type="dxa"/>
            <w:tcBorders>
              <w:top w:val="double" w:sz="4" w:space="0" w:color="auto"/>
              <w:left w:val="dotted" w:sz="4" w:space="0" w:color="auto"/>
              <w:bottom w:val="dotted" w:sz="4" w:space="0" w:color="auto"/>
              <w:right w:val="dotted" w:sz="4" w:space="0" w:color="auto"/>
            </w:tcBorders>
          </w:tcPr>
          <w:p w14:paraId="373E6A0E" w14:textId="77777777" w:rsidR="00904B19" w:rsidRDefault="00904B19">
            <w:pPr>
              <w:pStyle w:val="Corpotesto"/>
              <w:spacing w:before="5" w:after="0" w:line="240" w:lineRule="auto"/>
              <w:rPr>
                <w:rFonts w:ascii="Garamond" w:hAnsi="Garamond"/>
                <w:bCs/>
                <w:caps/>
                <w:sz w:val="14"/>
                <w:szCs w:val="14"/>
              </w:rPr>
            </w:pPr>
          </w:p>
        </w:tc>
        <w:tc>
          <w:tcPr>
            <w:tcW w:w="1282" w:type="dxa"/>
            <w:tcBorders>
              <w:top w:val="double" w:sz="4" w:space="0" w:color="auto"/>
              <w:left w:val="dotted" w:sz="4" w:space="0" w:color="auto"/>
              <w:bottom w:val="dotted" w:sz="4" w:space="0" w:color="auto"/>
              <w:right w:val="dotted" w:sz="4" w:space="0" w:color="auto"/>
            </w:tcBorders>
          </w:tcPr>
          <w:p w14:paraId="70776543" w14:textId="77777777" w:rsidR="00904B19" w:rsidRDefault="00904B19">
            <w:pPr>
              <w:pStyle w:val="Corpotesto"/>
              <w:spacing w:before="5" w:after="0" w:line="240" w:lineRule="auto"/>
              <w:rPr>
                <w:rFonts w:ascii="Garamond" w:hAnsi="Garamond"/>
                <w:bCs/>
                <w:caps/>
                <w:sz w:val="14"/>
                <w:szCs w:val="14"/>
              </w:rPr>
            </w:pPr>
          </w:p>
        </w:tc>
        <w:tc>
          <w:tcPr>
            <w:tcW w:w="521" w:type="dxa"/>
            <w:tcBorders>
              <w:top w:val="double" w:sz="4" w:space="0" w:color="auto"/>
              <w:left w:val="dotted" w:sz="4" w:space="0" w:color="auto"/>
              <w:bottom w:val="dotted" w:sz="4" w:space="0" w:color="auto"/>
              <w:right w:val="dotted" w:sz="4" w:space="0" w:color="auto"/>
            </w:tcBorders>
          </w:tcPr>
          <w:p w14:paraId="2F74B4CD" w14:textId="77777777" w:rsidR="00904B19" w:rsidRDefault="00904B19">
            <w:pPr>
              <w:pStyle w:val="Corpotesto"/>
              <w:spacing w:before="5" w:after="0" w:line="240" w:lineRule="auto"/>
              <w:rPr>
                <w:rFonts w:ascii="Garamond" w:hAnsi="Garamond"/>
                <w:bCs/>
                <w:caps/>
                <w:sz w:val="14"/>
                <w:szCs w:val="14"/>
              </w:rPr>
            </w:pPr>
          </w:p>
        </w:tc>
        <w:tc>
          <w:tcPr>
            <w:tcW w:w="995" w:type="dxa"/>
            <w:tcBorders>
              <w:top w:val="double" w:sz="4" w:space="0" w:color="auto"/>
              <w:left w:val="dotted" w:sz="4" w:space="0" w:color="auto"/>
              <w:bottom w:val="dotted" w:sz="4" w:space="0" w:color="auto"/>
              <w:right w:val="dotted" w:sz="4" w:space="0" w:color="auto"/>
            </w:tcBorders>
          </w:tcPr>
          <w:p w14:paraId="2B48E0E2" w14:textId="77777777" w:rsidR="00904B19" w:rsidRDefault="00904B19">
            <w:pPr>
              <w:pStyle w:val="Corpotesto"/>
              <w:spacing w:before="5" w:after="0" w:line="240" w:lineRule="auto"/>
              <w:rPr>
                <w:rFonts w:ascii="Garamond" w:hAnsi="Garamond"/>
                <w:bCs/>
                <w:caps/>
                <w:sz w:val="14"/>
                <w:szCs w:val="14"/>
              </w:rPr>
            </w:pPr>
          </w:p>
        </w:tc>
        <w:tc>
          <w:tcPr>
            <w:tcW w:w="355" w:type="dxa"/>
            <w:tcBorders>
              <w:top w:val="double" w:sz="4" w:space="0" w:color="auto"/>
              <w:left w:val="dotted" w:sz="4" w:space="0" w:color="auto"/>
              <w:bottom w:val="dotted" w:sz="4" w:space="0" w:color="auto"/>
              <w:right w:val="dotted" w:sz="4" w:space="0" w:color="auto"/>
            </w:tcBorders>
          </w:tcPr>
          <w:p w14:paraId="25E811B9" w14:textId="77777777" w:rsidR="00904B19" w:rsidRDefault="00904B19">
            <w:pPr>
              <w:pStyle w:val="Corpotesto"/>
              <w:spacing w:before="5" w:after="0" w:line="240" w:lineRule="auto"/>
              <w:rPr>
                <w:rFonts w:ascii="Garamond" w:hAnsi="Garamond"/>
                <w:bCs/>
                <w:caps/>
                <w:sz w:val="14"/>
                <w:szCs w:val="14"/>
              </w:rPr>
            </w:pPr>
          </w:p>
        </w:tc>
        <w:tc>
          <w:tcPr>
            <w:tcW w:w="636" w:type="dxa"/>
            <w:tcBorders>
              <w:top w:val="double" w:sz="4" w:space="0" w:color="auto"/>
              <w:left w:val="dotted" w:sz="4" w:space="0" w:color="auto"/>
              <w:bottom w:val="dotted" w:sz="4" w:space="0" w:color="auto"/>
              <w:right w:val="dotted" w:sz="4" w:space="0" w:color="auto"/>
            </w:tcBorders>
          </w:tcPr>
          <w:p w14:paraId="52FCB4F5" w14:textId="77777777" w:rsidR="00904B19" w:rsidRDefault="00904B19">
            <w:pPr>
              <w:pStyle w:val="Corpotesto"/>
              <w:spacing w:before="5" w:after="0" w:line="240" w:lineRule="auto"/>
              <w:rPr>
                <w:rFonts w:ascii="Garamond" w:hAnsi="Garamond"/>
                <w:bCs/>
                <w:caps/>
                <w:sz w:val="14"/>
                <w:szCs w:val="14"/>
              </w:rPr>
            </w:pPr>
          </w:p>
        </w:tc>
        <w:tc>
          <w:tcPr>
            <w:tcW w:w="1468" w:type="dxa"/>
            <w:tcBorders>
              <w:top w:val="double" w:sz="4" w:space="0" w:color="auto"/>
              <w:left w:val="dotted" w:sz="4" w:space="0" w:color="auto"/>
              <w:bottom w:val="dotted" w:sz="4" w:space="0" w:color="auto"/>
              <w:right w:val="dotted" w:sz="4" w:space="0" w:color="auto"/>
            </w:tcBorders>
          </w:tcPr>
          <w:p w14:paraId="43B6F12C" w14:textId="77777777" w:rsidR="00904B19" w:rsidRDefault="00904B19">
            <w:pPr>
              <w:pStyle w:val="Corpotesto"/>
              <w:spacing w:before="5" w:after="0" w:line="240" w:lineRule="auto"/>
              <w:rPr>
                <w:rFonts w:ascii="Garamond" w:hAnsi="Garamond"/>
                <w:bCs/>
                <w:caps/>
                <w:sz w:val="14"/>
                <w:szCs w:val="14"/>
              </w:rPr>
            </w:pPr>
          </w:p>
        </w:tc>
        <w:tc>
          <w:tcPr>
            <w:tcW w:w="1651" w:type="dxa"/>
            <w:tcBorders>
              <w:top w:val="double" w:sz="4" w:space="0" w:color="auto"/>
              <w:left w:val="dotted" w:sz="4" w:space="0" w:color="auto"/>
              <w:bottom w:val="dotted" w:sz="4" w:space="0" w:color="auto"/>
              <w:right w:val="nil"/>
            </w:tcBorders>
          </w:tcPr>
          <w:p w14:paraId="5C4EFA7A" w14:textId="77777777" w:rsidR="00904B19" w:rsidRDefault="00904B19">
            <w:pPr>
              <w:pStyle w:val="Corpotesto"/>
              <w:spacing w:before="5" w:after="0" w:line="240" w:lineRule="auto"/>
              <w:rPr>
                <w:rFonts w:ascii="Garamond" w:hAnsi="Garamond"/>
                <w:bCs/>
                <w:caps/>
                <w:sz w:val="14"/>
                <w:szCs w:val="14"/>
              </w:rPr>
            </w:pPr>
          </w:p>
        </w:tc>
      </w:tr>
      <w:tr w:rsidR="00904B19" w14:paraId="487C580D" w14:textId="77777777" w:rsidTr="00904B19">
        <w:tc>
          <w:tcPr>
            <w:tcW w:w="396" w:type="dxa"/>
            <w:tcBorders>
              <w:top w:val="dotted" w:sz="4" w:space="0" w:color="auto"/>
              <w:left w:val="nil"/>
              <w:bottom w:val="dotted" w:sz="4" w:space="0" w:color="auto"/>
              <w:right w:val="dotted" w:sz="4" w:space="0" w:color="auto"/>
            </w:tcBorders>
          </w:tcPr>
          <w:p w14:paraId="647569E2" w14:textId="77777777" w:rsidR="00904B19" w:rsidRDefault="00904B19">
            <w:pPr>
              <w:pStyle w:val="Corpotesto"/>
              <w:spacing w:before="5" w:after="0" w:line="240" w:lineRule="auto"/>
              <w:rPr>
                <w:rFonts w:ascii="Garamond" w:hAnsi="Garamond"/>
                <w:bCs/>
                <w:caps/>
                <w:sz w:val="14"/>
                <w:szCs w:val="14"/>
              </w:rPr>
            </w:pPr>
          </w:p>
        </w:tc>
        <w:tc>
          <w:tcPr>
            <w:tcW w:w="2034" w:type="dxa"/>
            <w:tcBorders>
              <w:top w:val="dotted" w:sz="4" w:space="0" w:color="auto"/>
              <w:left w:val="dotted" w:sz="4" w:space="0" w:color="auto"/>
              <w:bottom w:val="dotted" w:sz="4" w:space="0" w:color="auto"/>
              <w:right w:val="dotted" w:sz="4" w:space="0" w:color="auto"/>
            </w:tcBorders>
          </w:tcPr>
          <w:p w14:paraId="076BE1F7" w14:textId="77777777" w:rsidR="00904B19" w:rsidRDefault="00904B19">
            <w:pPr>
              <w:pStyle w:val="Corpotesto"/>
              <w:spacing w:before="5" w:after="0" w:line="240" w:lineRule="auto"/>
              <w:rPr>
                <w:rFonts w:ascii="Garamond" w:hAnsi="Garamond"/>
                <w:bCs/>
                <w:caps/>
                <w:sz w:val="14"/>
                <w:szCs w:val="14"/>
              </w:rPr>
            </w:pPr>
          </w:p>
        </w:tc>
        <w:tc>
          <w:tcPr>
            <w:tcW w:w="1147" w:type="dxa"/>
            <w:tcBorders>
              <w:top w:val="dotted" w:sz="4" w:space="0" w:color="auto"/>
              <w:left w:val="dotted" w:sz="4" w:space="0" w:color="auto"/>
              <w:bottom w:val="dotted" w:sz="4" w:space="0" w:color="auto"/>
              <w:right w:val="dotted" w:sz="4" w:space="0" w:color="auto"/>
            </w:tcBorders>
          </w:tcPr>
          <w:p w14:paraId="50C8728F" w14:textId="77777777" w:rsidR="00904B19" w:rsidRDefault="00904B19">
            <w:pPr>
              <w:pStyle w:val="Corpotesto"/>
              <w:spacing w:before="5" w:after="0" w:line="240" w:lineRule="auto"/>
              <w:rPr>
                <w:rFonts w:ascii="Garamond" w:hAnsi="Garamond"/>
                <w:bCs/>
                <w:caps/>
                <w:sz w:val="14"/>
                <w:szCs w:val="14"/>
              </w:rPr>
            </w:pPr>
          </w:p>
        </w:tc>
        <w:tc>
          <w:tcPr>
            <w:tcW w:w="1282" w:type="dxa"/>
            <w:tcBorders>
              <w:top w:val="dotted" w:sz="4" w:space="0" w:color="auto"/>
              <w:left w:val="dotted" w:sz="4" w:space="0" w:color="auto"/>
              <w:bottom w:val="dotted" w:sz="4" w:space="0" w:color="auto"/>
              <w:right w:val="dotted" w:sz="4" w:space="0" w:color="auto"/>
            </w:tcBorders>
          </w:tcPr>
          <w:p w14:paraId="34DFA9C6" w14:textId="77777777" w:rsidR="00904B19" w:rsidRDefault="00904B19">
            <w:pPr>
              <w:pStyle w:val="Corpotesto"/>
              <w:spacing w:before="5" w:after="0" w:line="240" w:lineRule="auto"/>
              <w:rPr>
                <w:rFonts w:ascii="Garamond" w:hAnsi="Garamond"/>
                <w:bCs/>
                <w:caps/>
                <w:sz w:val="14"/>
                <w:szCs w:val="14"/>
              </w:rPr>
            </w:pPr>
          </w:p>
        </w:tc>
        <w:tc>
          <w:tcPr>
            <w:tcW w:w="521" w:type="dxa"/>
            <w:tcBorders>
              <w:top w:val="dotted" w:sz="4" w:space="0" w:color="auto"/>
              <w:left w:val="dotted" w:sz="4" w:space="0" w:color="auto"/>
              <w:bottom w:val="dotted" w:sz="4" w:space="0" w:color="auto"/>
              <w:right w:val="dotted" w:sz="4" w:space="0" w:color="auto"/>
            </w:tcBorders>
          </w:tcPr>
          <w:p w14:paraId="0380D1E6" w14:textId="77777777" w:rsidR="00904B19" w:rsidRDefault="00904B19">
            <w:pPr>
              <w:pStyle w:val="Corpotesto"/>
              <w:spacing w:before="5" w:after="0" w:line="240" w:lineRule="auto"/>
              <w:rPr>
                <w:rFonts w:ascii="Garamond" w:hAnsi="Garamond"/>
                <w:bCs/>
                <w:caps/>
                <w:sz w:val="14"/>
                <w:szCs w:val="14"/>
              </w:rPr>
            </w:pPr>
          </w:p>
        </w:tc>
        <w:tc>
          <w:tcPr>
            <w:tcW w:w="995" w:type="dxa"/>
            <w:tcBorders>
              <w:top w:val="dotted" w:sz="4" w:space="0" w:color="auto"/>
              <w:left w:val="dotted" w:sz="4" w:space="0" w:color="auto"/>
              <w:bottom w:val="dotted" w:sz="4" w:space="0" w:color="auto"/>
              <w:right w:val="dotted" w:sz="4" w:space="0" w:color="auto"/>
            </w:tcBorders>
          </w:tcPr>
          <w:p w14:paraId="0001042E" w14:textId="77777777" w:rsidR="00904B19" w:rsidRDefault="00904B19">
            <w:pPr>
              <w:pStyle w:val="Corpotesto"/>
              <w:spacing w:before="5" w:after="0" w:line="240" w:lineRule="auto"/>
              <w:rPr>
                <w:rFonts w:ascii="Garamond" w:hAnsi="Garamond"/>
                <w:bCs/>
                <w:caps/>
                <w:sz w:val="14"/>
                <w:szCs w:val="14"/>
              </w:rPr>
            </w:pPr>
          </w:p>
        </w:tc>
        <w:tc>
          <w:tcPr>
            <w:tcW w:w="355" w:type="dxa"/>
            <w:tcBorders>
              <w:top w:val="dotted" w:sz="4" w:space="0" w:color="auto"/>
              <w:left w:val="dotted" w:sz="4" w:space="0" w:color="auto"/>
              <w:bottom w:val="dotted" w:sz="4" w:space="0" w:color="auto"/>
              <w:right w:val="dotted" w:sz="4" w:space="0" w:color="auto"/>
            </w:tcBorders>
          </w:tcPr>
          <w:p w14:paraId="4209FEDA" w14:textId="77777777" w:rsidR="00904B19" w:rsidRDefault="00904B19">
            <w:pPr>
              <w:pStyle w:val="Corpotesto"/>
              <w:spacing w:before="5" w:after="0" w:line="240" w:lineRule="auto"/>
              <w:rPr>
                <w:rFonts w:ascii="Garamond" w:hAnsi="Garamond"/>
                <w:bCs/>
                <w:caps/>
                <w:sz w:val="14"/>
                <w:szCs w:val="14"/>
              </w:rPr>
            </w:pPr>
          </w:p>
        </w:tc>
        <w:tc>
          <w:tcPr>
            <w:tcW w:w="636" w:type="dxa"/>
            <w:tcBorders>
              <w:top w:val="dotted" w:sz="4" w:space="0" w:color="auto"/>
              <w:left w:val="dotted" w:sz="4" w:space="0" w:color="auto"/>
              <w:bottom w:val="dotted" w:sz="4" w:space="0" w:color="auto"/>
              <w:right w:val="dotted" w:sz="4" w:space="0" w:color="auto"/>
            </w:tcBorders>
          </w:tcPr>
          <w:p w14:paraId="1482B622" w14:textId="77777777" w:rsidR="00904B19" w:rsidRDefault="00904B19">
            <w:pPr>
              <w:pStyle w:val="Corpotesto"/>
              <w:spacing w:before="5" w:after="0" w:line="240" w:lineRule="auto"/>
              <w:rPr>
                <w:rFonts w:ascii="Garamond" w:hAnsi="Garamond"/>
                <w:bCs/>
                <w:caps/>
                <w:sz w:val="14"/>
                <w:szCs w:val="14"/>
              </w:rPr>
            </w:pPr>
          </w:p>
        </w:tc>
        <w:tc>
          <w:tcPr>
            <w:tcW w:w="1468" w:type="dxa"/>
            <w:tcBorders>
              <w:top w:val="dotted" w:sz="4" w:space="0" w:color="auto"/>
              <w:left w:val="dotted" w:sz="4" w:space="0" w:color="auto"/>
              <w:bottom w:val="dotted" w:sz="4" w:space="0" w:color="auto"/>
              <w:right w:val="dotted" w:sz="4" w:space="0" w:color="auto"/>
            </w:tcBorders>
          </w:tcPr>
          <w:p w14:paraId="7591FBE2" w14:textId="77777777" w:rsidR="00904B19" w:rsidRDefault="00904B19">
            <w:pPr>
              <w:pStyle w:val="Corpotesto"/>
              <w:spacing w:before="5" w:after="0" w:line="240" w:lineRule="auto"/>
              <w:rPr>
                <w:rFonts w:ascii="Garamond" w:hAnsi="Garamond"/>
                <w:bCs/>
                <w:caps/>
                <w:sz w:val="14"/>
                <w:szCs w:val="14"/>
              </w:rPr>
            </w:pPr>
          </w:p>
        </w:tc>
        <w:tc>
          <w:tcPr>
            <w:tcW w:w="1651" w:type="dxa"/>
            <w:tcBorders>
              <w:top w:val="dotted" w:sz="4" w:space="0" w:color="auto"/>
              <w:left w:val="dotted" w:sz="4" w:space="0" w:color="auto"/>
              <w:bottom w:val="dotted" w:sz="4" w:space="0" w:color="auto"/>
              <w:right w:val="nil"/>
            </w:tcBorders>
          </w:tcPr>
          <w:p w14:paraId="7C78FC84" w14:textId="77777777" w:rsidR="00904B19" w:rsidRDefault="00904B19">
            <w:pPr>
              <w:pStyle w:val="Corpotesto"/>
              <w:spacing w:before="5" w:after="0" w:line="240" w:lineRule="auto"/>
              <w:rPr>
                <w:rFonts w:ascii="Garamond" w:hAnsi="Garamond"/>
                <w:bCs/>
                <w:caps/>
                <w:sz w:val="14"/>
                <w:szCs w:val="14"/>
              </w:rPr>
            </w:pPr>
          </w:p>
        </w:tc>
      </w:tr>
      <w:tr w:rsidR="00904B19" w14:paraId="0056C20F" w14:textId="77777777" w:rsidTr="00904B19">
        <w:tc>
          <w:tcPr>
            <w:tcW w:w="396" w:type="dxa"/>
            <w:tcBorders>
              <w:top w:val="dotted" w:sz="4" w:space="0" w:color="auto"/>
              <w:left w:val="nil"/>
              <w:bottom w:val="dotted" w:sz="4" w:space="0" w:color="auto"/>
              <w:right w:val="dotted" w:sz="4" w:space="0" w:color="auto"/>
            </w:tcBorders>
          </w:tcPr>
          <w:p w14:paraId="654ACD8D" w14:textId="77777777" w:rsidR="00904B19" w:rsidRDefault="00904B19">
            <w:pPr>
              <w:pStyle w:val="Corpotesto"/>
              <w:spacing w:before="5" w:after="0" w:line="240" w:lineRule="auto"/>
              <w:rPr>
                <w:rFonts w:ascii="Garamond" w:hAnsi="Garamond" w:cs="Garamond"/>
                <w:bCs/>
                <w:sz w:val="14"/>
                <w:szCs w:val="14"/>
              </w:rPr>
            </w:pPr>
          </w:p>
        </w:tc>
        <w:tc>
          <w:tcPr>
            <w:tcW w:w="2034" w:type="dxa"/>
            <w:tcBorders>
              <w:top w:val="dotted" w:sz="4" w:space="0" w:color="auto"/>
              <w:left w:val="dotted" w:sz="4" w:space="0" w:color="auto"/>
              <w:bottom w:val="dotted" w:sz="4" w:space="0" w:color="auto"/>
              <w:right w:val="dotted" w:sz="4" w:space="0" w:color="auto"/>
            </w:tcBorders>
          </w:tcPr>
          <w:p w14:paraId="01BC8A78" w14:textId="77777777" w:rsidR="00904B19" w:rsidRDefault="00904B19">
            <w:pPr>
              <w:pStyle w:val="Corpotesto"/>
              <w:spacing w:before="5" w:after="0" w:line="240" w:lineRule="auto"/>
              <w:rPr>
                <w:rFonts w:ascii="Garamond" w:hAnsi="Garamond"/>
                <w:bCs/>
                <w:caps/>
                <w:sz w:val="14"/>
                <w:szCs w:val="14"/>
              </w:rPr>
            </w:pPr>
          </w:p>
        </w:tc>
        <w:tc>
          <w:tcPr>
            <w:tcW w:w="1147" w:type="dxa"/>
            <w:tcBorders>
              <w:top w:val="dotted" w:sz="4" w:space="0" w:color="auto"/>
              <w:left w:val="dotted" w:sz="4" w:space="0" w:color="auto"/>
              <w:bottom w:val="dotted" w:sz="4" w:space="0" w:color="auto"/>
              <w:right w:val="dotted" w:sz="4" w:space="0" w:color="auto"/>
            </w:tcBorders>
          </w:tcPr>
          <w:p w14:paraId="3918D4D1" w14:textId="77777777" w:rsidR="00904B19" w:rsidRDefault="00904B19">
            <w:pPr>
              <w:pStyle w:val="Corpotesto"/>
              <w:spacing w:before="5" w:after="0" w:line="240" w:lineRule="auto"/>
              <w:rPr>
                <w:rFonts w:ascii="Garamond" w:hAnsi="Garamond"/>
                <w:bCs/>
                <w:caps/>
                <w:sz w:val="14"/>
                <w:szCs w:val="14"/>
              </w:rPr>
            </w:pPr>
          </w:p>
        </w:tc>
        <w:tc>
          <w:tcPr>
            <w:tcW w:w="1282" w:type="dxa"/>
            <w:tcBorders>
              <w:top w:val="dotted" w:sz="4" w:space="0" w:color="auto"/>
              <w:left w:val="dotted" w:sz="4" w:space="0" w:color="auto"/>
              <w:bottom w:val="dotted" w:sz="4" w:space="0" w:color="auto"/>
              <w:right w:val="dotted" w:sz="4" w:space="0" w:color="auto"/>
            </w:tcBorders>
          </w:tcPr>
          <w:p w14:paraId="08A92AC0" w14:textId="77777777" w:rsidR="00904B19" w:rsidRDefault="00904B19">
            <w:pPr>
              <w:pStyle w:val="Corpotesto"/>
              <w:spacing w:before="5" w:after="0" w:line="240" w:lineRule="auto"/>
              <w:rPr>
                <w:rFonts w:ascii="Garamond" w:hAnsi="Garamond"/>
                <w:bCs/>
                <w:caps/>
                <w:sz w:val="14"/>
                <w:szCs w:val="14"/>
              </w:rPr>
            </w:pPr>
          </w:p>
        </w:tc>
        <w:tc>
          <w:tcPr>
            <w:tcW w:w="521" w:type="dxa"/>
            <w:tcBorders>
              <w:top w:val="dotted" w:sz="4" w:space="0" w:color="auto"/>
              <w:left w:val="dotted" w:sz="4" w:space="0" w:color="auto"/>
              <w:bottom w:val="dotted" w:sz="4" w:space="0" w:color="auto"/>
              <w:right w:val="dotted" w:sz="4" w:space="0" w:color="auto"/>
            </w:tcBorders>
          </w:tcPr>
          <w:p w14:paraId="5CD9C38B" w14:textId="77777777" w:rsidR="00904B19" w:rsidRDefault="00904B19">
            <w:pPr>
              <w:pStyle w:val="Corpotesto"/>
              <w:spacing w:before="5" w:after="0" w:line="240" w:lineRule="auto"/>
              <w:rPr>
                <w:rFonts w:ascii="Garamond" w:hAnsi="Garamond"/>
                <w:bCs/>
                <w:caps/>
                <w:sz w:val="14"/>
                <w:szCs w:val="14"/>
              </w:rPr>
            </w:pPr>
          </w:p>
        </w:tc>
        <w:tc>
          <w:tcPr>
            <w:tcW w:w="995" w:type="dxa"/>
            <w:tcBorders>
              <w:top w:val="dotted" w:sz="4" w:space="0" w:color="auto"/>
              <w:left w:val="dotted" w:sz="4" w:space="0" w:color="auto"/>
              <w:bottom w:val="dotted" w:sz="4" w:space="0" w:color="auto"/>
              <w:right w:val="dotted" w:sz="4" w:space="0" w:color="auto"/>
            </w:tcBorders>
          </w:tcPr>
          <w:p w14:paraId="292F8364" w14:textId="77777777" w:rsidR="00904B19" w:rsidRDefault="00904B19">
            <w:pPr>
              <w:pStyle w:val="Corpotesto"/>
              <w:spacing w:before="5" w:after="0" w:line="240" w:lineRule="auto"/>
              <w:rPr>
                <w:rFonts w:ascii="Garamond" w:hAnsi="Garamond"/>
                <w:bCs/>
                <w:caps/>
                <w:sz w:val="14"/>
                <w:szCs w:val="14"/>
              </w:rPr>
            </w:pPr>
          </w:p>
        </w:tc>
        <w:tc>
          <w:tcPr>
            <w:tcW w:w="355" w:type="dxa"/>
            <w:tcBorders>
              <w:top w:val="dotted" w:sz="4" w:space="0" w:color="auto"/>
              <w:left w:val="dotted" w:sz="4" w:space="0" w:color="auto"/>
              <w:bottom w:val="dotted" w:sz="4" w:space="0" w:color="auto"/>
              <w:right w:val="dotted" w:sz="4" w:space="0" w:color="auto"/>
            </w:tcBorders>
          </w:tcPr>
          <w:p w14:paraId="1ED04947" w14:textId="77777777" w:rsidR="00904B19" w:rsidRDefault="00904B19">
            <w:pPr>
              <w:pStyle w:val="Corpotesto"/>
              <w:spacing w:before="5" w:after="0" w:line="240" w:lineRule="auto"/>
              <w:rPr>
                <w:rFonts w:ascii="Garamond" w:hAnsi="Garamond"/>
                <w:bCs/>
                <w:caps/>
                <w:sz w:val="14"/>
                <w:szCs w:val="14"/>
              </w:rPr>
            </w:pPr>
          </w:p>
        </w:tc>
        <w:tc>
          <w:tcPr>
            <w:tcW w:w="636" w:type="dxa"/>
            <w:tcBorders>
              <w:top w:val="dotted" w:sz="4" w:space="0" w:color="auto"/>
              <w:left w:val="dotted" w:sz="4" w:space="0" w:color="auto"/>
              <w:bottom w:val="dotted" w:sz="4" w:space="0" w:color="auto"/>
              <w:right w:val="dotted" w:sz="4" w:space="0" w:color="auto"/>
            </w:tcBorders>
          </w:tcPr>
          <w:p w14:paraId="3797FA3E" w14:textId="77777777" w:rsidR="00904B19" w:rsidRDefault="00904B19">
            <w:pPr>
              <w:pStyle w:val="Corpotesto"/>
              <w:spacing w:before="5" w:after="0" w:line="240" w:lineRule="auto"/>
              <w:rPr>
                <w:rFonts w:ascii="Garamond" w:hAnsi="Garamond"/>
                <w:bCs/>
                <w:caps/>
                <w:sz w:val="14"/>
                <w:szCs w:val="14"/>
              </w:rPr>
            </w:pPr>
          </w:p>
        </w:tc>
        <w:tc>
          <w:tcPr>
            <w:tcW w:w="1468" w:type="dxa"/>
            <w:tcBorders>
              <w:top w:val="dotted" w:sz="4" w:space="0" w:color="auto"/>
              <w:left w:val="dotted" w:sz="4" w:space="0" w:color="auto"/>
              <w:bottom w:val="dotted" w:sz="4" w:space="0" w:color="auto"/>
              <w:right w:val="dotted" w:sz="4" w:space="0" w:color="auto"/>
            </w:tcBorders>
          </w:tcPr>
          <w:p w14:paraId="5C67E102" w14:textId="77777777" w:rsidR="00904B19" w:rsidRDefault="00904B19">
            <w:pPr>
              <w:pStyle w:val="Corpotesto"/>
              <w:spacing w:before="5" w:after="0" w:line="240" w:lineRule="auto"/>
              <w:rPr>
                <w:rFonts w:ascii="Garamond" w:hAnsi="Garamond"/>
                <w:bCs/>
                <w:caps/>
                <w:sz w:val="14"/>
                <w:szCs w:val="14"/>
              </w:rPr>
            </w:pPr>
          </w:p>
        </w:tc>
        <w:tc>
          <w:tcPr>
            <w:tcW w:w="1651" w:type="dxa"/>
            <w:tcBorders>
              <w:top w:val="dotted" w:sz="4" w:space="0" w:color="auto"/>
              <w:left w:val="dotted" w:sz="4" w:space="0" w:color="auto"/>
              <w:bottom w:val="dotted" w:sz="4" w:space="0" w:color="auto"/>
              <w:right w:val="nil"/>
            </w:tcBorders>
          </w:tcPr>
          <w:p w14:paraId="182FE451" w14:textId="77777777" w:rsidR="00904B19" w:rsidRDefault="00904B19">
            <w:pPr>
              <w:pStyle w:val="Corpotesto"/>
              <w:spacing w:before="5" w:after="0" w:line="240" w:lineRule="auto"/>
              <w:rPr>
                <w:rFonts w:ascii="Garamond" w:hAnsi="Garamond"/>
                <w:bCs/>
                <w:caps/>
                <w:sz w:val="14"/>
                <w:szCs w:val="14"/>
              </w:rPr>
            </w:pPr>
          </w:p>
        </w:tc>
      </w:tr>
    </w:tbl>
    <w:p w14:paraId="1B5F69A1" w14:textId="77777777" w:rsidR="00904B19" w:rsidRDefault="00904B19" w:rsidP="00904B19">
      <w:pPr>
        <w:pStyle w:val="Corpotesto1"/>
        <w:tabs>
          <w:tab w:val="left" w:pos="731"/>
          <w:tab w:val="left" w:pos="1134"/>
        </w:tabs>
        <w:spacing w:line="200" w:lineRule="atLeast"/>
        <w:ind w:right="112"/>
        <w:rPr>
          <w:rFonts w:ascii="Garamond" w:hAnsi="Garamond" w:cs="Arial"/>
          <w:bCs/>
          <w:sz w:val="16"/>
          <w:szCs w:val="16"/>
        </w:rPr>
      </w:pPr>
    </w:p>
    <w:p w14:paraId="36641776" w14:textId="77777777" w:rsidR="00904B19" w:rsidRDefault="00904B19" w:rsidP="00904B19">
      <w:pPr>
        <w:jc w:val="both"/>
        <w:rPr>
          <w:rFonts w:ascii="Garamond" w:hAnsi="Garamond" w:cs="Garamond"/>
          <w:bCs/>
          <w:sz w:val="16"/>
          <w:szCs w:val="16"/>
        </w:rPr>
      </w:pPr>
      <w:r>
        <w:rPr>
          <w:rFonts w:ascii="Garamond" w:hAnsi="Garamond" w:cs="Garamond"/>
          <w:bCs/>
          <w:sz w:val="16"/>
          <w:szCs w:val="16"/>
        </w:rPr>
        <w:t>Vista l’informativa di cui all’art. 15 dell’Avviso</w:t>
      </w:r>
    </w:p>
    <w:p w14:paraId="38E4E727" w14:textId="77777777" w:rsidR="00904B19" w:rsidRDefault="00904B19" w:rsidP="00904B19">
      <w:pPr>
        <w:spacing w:after="0"/>
        <w:jc w:val="center"/>
        <w:rPr>
          <w:rFonts w:ascii="Garamond" w:hAnsi="Garamond" w:cs="Garamond"/>
          <w:bCs/>
          <w:i/>
          <w:color w:val="000000"/>
          <w:sz w:val="16"/>
          <w:szCs w:val="16"/>
        </w:rPr>
      </w:pPr>
      <w:r>
        <w:rPr>
          <w:rFonts w:ascii="Garamond" w:hAnsi="Garamond" w:cs="Garamond"/>
          <w:bCs/>
          <w:color w:val="000000"/>
          <w:sz w:val="16"/>
          <w:szCs w:val="16"/>
        </w:rPr>
        <w:t>AUTORIZZA</w:t>
      </w:r>
    </w:p>
    <w:p w14:paraId="4084A27A" w14:textId="77777777" w:rsidR="00904B19" w:rsidRDefault="00904B19" w:rsidP="00904B19">
      <w:pPr>
        <w:spacing w:after="0"/>
        <w:jc w:val="both"/>
        <w:rPr>
          <w:rFonts w:ascii="Garamond" w:hAnsi="Garamond" w:cs="Garamond"/>
          <w:bCs/>
          <w:i/>
          <w:color w:val="000000"/>
          <w:sz w:val="16"/>
          <w:szCs w:val="16"/>
        </w:rPr>
      </w:pPr>
      <w:r>
        <w:rPr>
          <w:rFonts w:ascii="Garamond" w:hAnsi="Garamond" w:cs="Garamond"/>
          <w:bCs/>
          <w:i/>
          <w:color w:val="000000"/>
          <w:sz w:val="16"/>
          <w:szCs w:val="16"/>
        </w:rPr>
        <w:t xml:space="preserve">l’Amministrazione regionale al trattamento e all’elaborazione dei dati forniti con la presente dichiarazione, per finalità gestionali e statistiche, anche mediante l’ausilio di mezzi elettronici o automatizzati, nel rispetto della sicurezza e della riservatezza e ai sensi dell’articolo 38 del citato DPR n. 445/2000 e </w:t>
      </w:r>
      <w:r>
        <w:rPr>
          <w:rFonts w:ascii="Garamond" w:eastAsia="Arial" w:hAnsi="Garamond" w:cs="Garamond"/>
          <w:bCs/>
          <w:color w:val="000000"/>
          <w:sz w:val="16"/>
          <w:szCs w:val="16"/>
        </w:rPr>
        <w:t>con riferimento alle disposizioni di cui al Regolamento UE n. 2016/679 (GDPR) e del D.lgs 196/2003 smi.</w:t>
      </w:r>
      <w:r>
        <w:rPr>
          <w:rFonts w:ascii="Garamond" w:hAnsi="Garamond" w:cs="Garamond"/>
          <w:bCs/>
          <w:i/>
          <w:color w:val="000000"/>
          <w:sz w:val="16"/>
          <w:szCs w:val="16"/>
        </w:rPr>
        <w:t>allegando alla presente dichiarazione, copia fotostatica di un documento di identità.</w:t>
      </w:r>
    </w:p>
    <w:p w14:paraId="3B59FDF5" w14:textId="77777777" w:rsidR="00904B19" w:rsidRDefault="00904B19" w:rsidP="00904B19">
      <w:pPr>
        <w:jc w:val="both"/>
        <w:rPr>
          <w:rFonts w:ascii="Garamond" w:hAnsi="Garamond" w:cs="Garamond"/>
          <w:bCs/>
          <w:sz w:val="16"/>
          <w:szCs w:val="16"/>
        </w:rPr>
      </w:pPr>
    </w:p>
    <w:p w14:paraId="06707F77" w14:textId="77777777" w:rsidR="00904B19" w:rsidRDefault="00904B19" w:rsidP="00904B19">
      <w:pPr>
        <w:spacing w:after="0"/>
        <w:jc w:val="both"/>
        <w:rPr>
          <w:rFonts w:ascii="Garamond" w:hAnsi="Garamond"/>
          <w:bCs/>
          <w:sz w:val="16"/>
          <w:szCs w:val="16"/>
        </w:rPr>
      </w:pPr>
    </w:p>
    <w:p w14:paraId="24D6BB71" w14:textId="77777777" w:rsidR="00904B19" w:rsidRDefault="00904B19" w:rsidP="00904B19">
      <w:pPr>
        <w:jc w:val="both"/>
        <w:rPr>
          <w:rFonts w:ascii="Garamond" w:hAnsi="Garamond" w:cs="Garamond"/>
          <w:bCs/>
          <w:color w:val="000000"/>
          <w:sz w:val="16"/>
          <w:szCs w:val="16"/>
        </w:rPr>
      </w:pPr>
      <w:r>
        <w:rPr>
          <w:rFonts w:ascii="Garamond" w:hAnsi="Garamond" w:cs="Garamond"/>
          <w:bCs/>
          <w:i/>
          <w:color w:val="000000"/>
          <w:sz w:val="16"/>
          <w:szCs w:val="16"/>
        </w:rPr>
        <w:t>Località</w:t>
      </w:r>
      <w:r>
        <w:rPr>
          <w:rFonts w:ascii="Garamond" w:hAnsi="Garamond" w:cs="Garamond"/>
          <w:bCs/>
          <w:color w:val="000000"/>
          <w:sz w:val="16"/>
          <w:szCs w:val="16"/>
        </w:rPr>
        <w:t xml:space="preserve"> e </w:t>
      </w:r>
      <w:r>
        <w:rPr>
          <w:rFonts w:ascii="Garamond" w:hAnsi="Garamond" w:cs="Garamond"/>
          <w:bCs/>
          <w:i/>
          <w:color w:val="000000"/>
          <w:sz w:val="16"/>
          <w:szCs w:val="16"/>
        </w:rPr>
        <w:t>data</w:t>
      </w:r>
      <w:r>
        <w:rPr>
          <w:rFonts w:ascii="Garamond" w:hAnsi="Garamond" w:cs="Garamond"/>
          <w:bCs/>
          <w:color w:val="000000"/>
          <w:sz w:val="16"/>
          <w:szCs w:val="16"/>
        </w:rPr>
        <w:t xml:space="preserve"> </w:t>
      </w:r>
      <w:r>
        <w:rPr>
          <w:rFonts w:ascii="Garamond" w:hAnsi="Garamond" w:cs="Garamond"/>
          <w:bCs/>
          <w:sz w:val="16"/>
          <w:szCs w:val="16"/>
        </w:rPr>
        <w:t>_________________</w:t>
      </w:r>
    </w:p>
    <w:tbl>
      <w:tblPr>
        <w:tblW w:w="10425"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top w:w="55" w:type="dxa"/>
          <w:left w:w="55" w:type="dxa"/>
          <w:bottom w:w="55" w:type="dxa"/>
          <w:right w:w="55" w:type="dxa"/>
        </w:tblCellMar>
        <w:tblLook w:val="04A0" w:firstRow="1" w:lastRow="0" w:firstColumn="1" w:lastColumn="0" w:noHBand="0" w:noVBand="1"/>
      </w:tblPr>
      <w:tblGrid>
        <w:gridCol w:w="3340"/>
        <w:gridCol w:w="2264"/>
        <w:gridCol w:w="4821"/>
      </w:tblGrid>
      <w:tr w:rsidR="00904B19" w14:paraId="4BBCFBF5" w14:textId="77777777" w:rsidTr="00904B19">
        <w:tc>
          <w:tcPr>
            <w:tcW w:w="3342" w:type="dxa"/>
            <w:tcBorders>
              <w:top w:val="dotted" w:sz="4" w:space="0" w:color="auto"/>
              <w:left w:val="dotted" w:sz="4" w:space="0" w:color="auto"/>
              <w:bottom w:val="dotted" w:sz="4" w:space="0" w:color="auto"/>
              <w:right w:val="dotted" w:sz="4" w:space="0" w:color="auto"/>
            </w:tcBorders>
            <w:hideMark/>
          </w:tcPr>
          <w:p w14:paraId="5CE1B544" w14:textId="77777777" w:rsidR="00904B19" w:rsidRDefault="00904B19">
            <w:pPr>
              <w:pStyle w:val="Contenutotabella"/>
              <w:jc w:val="center"/>
              <w:rPr>
                <w:rFonts w:ascii="Garamond" w:hAnsi="Garamond" w:cs="Garamond"/>
                <w:bCs/>
                <w:i/>
                <w:iCs/>
                <w:sz w:val="16"/>
                <w:szCs w:val="16"/>
              </w:rPr>
            </w:pPr>
            <w:r>
              <w:rPr>
                <w:rFonts w:ascii="Garamond" w:hAnsi="Garamond" w:cs="Garamond"/>
                <w:bCs/>
                <w:i/>
                <w:iCs/>
                <w:sz w:val="16"/>
                <w:szCs w:val="16"/>
              </w:rPr>
              <w:t>(Ditta)</w:t>
            </w:r>
          </w:p>
        </w:tc>
        <w:tc>
          <w:tcPr>
            <w:tcW w:w="2265" w:type="dxa"/>
            <w:tcBorders>
              <w:top w:val="dotted" w:sz="4" w:space="0" w:color="auto"/>
              <w:left w:val="dotted" w:sz="4" w:space="0" w:color="auto"/>
              <w:bottom w:val="dotted" w:sz="4" w:space="0" w:color="auto"/>
              <w:right w:val="dotted" w:sz="4" w:space="0" w:color="auto"/>
            </w:tcBorders>
            <w:hideMark/>
          </w:tcPr>
          <w:p w14:paraId="59F3DC06" w14:textId="77777777" w:rsidR="00904B19" w:rsidRDefault="00904B19">
            <w:pPr>
              <w:pStyle w:val="Contenutotabella"/>
              <w:jc w:val="center"/>
              <w:rPr>
                <w:rFonts w:ascii="Garamond" w:hAnsi="Garamond" w:cs="Garamond"/>
                <w:bCs/>
                <w:i/>
                <w:iCs/>
                <w:sz w:val="16"/>
                <w:szCs w:val="16"/>
              </w:rPr>
            </w:pPr>
            <w:r>
              <w:rPr>
                <w:rFonts w:ascii="Garamond" w:hAnsi="Garamond" w:cs="Garamond"/>
                <w:bCs/>
                <w:i/>
                <w:iCs/>
                <w:sz w:val="16"/>
                <w:szCs w:val="16"/>
              </w:rPr>
              <w:t>(nome cognome)</w:t>
            </w:r>
          </w:p>
        </w:tc>
        <w:tc>
          <w:tcPr>
            <w:tcW w:w="4823" w:type="dxa"/>
            <w:tcBorders>
              <w:top w:val="dotted" w:sz="4" w:space="0" w:color="auto"/>
              <w:left w:val="dotted" w:sz="4" w:space="0" w:color="auto"/>
              <w:bottom w:val="dotted" w:sz="4" w:space="0" w:color="auto"/>
              <w:right w:val="dotted" w:sz="4" w:space="0" w:color="auto"/>
            </w:tcBorders>
            <w:hideMark/>
          </w:tcPr>
          <w:p w14:paraId="7B4CC8B7" w14:textId="77777777" w:rsidR="00904B19" w:rsidRDefault="00904B19">
            <w:pPr>
              <w:pStyle w:val="Contenutotabella"/>
              <w:jc w:val="center"/>
              <w:rPr>
                <w:rFonts w:ascii="Garamond" w:hAnsi="Garamond"/>
                <w:bCs/>
                <w:sz w:val="16"/>
                <w:szCs w:val="16"/>
              </w:rPr>
            </w:pPr>
            <w:r>
              <w:rPr>
                <w:rFonts w:ascii="Garamond" w:hAnsi="Garamond" w:cs="Garamond"/>
                <w:bCs/>
                <w:i/>
                <w:iCs/>
                <w:sz w:val="16"/>
                <w:szCs w:val="16"/>
              </w:rPr>
              <w:t>(Firma)</w:t>
            </w:r>
          </w:p>
        </w:tc>
      </w:tr>
      <w:tr w:rsidR="00904B19" w14:paraId="565B4B01" w14:textId="77777777" w:rsidTr="00904B19">
        <w:tc>
          <w:tcPr>
            <w:tcW w:w="3342" w:type="dxa"/>
            <w:tcBorders>
              <w:top w:val="dotted" w:sz="4" w:space="0" w:color="auto"/>
              <w:left w:val="dotted" w:sz="4" w:space="0" w:color="auto"/>
              <w:bottom w:val="dotted" w:sz="4" w:space="0" w:color="auto"/>
              <w:right w:val="dotted" w:sz="4" w:space="0" w:color="auto"/>
            </w:tcBorders>
          </w:tcPr>
          <w:p w14:paraId="2C1ABA00" w14:textId="77777777" w:rsidR="00904B19" w:rsidRDefault="00904B19">
            <w:pPr>
              <w:pStyle w:val="Contenutotabella"/>
              <w:snapToGrid w:val="0"/>
              <w:jc w:val="center"/>
              <w:rPr>
                <w:rFonts w:ascii="Garamond" w:hAnsi="Garamond"/>
                <w:bCs/>
                <w:i/>
                <w:iCs/>
                <w:sz w:val="16"/>
                <w:szCs w:val="16"/>
              </w:rPr>
            </w:pPr>
          </w:p>
        </w:tc>
        <w:tc>
          <w:tcPr>
            <w:tcW w:w="2265" w:type="dxa"/>
            <w:tcBorders>
              <w:top w:val="dotted" w:sz="4" w:space="0" w:color="auto"/>
              <w:left w:val="dotted" w:sz="4" w:space="0" w:color="auto"/>
              <w:bottom w:val="dotted" w:sz="4" w:space="0" w:color="auto"/>
              <w:right w:val="dotted" w:sz="4" w:space="0" w:color="auto"/>
            </w:tcBorders>
          </w:tcPr>
          <w:p w14:paraId="185E5D3B" w14:textId="77777777" w:rsidR="00904B19" w:rsidRDefault="00904B19">
            <w:pPr>
              <w:pStyle w:val="Contenutotabella"/>
              <w:snapToGrid w:val="0"/>
              <w:jc w:val="center"/>
              <w:rPr>
                <w:rFonts w:ascii="Garamond" w:hAnsi="Garamond"/>
                <w:bCs/>
                <w:i/>
                <w:iCs/>
                <w:sz w:val="16"/>
                <w:szCs w:val="16"/>
              </w:rPr>
            </w:pPr>
          </w:p>
        </w:tc>
        <w:tc>
          <w:tcPr>
            <w:tcW w:w="4823" w:type="dxa"/>
            <w:tcBorders>
              <w:top w:val="dotted" w:sz="4" w:space="0" w:color="auto"/>
              <w:left w:val="dotted" w:sz="4" w:space="0" w:color="auto"/>
              <w:bottom w:val="dotted" w:sz="4" w:space="0" w:color="auto"/>
              <w:right w:val="dotted" w:sz="4" w:space="0" w:color="auto"/>
            </w:tcBorders>
          </w:tcPr>
          <w:p w14:paraId="772B61FE" w14:textId="77777777" w:rsidR="00904B19" w:rsidRDefault="00904B19">
            <w:pPr>
              <w:pStyle w:val="Contenutotabella"/>
              <w:snapToGrid w:val="0"/>
              <w:jc w:val="center"/>
              <w:rPr>
                <w:rFonts w:ascii="Garamond" w:hAnsi="Garamond"/>
                <w:bCs/>
                <w:i/>
                <w:iCs/>
                <w:sz w:val="16"/>
                <w:szCs w:val="16"/>
              </w:rPr>
            </w:pPr>
          </w:p>
        </w:tc>
      </w:tr>
    </w:tbl>
    <w:p w14:paraId="0759376A" w14:textId="77777777" w:rsidR="00904B19" w:rsidRDefault="00904B19" w:rsidP="00904B19">
      <w:pPr>
        <w:suppressAutoHyphens/>
        <w:ind w:left="10635"/>
        <w:jc w:val="center"/>
        <w:rPr>
          <w:rFonts w:ascii="Garamond" w:hAnsi="Garamond"/>
          <w:bCs/>
          <w:sz w:val="16"/>
          <w:szCs w:val="16"/>
        </w:rPr>
      </w:pPr>
    </w:p>
    <w:p w14:paraId="04AF8D04" w14:textId="77777777" w:rsidR="00904B19" w:rsidRDefault="00904B19" w:rsidP="00904B19">
      <w:pPr>
        <w:rPr>
          <w:rFonts w:ascii="Garamond" w:hAnsi="Garamond"/>
          <w:bCs/>
          <w:sz w:val="18"/>
          <w:szCs w:val="18"/>
        </w:rPr>
      </w:pPr>
      <w:r>
        <w:rPr>
          <w:rFonts w:ascii="Garamond" w:hAnsi="Garamond"/>
          <w:bCs/>
          <w:sz w:val="16"/>
          <w:szCs w:val="16"/>
        </w:rPr>
        <w:br w:type="page"/>
      </w:r>
      <w:r>
        <w:rPr>
          <w:rFonts w:ascii="Garamond" w:hAnsi="Garamond"/>
          <w:bCs/>
          <w:sz w:val="18"/>
          <w:szCs w:val="18"/>
        </w:rPr>
        <w:lastRenderedPageBreak/>
        <w:t>Allegato 3</w:t>
      </w:r>
    </w:p>
    <w:p w14:paraId="5DC18C12" w14:textId="77777777" w:rsidR="00904B19" w:rsidRDefault="00904B19" w:rsidP="00904B19">
      <w:pPr>
        <w:pStyle w:val="Corpotesto"/>
        <w:spacing w:before="5" w:after="0" w:line="240" w:lineRule="auto"/>
        <w:jc w:val="center"/>
        <w:rPr>
          <w:rFonts w:ascii="Garamond" w:hAnsi="Garamond"/>
          <w:bCs/>
          <w:sz w:val="16"/>
          <w:szCs w:val="16"/>
        </w:rPr>
      </w:pPr>
      <w:r>
        <w:rPr>
          <w:rFonts w:ascii="Garamond" w:hAnsi="Garamond"/>
          <w:bCs/>
          <w:sz w:val="16"/>
          <w:szCs w:val="16"/>
        </w:rPr>
        <w:t>AVVISO PUBBLICO</w:t>
      </w:r>
    </w:p>
    <w:p w14:paraId="65278287" w14:textId="77777777" w:rsidR="00904B19" w:rsidRDefault="00904B19" w:rsidP="00904B19">
      <w:pPr>
        <w:pStyle w:val="Corpotesto"/>
        <w:spacing w:before="5" w:after="0" w:line="240" w:lineRule="auto"/>
        <w:jc w:val="center"/>
        <w:rPr>
          <w:bCs/>
          <w:caps/>
          <w:sz w:val="16"/>
          <w:szCs w:val="16"/>
        </w:rPr>
      </w:pPr>
      <w:r>
        <w:rPr>
          <w:rStyle w:val="Nessuno"/>
          <w:rFonts w:ascii="Garamond" w:hAnsi="Garamond" w:cs="Garamond"/>
          <w:bCs/>
          <w:caps/>
          <w:sz w:val="16"/>
          <w:szCs w:val="16"/>
        </w:rPr>
        <w:t>LEGGE REGIONALE 26 OTTOBRE 2021, N. 17 ART.</w:t>
      </w:r>
      <w:r>
        <w:rPr>
          <w:rStyle w:val="Nessuno"/>
          <w:rFonts w:ascii="Garamond" w:hAnsi="Garamond" w:cs="Garamond"/>
          <w:bCs/>
          <w:sz w:val="16"/>
          <w:szCs w:val="16"/>
        </w:rPr>
        <w:t xml:space="preserve"> 6 – CONCESSIONE DI CONTRIBUTI ALLE </w:t>
      </w:r>
      <w:r>
        <w:rPr>
          <w:rStyle w:val="Nessuno"/>
          <w:rFonts w:ascii="Garamond" w:hAnsi="Garamond" w:cs="Garamond"/>
          <w:bCs/>
          <w:caps/>
          <w:sz w:val="16"/>
          <w:szCs w:val="16"/>
        </w:rPr>
        <w:t>IMPRESE per favorire l'occupazione femminile stabile e di qualità.</w:t>
      </w:r>
    </w:p>
    <w:p w14:paraId="37C755C7" w14:textId="77777777" w:rsidR="00904B19" w:rsidRDefault="00904B19" w:rsidP="00904B19">
      <w:pPr>
        <w:pStyle w:val="Corpotesto"/>
        <w:spacing w:before="5" w:after="0" w:line="240" w:lineRule="auto"/>
        <w:jc w:val="center"/>
        <w:rPr>
          <w:rFonts w:ascii="Garamond" w:hAnsi="Garamond"/>
          <w:bCs/>
          <w:caps/>
          <w:sz w:val="16"/>
          <w:szCs w:val="16"/>
        </w:rPr>
      </w:pPr>
      <w:r>
        <w:rPr>
          <w:rFonts w:ascii="Garamond" w:hAnsi="Garamond"/>
          <w:bCs/>
          <w:caps/>
          <w:sz w:val="16"/>
          <w:szCs w:val="16"/>
        </w:rPr>
        <w:t xml:space="preserve">DICHIARAZIONE </w:t>
      </w:r>
      <w:r>
        <w:rPr>
          <w:rFonts w:ascii="Garamond" w:hAnsi="Garamond" w:cs="Garamond"/>
          <w:bCs/>
          <w:caps/>
          <w:color w:val="000000"/>
          <w:sz w:val="16"/>
          <w:szCs w:val="16"/>
        </w:rPr>
        <w:t>fusioni, acquisizioni, scissioni, trasferimenti di ramo d’azienda e gli aiuti in regime «de minimis» ricevuti dalle imprese coinvolte nelle predette vicende e diventati riferibili all’impresa richiedente</w:t>
      </w:r>
    </w:p>
    <w:p w14:paraId="753279DF" w14:textId="77777777" w:rsidR="00904B19" w:rsidRDefault="00904B19" w:rsidP="00904B19">
      <w:pPr>
        <w:jc w:val="both"/>
        <w:rPr>
          <w:rFonts w:ascii="Garamond" w:hAnsi="Garamond" w:cs="Garamond"/>
          <w:bCs/>
          <w:sz w:val="16"/>
          <w:szCs w:val="16"/>
        </w:rPr>
      </w:pPr>
      <w:r>
        <w:rPr>
          <w:rFonts w:ascii="Garamond" w:hAnsi="Garamond" w:cs="Garamond"/>
          <w:bCs/>
          <w:sz w:val="16"/>
          <w:szCs w:val="16"/>
        </w:rPr>
        <w:t xml:space="preserve">Il sottoscritto </w:t>
      </w: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2593"/>
        <w:gridCol w:w="7892"/>
      </w:tblGrid>
      <w:tr w:rsidR="00904B19" w14:paraId="39D8E906" w14:textId="77777777" w:rsidTr="00904B19">
        <w:tc>
          <w:tcPr>
            <w:tcW w:w="2593" w:type="dxa"/>
            <w:tcBorders>
              <w:top w:val="dotted" w:sz="4" w:space="0" w:color="auto"/>
              <w:left w:val="nil"/>
              <w:bottom w:val="dotted" w:sz="4" w:space="0" w:color="auto"/>
              <w:right w:val="dotted" w:sz="4" w:space="0" w:color="auto"/>
            </w:tcBorders>
            <w:hideMark/>
          </w:tcPr>
          <w:p w14:paraId="2C7A6443" w14:textId="77777777" w:rsidR="00904B19" w:rsidRDefault="00904B19">
            <w:pPr>
              <w:jc w:val="both"/>
              <w:rPr>
                <w:rFonts w:ascii="Garamond" w:hAnsi="Garamond" w:cs="Garamond"/>
                <w:bCs/>
                <w:sz w:val="16"/>
                <w:szCs w:val="16"/>
              </w:rPr>
            </w:pPr>
            <w:r>
              <w:rPr>
                <w:rFonts w:ascii="Garamond" w:hAnsi="Garamond" w:cs="Garamond"/>
                <w:bCs/>
                <w:sz w:val="16"/>
                <w:szCs w:val="16"/>
              </w:rPr>
              <w:t>N</w:t>
            </w:r>
            <w:r>
              <w:rPr>
                <w:rFonts w:ascii="Garamond" w:hAnsi="Garamond"/>
                <w:bCs/>
                <w:sz w:val="16"/>
                <w:szCs w:val="16"/>
              </w:rPr>
              <w:t>OME</w:t>
            </w:r>
          </w:p>
        </w:tc>
        <w:tc>
          <w:tcPr>
            <w:tcW w:w="7892" w:type="dxa"/>
            <w:tcBorders>
              <w:top w:val="dotted" w:sz="4" w:space="0" w:color="auto"/>
              <w:left w:val="dotted" w:sz="4" w:space="0" w:color="auto"/>
              <w:bottom w:val="dotted" w:sz="4" w:space="0" w:color="auto"/>
              <w:right w:val="nil"/>
            </w:tcBorders>
          </w:tcPr>
          <w:p w14:paraId="6E6528BE" w14:textId="77777777" w:rsidR="00904B19" w:rsidRDefault="00904B19">
            <w:pPr>
              <w:jc w:val="both"/>
              <w:rPr>
                <w:rFonts w:ascii="Garamond" w:hAnsi="Garamond" w:cs="Garamond"/>
                <w:bCs/>
                <w:sz w:val="16"/>
                <w:szCs w:val="16"/>
              </w:rPr>
            </w:pPr>
          </w:p>
        </w:tc>
      </w:tr>
      <w:tr w:rsidR="00904B19" w14:paraId="11E4603E" w14:textId="77777777" w:rsidTr="00904B19">
        <w:tc>
          <w:tcPr>
            <w:tcW w:w="2593" w:type="dxa"/>
            <w:tcBorders>
              <w:top w:val="dotted" w:sz="4" w:space="0" w:color="auto"/>
              <w:left w:val="nil"/>
              <w:bottom w:val="dotted" w:sz="4" w:space="0" w:color="auto"/>
              <w:right w:val="dotted" w:sz="4" w:space="0" w:color="auto"/>
            </w:tcBorders>
            <w:hideMark/>
          </w:tcPr>
          <w:p w14:paraId="51706983" w14:textId="77777777" w:rsidR="00904B19" w:rsidRDefault="00904B19">
            <w:pPr>
              <w:jc w:val="both"/>
              <w:rPr>
                <w:rFonts w:ascii="Garamond" w:hAnsi="Garamond" w:cs="Garamond"/>
                <w:bCs/>
                <w:sz w:val="16"/>
                <w:szCs w:val="16"/>
              </w:rPr>
            </w:pPr>
            <w:r>
              <w:rPr>
                <w:rFonts w:ascii="Garamond" w:hAnsi="Garamond" w:cs="Garamond"/>
                <w:bCs/>
                <w:sz w:val="16"/>
                <w:szCs w:val="16"/>
              </w:rPr>
              <w:t>COGNOME</w:t>
            </w:r>
          </w:p>
        </w:tc>
        <w:tc>
          <w:tcPr>
            <w:tcW w:w="7892" w:type="dxa"/>
            <w:tcBorders>
              <w:top w:val="dotted" w:sz="4" w:space="0" w:color="auto"/>
              <w:left w:val="dotted" w:sz="4" w:space="0" w:color="auto"/>
              <w:bottom w:val="dotted" w:sz="4" w:space="0" w:color="auto"/>
              <w:right w:val="nil"/>
            </w:tcBorders>
          </w:tcPr>
          <w:p w14:paraId="608CBABA" w14:textId="77777777" w:rsidR="00904B19" w:rsidRDefault="00904B19">
            <w:pPr>
              <w:jc w:val="both"/>
              <w:rPr>
                <w:rFonts w:ascii="Garamond" w:hAnsi="Garamond" w:cs="Garamond"/>
                <w:bCs/>
                <w:sz w:val="16"/>
                <w:szCs w:val="16"/>
              </w:rPr>
            </w:pPr>
          </w:p>
        </w:tc>
      </w:tr>
      <w:tr w:rsidR="00904B19" w14:paraId="32F6D506" w14:textId="77777777" w:rsidTr="00904B19">
        <w:tc>
          <w:tcPr>
            <w:tcW w:w="2593" w:type="dxa"/>
            <w:tcBorders>
              <w:top w:val="dotted" w:sz="4" w:space="0" w:color="auto"/>
              <w:left w:val="nil"/>
              <w:bottom w:val="dotted" w:sz="4" w:space="0" w:color="auto"/>
              <w:right w:val="dotted" w:sz="4" w:space="0" w:color="auto"/>
            </w:tcBorders>
            <w:hideMark/>
          </w:tcPr>
          <w:p w14:paraId="014CE8DE" w14:textId="77777777" w:rsidR="00904B19" w:rsidRDefault="00904B19">
            <w:pPr>
              <w:jc w:val="both"/>
              <w:rPr>
                <w:rFonts w:ascii="Garamond" w:hAnsi="Garamond" w:cs="Garamond"/>
                <w:bCs/>
                <w:sz w:val="16"/>
                <w:szCs w:val="16"/>
              </w:rPr>
            </w:pPr>
            <w:r>
              <w:rPr>
                <w:rFonts w:ascii="Garamond" w:hAnsi="Garamond" w:cs="Garamond"/>
                <w:bCs/>
                <w:sz w:val="16"/>
                <w:szCs w:val="16"/>
              </w:rPr>
              <w:t>COMUNE DI NASCITA</w:t>
            </w:r>
          </w:p>
        </w:tc>
        <w:tc>
          <w:tcPr>
            <w:tcW w:w="7892" w:type="dxa"/>
            <w:tcBorders>
              <w:top w:val="dotted" w:sz="4" w:space="0" w:color="auto"/>
              <w:left w:val="dotted" w:sz="4" w:space="0" w:color="auto"/>
              <w:bottom w:val="dotted" w:sz="4" w:space="0" w:color="auto"/>
              <w:right w:val="nil"/>
            </w:tcBorders>
          </w:tcPr>
          <w:p w14:paraId="7E8E44EB" w14:textId="77777777" w:rsidR="00904B19" w:rsidRDefault="00904B19">
            <w:pPr>
              <w:jc w:val="both"/>
              <w:rPr>
                <w:rFonts w:ascii="Garamond" w:hAnsi="Garamond" w:cs="Garamond"/>
                <w:bCs/>
                <w:sz w:val="16"/>
                <w:szCs w:val="16"/>
              </w:rPr>
            </w:pPr>
          </w:p>
        </w:tc>
      </w:tr>
      <w:tr w:rsidR="00904B19" w14:paraId="40D5139A" w14:textId="77777777" w:rsidTr="00904B19">
        <w:tc>
          <w:tcPr>
            <w:tcW w:w="2593" w:type="dxa"/>
            <w:tcBorders>
              <w:top w:val="dotted" w:sz="4" w:space="0" w:color="auto"/>
              <w:left w:val="nil"/>
              <w:bottom w:val="dotted" w:sz="4" w:space="0" w:color="auto"/>
              <w:right w:val="dotted" w:sz="4" w:space="0" w:color="auto"/>
            </w:tcBorders>
            <w:hideMark/>
          </w:tcPr>
          <w:p w14:paraId="42570A8A" w14:textId="77777777" w:rsidR="00904B19" w:rsidRDefault="00904B19">
            <w:pPr>
              <w:jc w:val="both"/>
              <w:rPr>
                <w:rFonts w:ascii="Garamond" w:hAnsi="Garamond" w:cs="Garamond"/>
                <w:bCs/>
                <w:sz w:val="16"/>
                <w:szCs w:val="16"/>
              </w:rPr>
            </w:pPr>
            <w:r>
              <w:rPr>
                <w:rFonts w:ascii="Garamond" w:hAnsi="Garamond" w:cs="Garamond"/>
                <w:bCs/>
                <w:sz w:val="16"/>
                <w:szCs w:val="16"/>
              </w:rPr>
              <w:t>PROVINCIA</w:t>
            </w:r>
          </w:p>
        </w:tc>
        <w:tc>
          <w:tcPr>
            <w:tcW w:w="7892" w:type="dxa"/>
            <w:tcBorders>
              <w:top w:val="dotted" w:sz="4" w:space="0" w:color="auto"/>
              <w:left w:val="dotted" w:sz="4" w:space="0" w:color="auto"/>
              <w:bottom w:val="dotted" w:sz="4" w:space="0" w:color="auto"/>
              <w:right w:val="nil"/>
            </w:tcBorders>
          </w:tcPr>
          <w:p w14:paraId="203C354A" w14:textId="77777777" w:rsidR="00904B19" w:rsidRDefault="00904B19">
            <w:pPr>
              <w:jc w:val="both"/>
              <w:rPr>
                <w:rFonts w:ascii="Garamond" w:hAnsi="Garamond" w:cs="Garamond"/>
                <w:bCs/>
                <w:sz w:val="16"/>
                <w:szCs w:val="16"/>
              </w:rPr>
            </w:pPr>
          </w:p>
        </w:tc>
      </w:tr>
      <w:tr w:rsidR="00904B19" w14:paraId="22D4CAB4" w14:textId="77777777" w:rsidTr="00904B19">
        <w:tc>
          <w:tcPr>
            <w:tcW w:w="2593" w:type="dxa"/>
            <w:tcBorders>
              <w:top w:val="dotted" w:sz="4" w:space="0" w:color="auto"/>
              <w:left w:val="nil"/>
              <w:bottom w:val="dotted" w:sz="4" w:space="0" w:color="auto"/>
              <w:right w:val="dotted" w:sz="4" w:space="0" w:color="auto"/>
            </w:tcBorders>
            <w:hideMark/>
          </w:tcPr>
          <w:p w14:paraId="495DCBDE" w14:textId="77777777" w:rsidR="00904B19" w:rsidRDefault="00904B19">
            <w:pPr>
              <w:jc w:val="both"/>
              <w:rPr>
                <w:rFonts w:ascii="Garamond" w:hAnsi="Garamond" w:cs="Garamond"/>
                <w:bCs/>
                <w:sz w:val="16"/>
                <w:szCs w:val="16"/>
              </w:rPr>
            </w:pPr>
            <w:r>
              <w:rPr>
                <w:rFonts w:ascii="Garamond" w:hAnsi="Garamond" w:cs="Garamond"/>
                <w:bCs/>
                <w:sz w:val="16"/>
                <w:szCs w:val="16"/>
              </w:rPr>
              <w:t>DATA DI NASCITA</w:t>
            </w:r>
          </w:p>
        </w:tc>
        <w:tc>
          <w:tcPr>
            <w:tcW w:w="7892" w:type="dxa"/>
            <w:tcBorders>
              <w:top w:val="dotted" w:sz="4" w:space="0" w:color="auto"/>
              <w:left w:val="dotted" w:sz="4" w:space="0" w:color="auto"/>
              <w:bottom w:val="dotted" w:sz="4" w:space="0" w:color="auto"/>
              <w:right w:val="nil"/>
            </w:tcBorders>
          </w:tcPr>
          <w:p w14:paraId="2E62E415" w14:textId="77777777" w:rsidR="00904B19" w:rsidRDefault="00904B19">
            <w:pPr>
              <w:jc w:val="both"/>
              <w:rPr>
                <w:rFonts w:ascii="Garamond" w:hAnsi="Garamond" w:cs="Garamond"/>
                <w:bCs/>
                <w:sz w:val="16"/>
                <w:szCs w:val="16"/>
              </w:rPr>
            </w:pPr>
          </w:p>
        </w:tc>
      </w:tr>
      <w:tr w:rsidR="00904B19" w14:paraId="33927539" w14:textId="77777777" w:rsidTr="00904B19">
        <w:tc>
          <w:tcPr>
            <w:tcW w:w="2593" w:type="dxa"/>
            <w:tcBorders>
              <w:top w:val="dotted" w:sz="4" w:space="0" w:color="auto"/>
              <w:left w:val="nil"/>
              <w:bottom w:val="dotted" w:sz="4" w:space="0" w:color="auto"/>
              <w:right w:val="dotted" w:sz="4" w:space="0" w:color="auto"/>
            </w:tcBorders>
            <w:hideMark/>
          </w:tcPr>
          <w:p w14:paraId="58712365" w14:textId="77777777" w:rsidR="00904B19" w:rsidRDefault="00904B19">
            <w:pPr>
              <w:jc w:val="both"/>
              <w:rPr>
                <w:rFonts w:ascii="Garamond" w:hAnsi="Garamond" w:cs="Garamond"/>
                <w:bCs/>
                <w:sz w:val="16"/>
                <w:szCs w:val="16"/>
              </w:rPr>
            </w:pPr>
            <w:r>
              <w:rPr>
                <w:rFonts w:ascii="Garamond" w:hAnsi="Garamond" w:cs="Garamond"/>
                <w:bCs/>
                <w:sz w:val="16"/>
                <w:szCs w:val="16"/>
              </w:rPr>
              <w:t>CODICE FISCALE</w:t>
            </w:r>
          </w:p>
        </w:tc>
        <w:tc>
          <w:tcPr>
            <w:tcW w:w="7892" w:type="dxa"/>
            <w:tcBorders>
              <w:top w:val="dotted" w:sz="4" w:space="0" w:color="auto"/>
              <w:left w:val="dotted" w:sz="4" w:space="0" w:color="auto"/>
              <w:bottom w:val="dotted" w:sz="4" w:space="0" w:color="auto"/>
              <w:right w:val="nil"/>
            </w:tcBorders>
          </w:tcPr>
          <w:p w14:paraId="0767C8E4" w14:textId="77777777" w:rsidR="00904B19" w:rsidRDefault="00904B19">
            <w:pPr>
              <w:jc w:val="both"/>
              <w:rPr>
                <w:rFonts w:ascii="Garamond" w:hAnsi="Garamond" w:cs="Garamond"/>
                <w:bCs/>
                <w:sz w:val="16"/>
                <w:szCs w:val="16"/>
              </w:rPr>
            </w:pPr>
          </w:p>
        </w:tc>
      </w:tr>
    </w:tbl>
    <w:p w14:paraId="14A7CD7F" w14:textId="77777777" w:rsidR="00904B19" w:rsidRDefault="00904B19" w:rsidP="00904B19">
      <w:pPr>
        <w:jc w:val="both"/>
        <w:rPr>
          <w:rFonts w:ascii="Garamond" w:hAnsi="Garamond" w:cs="Garamond"/>
          <w:bCs/>
          <w:sz w:val="16"/>
          <w:szCs w:val="16"/>
        </w:rPr>
      </w:pPr>
      <w:r>
        <w:rPr>
          <w:rFonts w:ascii="Garamond" w:hAnsi="Garamond" w:cs="Garamond"/>
          <w:bCs/>
          <w:sz w:val="16"/>
          <w:szCs w:val="16"/>
        </w:rPr>
        <w:t>In qualità di legale rappresentante/altro soggetto con potere di firma dell’impresa/datore di lavoro :</w:t>
      </w: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4072"/>
        <w:gridCol w:w="6413"/>
      </w:tblGrid>
      <w:tr w:rsidR="00904B19" w14:paraId="087D8640" w14:textId="77777777" w:rsidTr="00904B19">
        <w:tc>
          <w:tcPr>
            <w:tcW w:w="4072" w:type="dxa"/>
            <w:tcBorders>
              <w:top w:val="dotted" w:sz="4" w:space="0" w:color="auto"/>
              <w:left w:val="nil"/>
              <w:bottom w:val="dotted" w:sz="4" w:space="0" w:color="auto"/>
              <w:right w:val="dotted" w:sz="4" w:space="0" w:color="auto"/>
            </w:tcBorders>
            <w:hideMark/>
          </w:tcPr>
          <w:p w14:paraId="0483470C" w14:textId="77777777" w:rsidR="00904B19" w:rsidRDefault="00904B19">
            <w:pPr>
              <w:jc w:val="both"/>
              <w:rPr>
                <w:rFonts w:ascii="Garamond" w:hAnsi="Garamond" w:cs="Garamond"/>
                <w:bCs/>
                <w:sz w:val="16"/>
                <w:szCs w:val="16"/>
              </w:rPr>
            </w:pPr>
            <w:r>
              <w:rPr>
                <w:rFonts w:ascii="Garamond" w:hAnsi="Garamond" w:cs="Garamond"/>
                <w:bCs/>
                <w:sz w:val="16"/>
                <w:szCs w:val="16"/>
              </w:rPr>
              <w:t>DENOMINAZIONE</w:t>
            </w:r>
          </w:p>
        </w:tc>
        <w:tc>
          <w:tcPr>
            <w:tcW w:w="6413" w:type="dxa"/>
            <w:tcBorders>
              <w:top w:val="dotted" w:sz="4" w:space="0" w:color="auto"/>
              <w:left w:val="dotted" w:sz="4" w:space="0" w:color="auto"/>
              <w:bottom w:val="dotted" w:sz="4" w:space="0" w:color="auto"/>
              <w:right w:val="nil"/>
            </w:tcBorders>
          </w:tcPr>
          <w:p w14:paraId="3B495CE5" w14:textId="77777777" w:rsidR="00904B19" w:rsidRDefault="00904B19">
            <w:pPr>
              <w:jc w:val="both"/>
              <w:rPr>
                <w:rFonts w:ascii="Garamond" w:hAnsi="Garamond" w:cs="Garamond"/>
                <w:bCs/>
                <w:sz w:val="16"/>
                <w:szCs w:val="16"/>
              </w:rPr>
            </w:pPr>
          </w:p>
        </w:tc>
      </w:tr>
      <w:tr w:rsidR="00904B19" w14:paraId="17714157" w14:textId="77777777" w:rsidTr="00904B19">
        <w:tc>
          <w:tcPr>
            <w:tcW w:w="4072" w:type="dxa"/>
            <w:tcBorders>
              <w:top w:val="dotted" w:sz="4" w:space="0" w:color="auto"/>
              <w:left w:val="nil"/>
              <w:bottom w:val="dotted" w:sz="4" w:space="0" w:color="auto"/>
              <w:right w:val="dotted" w:sz="4" w:space="0" w:color="auto"/>
            </w:tcBorders>
            <w:hideMark/>
          </w:tcPr>
          <w:p w14:paraId="5293FC8C" w14:textId="77777777" w:rsidR="00904B19" w:rsidRDefault="00904B19">
            <w:pPr>
              <w:jc w:val="both"/>
              <w:rPr>
                <w:rFonts w:ascii="Garamond" w:hAnsi="Garamond" w:cs="Garamond"/>
                <w:bCs/>
                <w:sz w:val="16"/>
                <w:szCs w:val="16"/>
              </w:rPr>
            </w:pPr>
            <w:r>
              <w:rPr>
                <w:rFonts w:ascii="Garamond" w:hAnsi="Garamond" w:cs="Garamond"/>
                <w:bCs/>
                <w:sz w:val="16"/>
                <w:szCs w:val="16"/>
              </w:rPr>
              <w:t>INDIRIZZO SEDE LEGALE</w:t>
            </w:r>
          </w:p>
        </w:tc>
        <w:tc>
          <w:tcPr>
            <w:tcW w:w="6413" w:type="dxa"/>
            <w:tcBorders>
              <w:top w:val="dotted" w:sz="4" w:space="0" w:color="auto"/>
              <w:left w:val="dotted" w:sz="4" w:space="0" w:color="auto"/>
              <w:bottom w:val="dotted" w:sz="4" w:space="0" w:color="auto"/>
              <w:right w:val="nil"/>
            </w:tcBorders>
          </w:tcPr>
          <w:p w14:paraId="124C62A6" w14:textId="77777777" w:rsidR="00904B19" w:rsidRDefault="00904B19">
            <w:pPr>
              <w:jc w:val="both"/>
              <w:rPr>
                <w:rFonts w:ascii="Garamond" w:hAnsi="Garamond" w:cs="Garamond"/>
                <w:bCs/>
                <w:sz w:val="16"/>
                <w:szCs w:val="16"/>
              </w:rPr>
            </w:pPr>
          </w:p>
        </w:tc>
      </w:tr>
      <w:tr w:rsidR="00904B19" w14:paraId="2FCD2594" w14:textId="77777777" w:rsidTr="00904B19">
        <w:tc>
          <w:tcPr>
            <w:tcW w:w="4072" w:type="dxa"/>
            <w:tcBorders>
              <w:top w:val="dotted" w:sz="4" w:space="0" w:color="auto"/>
              <w:left w:val="nil"/>
              <w:bottom w:val="dotted" w:sz="4" w:space="0" w:color="auto"/>
              <w:right w:val="dotted" w:sz="4" w:space="0" w:color="auto"/>
            </w:tcBorders>
            <w:hideMark/>
          </w:tcPr>
          <w:p w14:paraId="6EE46192" w14:textId="77777777" w:rsidR="00904B19" w:rsidRDefault="00904B19">
            <w:pPr>
              <w:jc w:val="both"/>
              <w:rPr>
                <w:rFonts w:ascii="Garamond" w:hAnsi="Garamond" w:cs="Garamond"/>
                <w:bCs/>
                <w:sz w:val="16"/>
                <w:szCs w:val="16"/>
              </w:rPr>
            </w:pPr>
            <w:r>
              <w:rPr>
                <w:rFonts w:ascii="Garamond" w:hAnsi="Garamond" w:cs="Garamond"/>
                <w:bCs/>
                <w:sz w:val="16"/>
                <w:szCs w:val="16"/>
              </w:rPr>
              <w:t>PARTITA IVA</w:t>
            </w:r>
          </w:p>
        </w:tc>
        <w:tc>
          <w:tcPr>
            <w:tcW w:w="6413" w:type="dxa"/>
            <w:tcBorders>
              <w:top w:val="dotted" w:sz="4" w:space="0" w:color="auto"/>
              <w:left w:val="dotted" w:sz="4" w:space="0" w:color="auto"/>
              <w:bottom w:val="dotted" w:sz="4" w:space="0" w:color="auto"/>
              <w:right w:val="nil"/>
            </w:tcBorders>
          </w:tcPr>
          <w:p w14:paraId="4A801C5E" w14:textId="77777777" w:rsidR="00904B19" w:rsidRDefault="00904B19">
            <w:pPr>
              <w:jc w:val="both"/>
              <w:rPr>
                <w:rFonts w:ascii="Garamond" w:hAnsi="Garamond" w:cs="Garamond"/>
                <w:bCs/>
                <w:sz w:val="16"/>
                <w:szCs w:val="16"/>
              </w:rPr>
            </w:pPr>
          </w:p>
        </w:tc>
      </w:tr>
      <w:tr w:rsidR="00904B19" w14:paraId="16BB8993" w14:textId="77777777" w:rsidTr="00904B19">
        <w:tc>
          <w:tcPr>
            <w:tcW w:w="4072" w:type="dxa"/>
            <w:tcBorders>
              <w:top w:val="dotted" w:sz="4" w:space="0" w:color="auto"/>
              <w:left w:val="nil"/>
              <w:bottom w:val="dotted" w:sz="4" w:space="0" w:color="auto"/>
              <w:right w:val="dotted" w:sz="4" w:space="0" w:color="auto"/>
            </w:tcBorders>
            <w:hideMark/>
          </w:tcPr>
          <w:p w14:paraId="6C277A07" w14:textId="77777777" w:rsidR="00904B19" w:rsidRDefault="00904B19">
            <w:pPr>
              <w:jc w:val="both"/>
              <w:rPr>
                <w:rFonts w:ascii="Garamond" w:hAnsi="Garamond" w:cs="Garamond"/>
                <w:bCs/>
                <w:sz w:val="16"/>
                <w:szCs w:val="16"/>
              </w:rPr>
            </w:pPr>
            <w:r>
              <w:rPr>
                <w:rFonts w:ascii="Garamond" w:hAnsi="Garamond" w:cs="Garamond"/>
                <w:bCs/>
                <w:sz w:val="16"/>
                <w:szCs w:val="16"/>
              </w:rPr>
              <w:t>FORMA GIURIDICA</w:t>
            </w:r>
          </w:p>
        </w:tc>
        <w:tc>
          <w:tcPr>
            <w:tcW w:w="6413" w:type="dxa"/>
            <w:tcBorders>
              <w:top w:val="dotted" w:sz="4" w:space="0" w:color="auto"/>
              <w:left w:val="dotted" w:sz="4" w:space="0" w:color="auto"/>
              <w:bottom w:val="dotted" w:sz="4" w:space="0" w:color="auto"/>
              <w:right w:val="nil"/>
            </w:tcBorders>
          </w:tcPr>
          <w:p w14:paraId="41814186" w14:textId="77777777" w:rsidR="00904B19" w:rsidRDefault="00904B19">
            <w:pPr>
              <w:jc w:val="both"/>
              <w:rPr>
                <w:rFonts w:ascii="Garamond" w:hAnsi="Garamond" w:cs="Garamond"/>
                <w:bCs/>
                <w:sz w:val="16"/>
                <w:szCs w:val="16"/>
              </w:rPr>
            </w:pPr>
          </w:p>
        </w:tc>
      </w:tr>
      <w:tr w:rsidR="00904B19" w14:paraId="31B5B7ED" w14:textId="77777777" w:rsidTr="00904B19">
        <w:tc>
          <w:tcPr>
            <w:tcW w:w="4072" w:type="dxa"/>
            <w:tcBorders>
              <w:top w:val="dotted" w:sz="4" w:space="0" w:color="auto"/>
              <w:left w:val="nil"/>
              <w:bottom w:val="dotted" w:sz="4" w:space="0" w:color="auto"/>
              <w:right w:val="dotted" w:sz="4" w:space="0" w:color="auto"/>
            </w:tcBorders>
            <w:hideMark/>
          </w:tcPr>
          <w:p w14:paraId="3399825A" w14:textId="77777777" w:rsidR="00904B19" w:rsidRDefault="00904B19">
            <w:pPr>
              <w:jc w:val="both"/>
              <w:rPr>
                <w:rFonts w:ascii="Garamond" w:hAnsi="Garamond" w:cs="Garamond"/>
                <w:bCs/>
                <w:sz w:val="16"/>
                <w:szCs w:val="16"/>
              </w:rPr>
            </w:pPr>
            <w:r>
              <w:rPr>
                <w:rFonts w:ascii="Garamond" w:hAnsi="Garamond" w:cs="Garamond"/>
                <w:bCs/>
                <w:sz w:val="16"/>
                <w:szCs w:val="16"/>
              </w:rPr>
              <w:t>DOMICILIO DIGITALE/PEC</w:t>
            </w:r>
          </w:p>
        </w:tc>
        <w:tc>
          <w:tcPr>
            <w:tcW w:w="6413" w:type="dxa"/>
            <w:tcBorders>
              <w:top w:val="dotted" w:sz="4" w:space="0" w:color="auto"/>
              <w:left w:val="dotted" w:sz="4" w:space="0" w:color="auto"/>
              <w:bottom w:val="dotted" w:sz="4" w:space="0" w:color="auto"/>
              <w:right w:val="nil"/>
            </w:tcBorders>
          </w:tcPr>
          <w:p w14:paraId="232A8825" w14:textId="77777777" w:rsidR="00904B19" w:rsidRDefault="00904B19">
            <w:pPr>
              <w:jc w:val="both"/>
              <w:rPr>
                <w:rFonts w:ascii="Garamond" w:hAnsi="Garamond" w:cs="Garamond"/>
                <w:bCs/>
                <w:sz w:val="16"/>
                <w:szCs w:val="16"/>
              </w:rPr>
            </w:pPr>
          </w:p>
        </w:tc>
      </w:tr>
      <w:tr w:rsidR="00904B19" w14:paraId="3D7D3438" w14:textId="77777777" w:rsidTr="00904B19">
        <w:tc>
          <w:tcPr>
            <w:tcW w:w="4072" w:type="dxa"/>
            <w:tcBorders>
              <w:top w:val="dotted" w:sz="4" w:space="0" w:color="auto"/>
              <w:left w:val="nil"/>
              <w:bottom w:val="dotted" w:sz="4" w:space="0" w:color="auto"/>
              <w:right w:val="dotted" w:sz="4" w:space="0" w:color="auto"/>
            </w:tcBorders>
            <w:hideMark/>
          </w:tcPr>
          <w:p w14:paraId="235DD9B0" w14:textId="77777777" w:rsidR="00904B19" w:rsidRDefault="00904B19">
            <w:pPr>
              <w:jc w:val="both"/>
              <w:rPr>
                <w:rFonts w:ascii="Garamond" w:hAnsi="Garamond" w:cs="Garamond"/>
                <w:bCs/>
                <w:sz w:val="16"/>
                <w:szCs w:val="16"/>
              </w:rPr>
            </w:pPr>
            <w:r>
              <w:rPr>
                <w:rFonts w:ascii="Garamond" w:hAnsi="Garamond" w:cs="Garamond"/>
                <w:bCs/>
                <w:sz w:val="16"/>
                <w:szCs w:val="16"/>
              </w:rPr>
              <w:t>TELEFONO</w:t>
            </w:r>
          </w:p>
        </w:tc>
        <w:tc>
          <w:tcPr>
            <w:tcW w:w="6413" w:type="dxa"/>
            <w:tcBorders>
              <w:top w:val="dotted" w:sz="4" w:space="0" w:color="auto"/>
              <w:left w:val="dotted" w:sz="4" w:space="0" w:color="auto"/>
              <w:bottom w:val="dotted" w:sz="4" w:space="0" w:color="auto"/>
              <w:right w:val="nil"/>
            </w:tcBorders>
          </w:tcPr>
          <w:p w14:paraId="6274FF90" w14:textId="77777777" w:rsidR="00904B19" w:rsidRDefault="00904B19">
            <w:pPr>
              <w:jc w:val="both"/>
              <w:rPr>
                <w:rFonts w:ascii="Garamond" w:hAnsi="Garamond" w:cs="Garamond"/>
                <w:bCs/>
                <w:sz w:val="16"/>
                <w:szCs w:val="16"/>
              </w:rPr>
            </w:pPr>
          </w:p>
        </w:tc>
      </w:tr>
      <w:tr w:rsidR="00904B19" w14:paraId="3DACA842" w14:textId="77777777" w:rsidTr="00904B19">
        <w:tc>
          <w:tcPr>
            <w:tcW w:w="4072" w:type="dxa"/>
            <w:tcBorders>
              <w:top w:val="dotted" w:sz="4" w:space="0" w:color="auto"/>
              <w:left w:val="nil"/>
              <w:bottom w:val="dotted" w:sz="4" w:space="0" w:color="auto"/>
              <w:right w:val="dotted" w:sz="4" w:space="0" w:color="auto"/>
            </w:tcBorders>
            <w:hideMark/>
          </w:tcPr>
          <w:p w14:paraId="07491A52" w14:textId="77777777" w:rsidR="00904B19" w:rsidRDefault="00904B19">
            <w:pPr>
              <w:jc w:val="both"/>
              <w:rPr>
                <w:rFonts w:ascii="Garamond" w:hAnsi="Garamond" w:cs="Garamond"/>
                <w:bCs/>
                <w:sz w:val="16"/>
                <w:szCs w:val="16"/>
              </w:rPr>
            </w:pPr>
            <w:r>
              <w:rPr>
                <w:rFonts w:ascii="Garamond" w:hAnsi="Garamond" w:cs="Garamond"/>
                <w:bCs/>
                <w:sz w:val="16"/>
                <w:szCs w:val="16"/>
              </w:rPr>
              <w:t>E MAIL</w:t>
            </w:r>
          </w:p>
        </w:tc>
        <w:tc>
          <w:tcPr>
            <w:tcW w:w="6413" w:type="dxa"/>
            <w:tcBorders>
              <w:top w:val="dotted" w:sz="4" w:space="0" w:color="auto"/>
              <w:left w:val="dotted" w:sz="4" w:space="0" w:color="auto"/>
              <w:bottom w:val="dotted" w:sz="4" w:space="0" w:color="auto"/>
              <w:right w:val="nil"/>
            </w:tcBorders>
          </w:tcPr>
          <w:p w14:paraId="1A836454" w14:textId="77777777" w:rsidR="00904B19" w:rsidRDefault="00904B19">
            <w:pPr>
              <w:jc w:val="both"/>
              <w:rPr>
                <w:rFonts w:ascii="Garamond" w:hAnsi="Garamond" w:cs="Garamond"/>
                <w:bCs/>
                <w:sz w:val="16"/>
                <w:szCs w:val="16"/>
              </w:rPr>
            </w:pPr>
          </w:p>
        </w:tc>
      </w:tr>
    </w:tbl>
    <w:p w14:paraId="23BFB93B" w14:textId="77777777" w:rsidR="00904B19" w:rsidRDefault="00904B19" w:rsidP="00904B19">
      <w:pPr>
        <w:jc w:val="both"/>
        <w:rPr>
          <w:rFonts w:ascii="Garamond" w:hAnsi="Garamond" w:cs="Garamond"/>
          <w:bCs/>
          <w:sz w:val="16"/>
          <w:szCs w:val="16"/>
        </w:rPr>
      </w:pPr>
    </w:p>
    <w:p w14:paraId="0D31CA54" w14:textId="77777777" w:rsidR="00904B19" w:rsidRDefault="00904B19" w:rsidP="00904B19">
      <w:pPr>
        <w:jc w:val="both"/>
        <w:rPr>
          <w:rFonts w:ascii="Garamond" w:hAnsi="Garamond" w:cs="Garamond"/>
          <w:bCs/>
          <w:sz w:val="16"/>
          <w:szCs w:val="16"/>
        </w:rPr>
      </w:pPr>
      <w:r>
        <w:rPr>
          <w:rFonts w:ascii="Garamond" w:hAnsi="Garamond" w:cs="Garamond"/>
          <w:bCs/>
          <w:sz w:val="16"/>
          <w:szCs w:val="16"/>
        </w:rPr>
        <w:t>Che l’impresa rappresentata, nell’esercizio finanziario corrente e nei due esercizi finanziari precedenti, è incorsa in fusioni, acquisizioni, scissioni, trasferimenti di ramo d’azienda e gli aiuti in regime «de minimis» ricevuti dalle imprese coinvolte nelle predette vicende e diventati riferibili all’impresa richiedente a seguito di dette vicende sono i seguenti:</w:t>
      </w:r>
    </w:p>
    <w:tbl>
      <w:tblPr>
        <w:tblW w:w="5034" w:type="pct"/>
        <w:tblInd w:w="108" w:type="dxa"/>
        <w:tblBorders>
          <w:top w:val="dotted" w:sz="4" w:space="0" w:color="auto"/>
          <w:bottom w:val="dotted" w:sz="4" w:space="0" w:color="auto"/>
          <w:insideH w:val="dotted" w:sz="4" w:space="0" w:color="auto"/>
          <w:insideV w:val="dotted" w:sz="4" w:space="0" w:color="auto"/>
        </w:tblBorders>
        <w:shd w:val="clear" w:color="auto" w:fill="FFFFFF" w:themeFill="background1"/>
        <w:tblLook w:val="04A0" w:firstRow="1" w:lastRow="0" w:firstColumn="1" w:lastColumn="0" w:noHBand="0" w:noVBand="1"/>
      </w:tblPr>
      <w:tblGrid>
        <w:gridCol w:w="304"/>
        <w:gridCol w:w="2684"/>
        <w:gridCol w:w="1761"/>
        <w:gridCol w:w="1364"/>
        <w:gridCol w:w="1848"/>
        <w:gridCol w:w="2204"/>
      </w:tblGrid>
      <w:tr w:rsidR="00376820" w14:paraId="5040B6D4" w14:textId="77777777" w:rsidTr="00376820">
        <w:trPr>
          <w:trHeight w:val="630"/>
        </w:trPr>
        <w:tc>
          <w:tcPr>
            <w:tcW w:w="150" w:type="pct"/>
            <w:vMerge w:val="restart"/>
            <w:tcBorders>
              <w:top w:val="double" w:sz="4" w:space="0" w:color="auto"/>
              <w:left w:val="nil"/>
              <w:bottom w:val="double" w:sz="4" w:space="0" w:color="auto"/>
              <w:right w:val="dotted" w:sz="4" w:space="0" w:color="auto"/>
            </w:tcBorders>
            <w:shd w:val="clear" w:color="auto" w:fill="FFFFFF" w:themeFill="background1"/>
            <w:vAlign w:val="center"/>
          </w:tcPr>
          <w:p w14:paraId="4A2BAD57" w14:textId="77777777" w:rsidR="00376820" w:rsidRDefault="00376820">
            <w:pPr>
              <w:jc w:val="center"/>
              <w:rPr>
                <w:rFonts w:ascii="Garamond" w:hAnsi="Garamond" w:cs="Arial"/>
                <w:bCs/>
                <w:sz w:val="16"/>
                <w:szCs w:val="16"/>
              </w:rPr>
            </w:pPr>
          </w:p>
        </w:tc>
        <w:tc>
          <w:tcPr>
            <w:tcW w:w="1320" w:type="pct"/>
            <w:vMerge w:val="restart"/>
            <w:tcBorders>
              <w:top w:val="double" w:sz="4" w:space="0" w:color="auto"/>
              <w:left w:val="dotted" w:sz="4" w:space="0" w:color="auto"/>
              <w:bottom w:val="double" w:sz="4" w:space="0" w:color="auto"/>
              <w:right w:val="dotted" w:sz="4" w:space="0" w:color="auto"/>
            </w:tcBorders>
            <w:shd w:val="clear" w:color="auto" w:fill="FFFFFF" w:themeFill="background1"/>
            <w:vAlign w:val="center"/>
            <w:hideMark/>
          </w:tcPr>
          <w:p w14:paraId="08A5BE9F" w14:textId="77777777" w:rsidR="00376820" w:rsidRDefault="00376820">
            <w:pPr>
              <w:pStyle w:val="Contenutotabella"/>
              <w:snapToGrid w:val="0"/>
              <w:rPr>
                <w:rFonts w:ascii="Garamond" w:hAnsi="Garamond"/>
                <w:bCs/>
                <w:sz w:val="16"/>
                <w:szCs w:val="16"/>
              </w:rPr>
            </w:pPr>
            <w:r>
              <w:rPr>
                <w:rFonts w:ascii="Garamond" w:hAnsi="Garamond"/>
                <w:bCs/>
                <w:sz w:val="16"/>
                <w:szCs w:val="16"/>
              </w:rPr>
              <w:t xml:space="preserve">Impresa cui è stato concesso il </w:t>
            </w:r>
            <w:r>
              <w:rPr>
                <w:rFonts w:ascii="Garamond" w:hAnsi="Garamond"/>
                <w:bCs/>
                <w:i/>
                <w:sz w:val="16"/>
                <w:szCs w:val="16"/>
              </w:rPr>
              <w:t>«de minimis»</w:t>
            </w:r>
          </w:p>
        </w:tc>
        <w:tc>
          <w:tcPr>
            <w:tcW w:w="866" w:type="pct"/>
            <w:vMerge w:val="restart"/>
            <w:tcBorders>
              <w:top w:val="double" w:sz="4" w:space="0" w:color="auto"/>
              <w:left w:val="dotted" w:sz="4" w:space="0" w:color="auto"/>
              <w:bottom w:val="double" w:sz="4" w:space="0" w:color="auto"/>
              <w:right w:val="dotted" w:sz="4" w:space="0" w:color="auto"/>
            </w:tcBorders>
            <w:shd w:val="clear" w:color="auto" w:fill="FFFFFF" w:themeFill="background1"/>
            <w:vAlign w:val="center"/>
            <w:hideMark/>
          </w:tcPr>
          <w:p w14:paraId="598E8F56" w14:textId="77777777" w:rsidR="00376820" w:rsidRDefault="00376820">
            <w:pPr>
              <w:pStyle w:val="Contenutotabella"/>
              <w:snapToGrid w:val="0"/>
              <w:rPr>
                <w:rFonts w:ascii="Garamond" w:hAnsi="Garamond"/>
                <w:bCs/>
                <w:sz w:val="16"/>
                <w:szCs w:val="16"/>
              </w:rPr>
            </w:pPr>
            <w:r>
              <w:rPr>
                <w:rFonts w:ascii="Garamond" w:hAnsi="Garamond"/>
                <w:bCs/>
                <w:sz w:val="16"/>
                <w:szCs w:val="16"/>
              </w:rPr>
              <w:t xml:space="preserve">CF impresa cui è stato concesso il </w:t>
            </w:r>
            <w:r>
              <w:rPr>
                <w:rFonts w:ascii="Garamond" w:hAnsi="Garamond"/>
                <w:bCs/>
                <w:i/>
                <w:sz w:val="16"/>
                <w:szCs w:val="16"/>
              </w:rPr>
              <w:t>«de minimis»</w:t>
            </w:r>
          </w:p>
        </w:tc>
        <w:tc>
          <w:tcPr>
            <w:tcW w:w="671" w:type="pct"/>
            <w:vMerge w:val="restart"/>
            <w:tcBorders>
              <w:top w:val="double" w:sz="4" w:space="0" w:color="auto"/>
              <w:left w:val="dotted" w:sz="4" w:space="0" w:color="auto"/>
              <w:bottom w:val="double" w:sz="4" w:space="0" w:color="auto"/>
              <w:right w:val="dotted" w:sz="4" w:space="0" w:color="auto"/>
            </w:tcBorders>
            <w:shd w:val="clear" w:color="auto" w:fill="FFFFFF" w:themeFill="background1"/>
            <w:vAlign w:val="center"/>
            <w:hideMark/>
          </w:tcPr>
          <w:p w14:paraId="4D1DAB36" w14:textId="77777777" w:rsidR="00376820" w:rsidRDefault="00376820">
            <w:pPr>
              <w:pStyle w:val="Contenutotabella"/>
              <w:snapToGrid w:val="0"/>
              <w:rPr>
                <w:rFonts w:ascii="Garamond" w:hAnsi="Garamond"/>
                <w:bCs/>
                <w:sz w:val="16"/>
                <w:szCs w:val="16"/>
              </w:rPr>
            </w:pPr>
            <w:r>
              <w:rPr>
                <w:rFonts w:ascii="Garamond" w:hAnsi="Garamond"/>
                <w:bCs/>
                <w:sz w:val="16"/>
                <w:szCs w:val="16"/>
              </w:rPr>
              <w:t>Codice COR Identificativo dell’aiuto</w:t>
            </w:r>
            <w:r>
              <w:rPr>
                <w:rStyle w:val="Rimandonotaapidipagina"/>
                <w:rFonts w:ascii="Garamond" w:hAnsi="Garamond"/>
                <w:bCs/>
                <w:sz w:val="16"/>
                <w:szCs w:val="16"/>
              </w:rPr>
              <w:footnoteReference w:id="1"/>
            </w:r>
          </w:p>
        </w:tc>
        <w:tc>
          <w:tcPr>
            <w:tcW w:w="909" w:type="pct"/>
            <w:vMerge w:val="restart"/>
            <w:tcBorders>
              <w:top w:val="double" w:sz="4" w:space="0" w:color="auto"/>
              <w:left w:val="dotted" w:sz="4" w:space="0" w:color="auto"/>
              <w:bottom w:val="double" w:sz="4" w:space="0" w:color="auto"/>
              <w:right w:val="dotted" w:sz="4" w:space="0" w:color="auto"/>
            </w:tcBorders>
            <w:shd w:val="clear" w:color="auto" w:fill="FFFFFF" w:themeFill="background1"/>
            <w:vAlign w:val="center"/>
            <w:hideMark/>
          </w:tcPr>
          <w:p w14:paraId="063E0FB6" w14:textId="77777777" w:rsidR="00376820" w:rsidRDefault="00376820">
            <w:pPr>
              <w:pStyle w:val="Contenutotabella"/>
              <w:snapToGrid w:val="0"/>
              <w:rPr>
                <w:rFonts w:ascii="Garamond" w:hAnsi="Garamond"/>
                <w:bCs/>
                <w:sz w:val="16"/>
                <w:szCs w:val="16"/>
              </w:rPr>
            </w:pPr>
            <w:r>
              <w:rPr>
                <w:rFonts w:ascii="Garamond" w:hAnsi="Garamond"/>
                <w:bCs/>
                <w:sz w:val="16"/>
                <w:szCs w:val="16"/>
              </w:rPr>
              <w:t>Vicenda intercorsa</w:t>
            </w:r>
            <w:r>
              <w:rPr>
                <w:rStyle w:val="Rimandonotaapidipagina"/>
                <w:rFonts w:ascii="Garamond" w:hAnsi="Garamond"/>
                <w:bCs/>
                <w:sz w:val="16"/>
                <w:szCs w:val="16"/>
              </w:rPr>
              <w:footnoteReference w:id="2"/>
            </w:r>
          </w:p>
        </w:tc>
        <w:tc>
          <w:tcPr>
            <w:tcW w:w="1084" w:type="pct"/>
            <w:vMerge w:val="restart"/>
            <w:tcBorders>
              <w:top w:val="double" w:sz="4" w:space="0" w:color="auto"/>
              <w:left w:val="dotted" w:sz="4" w:space="0" w:color="auto"/>
              <w:bottom w:val="double" w:sz="4" w:space="0" w:color="auto"/>
              <w:right w:val="nil"/>
            </w:tcBorders>
            <w:shd w:val="clear" w:color="auto" w:fill="FFFFFF" w:themeFill="background1"/>
            <w:vAlign w:val="center"/>
            <w:hideMark/>
          </w:tcPr>
          <w:p w14:paraId="15ED6B79" w14:textId="77777777" w:rsidR="00376820" w:rsidRDefault="00376820">
            <w:pPr>
              <w:pStyle w:val="Contenutotabella"/>
              <w:snapToGrid w:val="0"/>
              <w:jc w:val="center"/>
              <w:rPr>
                <w:rFonts w:ascii="Garamond" w:hAnsi="Garamond"/>
                <w:bCs/>
                <w:sz w:val="16"/>
                <w:szCs w:val="16"/>
              </w:rPr>
            </w:pPr>
            <w:r>
              <w:rPr>
                <w:rFonts w:ascii="Garamond" w:hAnsi="Garamond"/>
                <w:bCs/>
                <w:sz w:val="16"/>
                <w:szCs w:val="16"/>
              </w:rPr>
              <w:t>Importo dell’aiuto da imputare all’impresa rappresentata</w:t>
            </w:r>
            <w:r>
              <w:rPr>
                <w:rStyle w:val="Rimandonotaapidipagina"/>
                <w:rFonts w:ascii="Garamond" w:hAnsi="Garamond" w:cs="Arial"/>
                <w:bCs/>
                <w:sz w:val="16"/>
                <w:szCs w:val="16"/>
              </w:rPr>
              <w:footnoteReference w:id="3"/>
            </w:r>
          </w:p>
        </w:tc>
      </w:tr>
      <w:tr w:rsidR="00376820" w14:paraId="362D9FC4" w14:textId="77777777" w:rsidTr="00376820">
        <w:trPr>
          <w:trHeight w:val="389"/>
        </w:trPr>
        <w:tc>
          <w:tcPr>
            <w:tcW w:w="0" w:type="auto"/>
            <w:vMerge/>
            <w:tcBorders>
              <w:top w:val="double" w:sz="4" w:space="0" w:color="auto"/>
              <w:left w:val="nil"/>
              <w:bottom w:val="double" w:sz="4" w:space="0" w:color="auto"/>
              <w:right w:val="dotted" w:sz="4" w:space="0" w:color="auto"/>
            </w:tcBorders>
            <w:shd w:val="clear" w:color="auto" w:fill="FFFFFF" w:themeFill="background1"/>
            <w:vAlign w:val="center"/>
            <w:hideMark/>
          </w:tcPr>
          <w:p w14:paraId="5DB2D3DB" w14:textId="77777777" w:rsidR="00376820" w:rsidRDefault="00376820">
            <w:pPr>
              <w:spacing w:after="0"/>
              <w:rPr>
                <w:rFonts w:ascii="Garamond" w:hAnsi="Garamond" w:cs="Arial"/>
                <w:bCs/>
                <w:sz w:val="16"/>
                <w:szCs w:val="16"/>
              </w:rPr>
            </w:pPr>
          </w:p>
        </w:tc>
        <w:tc>
          <w:tcPr>
            <w:tcW w:w="0" w:type="auto"/>
            <w:vMerge/>
            <w:tcBorders>
              <w:top w:val="double" w:sz="4" w:space="0" w:color="auto"/>
              <w:left w:val="dotted" w:sz="4" w:space="0" w:color="auto"/>
              <w:bottom w:val="double" w:sz="4" w:space="0" w:color="auto"/>
              <w:right w:val="dotted" w:sz="4" w:space="0" w:color="auto"/>
            </w:tcBorders>
            <w:shd w:val="clear" w:color="auto" w:fill="FFFFFF" w:themeFill="background1"/>
            <w:vAlign w:val="center"/>
            <w:hideMark/>
          </w:tcPr>
          <w:p w14:paraId="30766787" w14:textId="77777777" w:rsidR="00376820" w:rsidRDefault="00376820">
            <w:pPr>
              <w:spacing w:after="0"/>
              <w:rPr>
                <w:rFonts w:ascii="Garamond" w:eastAsia="Times New Roman" w:hAnsi="Garamond" w:cs="Times New Roman"/>
                <w:bCs/>
                <w:sz w:val="16"/>
                <w:szCs w:val="16"/>
                <w:lang w:val="it-IT" w:eastAsia="ar-SA"/>
              </w:rPr>
            </w:pPr>
          </w:p>
        </w:tc>
        <w:tc>
          <w:tcPr>
            <w:tcW w:w="0" w:type="auto"/>
            <w:vMerge/>
            <w:tcBorders>
              <w:top w:val="double" w:sz="4" w:space="0" w:color="auto"/>
              <w:left w:val="dotted" w:sz="4" w:space="0" w:color="auto"/>
              <w:bottom w:val="double" w:sz="4" w:space="0" w:color="auto"/>
              <w:right w:val="dotted" w:sz="4" w:space="0" w:color="auto"/>
            </w:tcBorders>
            <w:shd w:val="clear" w:color="auto" w:fill="FFFFFF" w:themeFill="background1"/>
            <w:vAlign w:val="center"/>
            <w:hideMark/>
          </w:tcPr>
          <w:p w14:paraId="496E8042" w14:textId="77777777" w:rsidR="00376820" w:rsidRDefault="00376820">
            <w:pPr>
              <w:spacing w:after="0"/>
              <w:rPr>
                <w:rFonts w:ascii="Garamond" w:eastAsia="Times New Roman" w:hAnsi="Garamond" w:cs="Times New Roman"/>
                <w:bCs/>
                <w:sz w:val="16"/>
                <w:szCs w:val="16"/>
                <w:lang w:val="it-IT" w:eastAsia="ar-SA"/>
              </w:rPr>
            </w:pPr>
          </w:p>
        </w:tc>
        <w:tc>
          <w:tcPr>
            <w:tcW w:w="0" w:type="auto"/>
            <w:vMerge/>
            <w:tcBorders>
              <w:top w:val="double" w:sz="4" w:space="0" w:color="auto"/>
              <w:left w:val="dotted" w:sz="4" w:space="0" w:color="auto"/>
              <w:bottom w:val="double" w:sz="4" w:space="0" w:color="auto"/>
              <w:right w:val="dotted" w:sz="4" w:space="0" w:color="auto"/>
            </w:tcBorders>
            <w:shd w:val="clear" w:color="auto" w:fill="FFFFFF" w:themeFill="background1"/>
            <w:vAlign w:val="center"/>
            <w:hideMark/>
          </w:tcPr>
          <w:p w14:paraId="2F3B3221" w14:textId="77777777" w:rsidR="00376820" w:rsidRDefault="00376820">
            <w:pPr>
              <w:spacing w:after="0"/>
              <w:rPr>
                <w:rFonts w:ascii="Garamond" w:eastAsia="Times New Roman" w:hAnsi="Garamond" w:cs="Times New Roman"/>
                <w:bCs/>
                <w:sz w:val="16"/>
                <w:szCs w:val="16"/>
                <w:lang w:val="it-IT" w:eastAsia="ar-SA"/>
              </w:rPr>
            </w:pPr>
          </w:p>
        </w:tc>
        <w:tc>
          <w:tcPr>
            <w:tcW w:w="0" w:type="auto"/>
            <w:vMerge/>
            <w:tcBorders>
              <w:top w:val="double" w:sz="4" w:space="0" w:color="auto"/>
              <w:left w:val="dotted" w:sz="4" w:space="0" w:color="auto"/>
              <w:bottom w:val="double" w:sz="4" w:space="0" w:color="auto"/>
              <w:right w:val="dotted" w:sz="4" w:space="0" w:color="auto"/>
            </w:tcBorders>
            <w:shd w:val="clear" w:color="auto" w:fill="FFFFFF" w:themeFill="background1"/>
            <w:vAlign w:val="center"/>
            <w:hideMark/>
          </w:tcPr>
          <w:p w14:paraId="0CFEE0C7" w14:textId="77777777" w:rsidR="00376820" w:rsidRDefault="00376820">
            <w:pPr>
              <w:spacing w:after="0"/>
              <w:rPr>
                <w:rFonts w:ascii="Garamond" w:eastAsia="Times New Roman" w:hAnsi="Garamond" w:cs="Times New Roman"/>
                <w:bCs/>
                <w:sz w:val="16"/>
                <w:szCs w:val="16"/>
                <w:lang w:val="it-IT" w:eastAsia="ar-SA"/>
              </w:rPr>
            </w:pPr>
          </w:p>
        </w:tc>
        <w:tc>
          <w:tcPr>
            <w:tcW w:w="0" w:type="auto"/>
            <w:vMerge/>
            <w:tcBorders>
              <w:top w:val="double" w:sz="4" w:space="0" w:color="auto"/>
              <w:left w:val="dotted" w:sz="4" w:space="0" w:color="auto"/>
              <w:bottom w:val="double" w:sz="4" w:space="0" w:color="auto"/>
              <w:right w:val="nil"/>
            </w:tcBorders>
            <w:shd w:val="clear" w:color="auto" w:fill="FFFFFF" w:themeFill="background1"/>
            <w:vAlign w:val="center"/>
            <w:hideMark/>
          </w:tcPr>
          <w:p w14:paraId="2901DC08" w14:textId="77777777" w:rsidR="00376820" w:rsidRDefault="00376820">
            <w:pPr>
              <w:spacing w:after="0"/>
              <w:rPr>
                <w:rFonts w:ascii="Garamond" w:eastAsia="Times New Roman" w:hAnsi="Garamond" w:cs="Times New Roman"/>
                <w:bCs/>
                <w:sz w:val="16"/>
                <w:szCs w:val="16"/>
                <w:lang w:val="it-IT" w:eastAsia="ar-SA"/>
              </w:rPr>
            </w:pPr>
          </w:p>
        </w:tc>
      </w:tr>
      <w:tr w:rsidR="00376820" w14:paraId="536954D7" w14:textId="77777777" w:rsidTr="00376820">
        <w:trPr>
          <w:trHeight w:val="371"/>
        </w:trPr>
        <w:tc>
          <w:tcPr>
            <w:tcW w:w="150" w:type="pct"/>
            <w:tcBorders>
              <w:top w:val="double" w:sz="4" w:space="0" w:color="auto"/>
              <w:left w:val="nil"/>
              <w:bottom w:val="dotted" w:sz="4" w:space="0" w:color="auto"/>
              <w:right w:val="dotted" w:sz="4" w:space="0" w:color="auto"/>
            </w:tcBorders>
            <w:shd w:val="clear" w:color="auto" w:fill="FFFFFF" w:themeFill="background1"/>
            <w:hideMark/>
          </w:tcPr>
          <w:p w14:paraId="0F56E617" w14:textId="77777777" w:rsidR="00376820" w:rsidRDefault="00376820">
            <w:pPr>
              <w:pStyle w:val="Contenutotabella"/>
              <w:snapToGrid w:val="0"/>
              <w:spacing w:after="120"/>
              <w:jc w:val="center"/>
              <w:rPr>
                <w:rFonts w:ascii="Garamond" w:hAnsi="Garamond"/>
                <w:bCs/>
                <w:sz w:val="16"/>
                <w:szCs w:val="16"/>
              </w:rPr>
            </w:pPr>
            <w:r>
              <w:rPr>
                <w:rFonts w:ascii="Garamond" w:hAnsi="Garamond"/>
                <w:bCs/>
                <w:sz w:val="16"/>
                <w:szCs w:val="16"/>
              </w:rPr>
              <w:t>1</w:t>
            </w:r>
          </w:p>
        </w:tc>
        <w:tc>
          <w:tcPr>
            <w:tcW w:w="1320" w:type="pct"/>
            <w:tcBorders>
              <w:top w:val="double" w:sz="4" w:space="0" w:color="auto"/>
              <w:left w:val="dotted" w:sz="4" w:space="0" w:color="auto"/>
              <w:bottom w:val="dotted" w:sz="4" w:space="0" w:color="auto"/>
              <w:right w:val="dotted" w:sz="4" w:space="0" w:color="auto"/>
            </w:tcBorders>
            <w:shd w:val="clear" w:color="auto" w:fill="FFFFFF" w:themeFill="background1"/>
            <w:vAlign w:val="center"/>
          </w:tcPr>
          <w:p w14:paraId="13C5C990" w14:textId="77777777" w:rsidR="00376820" w:rsidRDefault="00376820">
            <w:pPr>
              <w:pStyle w:val="Contenutotabella"/>
              <w:snapToGrid w:val="0"/>
              <w:spacing w:after="120"/>
              <w:rPr>
                <w:rFonts w:ascii="Garamond" w:hAnsi="Garamond"/>
                <w:bCs/>
                <w:sz w:val="16"/>
                <w:szCs w:val="16"/>
              </w:rPr>
            </w:pPr>
          </w:p>
        </w:tc>
        <w:tc>
          <w:tcPr>
            <w:tcW w:w="866" w:type="pct"/>
            <w:tcBorders>
              <w:top w:val="double" w:sz="4" w:space="0" w:color="auto"/>
              <w:left w:val="dotted" w:sz="4" w:space="0" w:color="auto"/>
              <w:bottom w:val="dotted" w:sz="4" w:space="0" w:color="auto"/>
              <w:right w:val="dotted" w:sz="4" w:space="0" w:color="auto"/>
            </w:tcBorders>
            <w:shd w:val="clear" w:color="auto" w:fill="FFFFFF" w:themeFill="background1"/>
            <w:vAlign w:val="center"/>
          </w:tcPr>
          <w:p w14:paraId="25D25E8C" w14:textId="77777777" w:rsidR="00376820" w:rsidRDefault="00376820">
            <w:pPr>
              <w:pStyle w:val="Contenutotabella"/>
              <w:snapToGrid w:val="0"/>
              <w:spacing w:after="120"/>
              <w:rPr>
                <w:rFonts w:ascii="Garamond" w:hAnsi="Garamond"/>
                <w:bCs/>
                <w:sz w:val="16"/>
                <w:szCs w:val="16"/>
              </w:rPr>
            </w:pPr>
          </w:p>
        </w:tc>
        <w:tc>
          <w:tcPr>
            <w:tcW w:w="671" w:type="pct"/>
            <w:tcBorders>
              <w:top w:val="double" w:sz="4" w:space="0" w:color="auto"/>
              <w:left w:val="dotted" w:sz="4" w:space="0" w:color="auto"/>
              <w:bottom w:val="dotted" w:sz="4" w:space="0" w:color="auto"/>
              <w:right w:val="dotted" w:sz="4" w:space="0" w:color="auto"/>
            </w:tcBorders>
            <w:shd w:val="clear" w:color="auto" w:fill="FFFFFF" w:themeFill="background1"/>
            <w:vAlign w:val="center"/>
          </w:tcPr>
          <w:p w14:paraId="1281F468" w14:textId="77777777" w:rsidR="00376820" w:rsidRDefault="00376820">
            <w:pPr>
              <w:pStyle w:val="Contenutotabella"/>
              <w:snapToGrid w:val="0"/>
              <w:spacing w:after="120"/>
              <w:rPr>
                <w:rFonts w:ascii="Garamond" w:hAnsi="Garamond"/>
                <w:bCs/>
                <w:sz w:val="16"/>
                <w:szCs w:val="16"/>
              </w:rPr>
            </w:pPr>
          </w:p>
        </w:tc>
        <w:tc>
          <w:tcPr>
            <w:tcW w:w="909" w:type="pct"/>
            <w:tcBorders>
              <w:top w:val="double" w:sz="4" w:space="0" w:color="auto"/>
              <w:left w:val="dotted" w:sz="4" w:space="0" w:color="auto"/>
              <w:bottom w:val="dotted" w:sz="4" w:space="0" w:color="auto"/>
              <w:right w:val="dotted" w:sz="4" w:space="0" w:color="auto"/>
            </w:tcBorders>
            <w:shd w:val="clear" w:color="auto" w:fill="FFFFFF" w:themeFill="background1"/>
            <w:vAlign w:val="center"/>
          </w:tcPr>
          <w:p w14:paraId="1E8A0191" w14:textId="77777777" w:rsidR="00376820" w:rsidRDefault="00376820">
            <w:pPr>
              <w:pStyle w:val="Contenutotabella"/>
              <w:snapToGrid w:val="0"/>
              <w:spacing w:after="120"/>
              <w:rPr>
                <w:rFonts w:ascii="Garamond" w:hAnsi="Garamond"/>
                <w:bCs/>
                <w:sz w:val="16"/>
                <w:szCs w:val="16"/>
              </w:rPr>
            </w:pPr>
          </w:p>
        </w:tc>
        <w:tc>
          <w:tcPr>
            <w:tcW w:w="1084" w:type="pct"/>
            <w:tcBorders>
              <w:top w:val="double" w:sz="4" w:space="0" w:color="auto"/>
              <w:left w:val="dotted" w:sz="4" w:space="0" w:color="auto"/>
              <w:bottom w:val="dotted" w:sz="4" w:space="0" w:color="auto"/>
              <w:right w:val="nil"/>
            </w:tcBorders>
            <w:shd w:val="clear" w:color="auto" w:fill="FFFFFF" w:themeFill="background1"/>
          </w:tcPr>
          <w:p w14:paraId="2F6ACB9A" w14:textId="77777777" w:rsidR="00376820" w:rsidRDefault="00376820">
            <w:pPr>
              <w:pStyle w:val="Contenutotabella"/>
              <w:snapToGrid w:val="0"/>
              <w:spacing w:after="120"/>
              <w:ind w:left="34"/>
              <w:jc w:val="right"/>
              <w:rPr>
                <w:rFonts w:ascii="Garamond" w:hAnsi="Garamond"/>
                <w:bCs/>
                <w:sz w:val="16"/>
                <w:szCs w:val="16"/>
              </w:rPr>
            </w:pPr>
          </w:p>
        </w:tc>
      </w:tr>
      <w:tr w:rsidR="00376820" w14:paraId="19A2B8DF" w14:textId="77777777" w:rsidTr="00376820">
        <w:trPr>
          <w:trHeight w:val="394"/>
        </w:trPr>
        <w:tc>
          <w:tcPr>
            <w:tcW w:w="150" w:type="pct"/>
            <w:tcBorders>
              <w:top w:val="dotted" w:sz="4" w:space="0" w:color="auto"/>
              <w:left w:val="nil"/>
              <w:bottom w:val="dotted" w:sz="4" w:space="0" w:color="auto"/>
              <w:right w:val="dotted" w:sz="4" w:space="0" w:color="auto"/>
            </w:tcBorders>
            <w:shd w:val="clear" w:color="auto" w:fill="FFFFFF" w:themeFill="background1"/>
            <w:hideMark/>
          </w:tcPr>
          <w:p w14:paraId="0AE88C95" w14:textId="77777777" w:rsidR="00376820" w:rsidRDefault="00376820">
            <w:pPr>
              <w:pStyle w:val="Contenutotabella"/>
              <w:snapToGrid w:val="0"/>
              <w:spacing w:after="120"/>
              <w:jc w:val="center"/>
              <w:rPr>
                <w:rFonts w:ascii="Garamond" w:hAnsi="Garamond"/>
                <w:bCs/>
                <w:sz w:val="16"/>
                <w:szCs w:val="16"/>
              </w:rPr>
            </w:pPr>
            <w:r>
              <w:rPr>
                <w:rFonts w:ascii="Garamond" w:hAnsi="Garamond"/>
                <w:bCs/>
                <w:sz w:val="16"/>
                <w:szCs w:val="16"/>
              </w:rPr>
              <w:t>2</w:t>
            </w:r>
          </w:p>
        </w:tc>
        <w:tc>
          <w:tcPr>
            <w:tcW w:w="132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665E6C1" w14:textId="77777777" w:rsidR="00376820" w:rsidRDefault="00376820">
            <w:pPr>
              <w:pStyle w:val="Contenutotabella"/>
              <w:snapToGrid w:val="0"/>
              <w:spacing w:after="120"/>
              <w:rPr>
                <w:rFonts w:ascii="Garamond" w:hAnsi="Garamond"/>
                <w:bCs/>
                <w:sz w:val="16"/>
                <w:szCs w:val="16"/>
              </w:rPr>
            </w:pPr>
          </w:p>
        </w:tc>
        <w:tc>
          <w:tcPr>
            <w:tcW w:w="866"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5E523D8C" w14:textId="77777777" w:rsidR="00376820" w:rsidRDefault="00376820">
            <w:pPr>
              <w:pStyle w:val="Contenutotabella"/>
              <w:snapToGrid w:val="0"/>
              <w:spacing w:after="120"/>
              <w:rPr>
                <w:rFonts w:ascii="Garamond" w:hAnsi="Garamond"/>
                <w:bCs/>
                <w:sz w:val="16"/>
                <w:szCs w:val="16"/>
              </w:rPr>
            </w:pPr>
          </w:p>
        </w:tc>
        <w:tc>
          <w:tcPr>
            <w:tcW w:w="671"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4100FFC" w14:textId="77777777" w:rsidR="00376820" w:rsidRDefault="00376820">
            <w:pPr>
              <w:pStyle w:val="Contenutotabella"/>
              <w:snapToGrid w:val="0"/>
              <w:spacing w:after="120"/>
              <w:rPr>
                <w:rFonts w:ascii="Garamond" w:hAnsi="Garamond"/>
                <w:bCs/>
                <w:sz w:val="16"/>
                <w:szCs w:val="16"/>
              </w:rPr>
            </w:pPr>
          </w:p>
        </w:tc>
        <w:tc>
          <w:tcPr>
            <w:tcW w:w="909" w:type="pct"/>
            <w:tcBorders>
              <w:top w:val="dotted" w:sz="4" w:space="0" w:color="auto"/>
              <w:left w:val="dotted" w:sz="4" w:space="0" w:color="auto"/>
              <w:bottom w:val="dotted" w:sz="4" w:space="0" w:color="auto"/>
              <w:right w:val="dotted" w:sz="4" w:space="0" w:color="auto"/>
            </w:tcBorders>
            <w:shd w:val="clear" w:color="auto" w:fill="FFFFFF" w:themeFill="background1"/>
          </w:tcPr>
          <w:p w14:paraId="4741EE25" w14:textId="77777777" w:rsidR="00376820" w:rsidRDefault="00376820">
            <w:pPr>
              <w:pStyle w:val="Contenutotabella"/>
              <w:snapToGrid w:val="0"/>
              <w:spacing w:after="120"/>
              <w:rPr>
                <w:rFonts w:ascii="Garamond" w:hAnsi="Garamond"/>
                <w:bCs/>
                <w:sz w:val="16"/>
                <w:szCs w:val="16"/>
              </w:rPr>
            </w:pPr>
          </w:p>
        </w:tc>
        <w:tc>
          <w:tcPr>
            <w:tcW w:w="1084" w:type="pct"/>
            <w:tcBorders>
              <w:top w:val="dotted" w:sz="4" w:space="0" w:color="auto"/>
              <w:left w:val="dotted" w:sz="4" w:space="0" w:color="auto"/>
              <w:bottom w:val="dotted" w:sz="4" w:space="0" w:color="auto"/>
              <w:right w:val="nil"/>
            </w:tcBorders>
            <w:shd w:val="clear" w:color="auto" w:fill="FFFFFF" w:themeFill="background1"/>
          </w:tcPr>
          <w:p w14:paraId="4759D2BD" w14:textId="77777777" w:rsidR="00376820" w:rsidRDefault="00376820">
            <w:pPr>
              <w:pStyle w:val="Contenutotabella"/>
              <w:snapToGrid w:val="0"/>
              <w:spacing w:after="120"/>
              <w:ind w:left="34"/>
              <w:jc w:val="right"/>
              <w:rPr>
                <w:rFonts w:ascii="Garamond" w:hAnsi="Garamond"/>
                <w:bCs/>
                <w:sz w:val="16"/>
                <w:szCs w:val="16"/>
              </w:rPr>
            </w:pPr>
          </w:p>
        </w:tc>
      </w:tr>
      <w:tr w:rsidR="00376820" w14:paraId="24D240DF" w14:textId="77777777" w:rsidTr="00376820">
        <w:trPr>
          <w:trHeight w:val="383"/>
        </w:trPr>
        <w:tc>
          <w:tcPr>
            <w:tcW w:w="150" w:type="pct"/>
            <w:tcBorders>
              <w:top w:val="dotted" w:sz="4" w:space="0" w:color="auto"/>
              <w:left w:val="nil"/>
              <w:bottom w:val="dotted" w:sz="4" w:space="0" w:color="auto"/>
              <w:right w:val="dotted" w:sz="4" w:space="0" w:color="auto"/>
            </w:tcBorders>
            <w:shd w:val="clear" w:color="auto" w:fill="FFFFFF" w:themeFill="background1"/>
            <w:hideMark/>
          </w:tcPr>
          <w:p w14:paraId="129B0CE5" w14:textId="77777777" w:rsidR="00376820" w:rsidRDefault="00376820">
            <w:pPr>
              <w:pStyle w:val="Contenutotabella"/>
              <w:snapToGrid w:val="0"/>
              <w:spacing w:after="120"/>
              <w:jc w:val="center"/>
              <w:rPr>
                <w:rFonts w:ascii="Garamond" w:hAnsi="Garamond"/>
                <w:bCs/>
                <w:sz w:val="16"/>
                <w:szCs w:val="16"/>
              </w:rPr>
            </w:pPr>
            <w:r>
              <w:rPr>
                <w:rFonts w:ascii="Garamond" w:hAnsi="Garamond"/>
                <w:bCs/>
                <w:sz w:val="16"/>
                <w:szCs w:val="16"/>
              </w:rPr>
              <w:t>3</w:t>
            </w:r>
          </w:p>
        </w:tc>
        <w:tc>
          <w:tcPr>
            <w:tcW w:w="132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614A6469" w14:textId="77777777" w:rsidR="00376820" w:rsidRDefault="00376820">
            <w:pPr>
              <w:pStyle w:val="Contenutotabella"/>
              <w:snapToGrid w:val="0"/>
              <w:spacing w:after="120"/>
              <w:rPr>
                <w:rFonts w:ascii="Garamond" w:hAnsi="Garamond"/>
                <w:bCs/>
                <w:sz w:val="16"/>
                <w:szCs w:val="16"/>
              </w:rPr>
            </w:pPr>
          </w:p>
        </w:tc>
        <w:tc>
          <w:tcPr>
            <w:tcW w:w="866"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7DFB0B53" w14:textId="77777777" w:rsidR="00376820" w:rsidRDefault="00376820">
            <w:pPr>
              <w:pStyle w:val="Contenutotabella"/>
              <w:snapToGrid w:val="0"/>
              <w:spacing w:after="120"/>
              <w:rPr>
                <w:rFonts w:ascii="Garamond" w:hAnsi="Garamond"/>
                <w:bCs/>
                <w:sz w:val="16"/>
                <w:szCs w:val="16"/>
              </w:rPr>
            </w:pPr>
          </w:p>
        </w:tc>
        <w:tc>
          <w:tcPr>
            <w:tcW w:w="671"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22EE60AC" w14:textId="77777777" w:rsidR="00376820" w:rsidRDefault="00376820">
            <w:pPr>
              <w:pStyle w:val="Contenutotabella"/>
              <w:snapToGrid w:val="0"/>
              <w:spacing w:after="120"/>
              <w:rPr>
                <w:rFonts w:ascii="Garamond" w:hAnsi="Garamond"/>
                <w:bCs/>
                <w:sz w:val="16"/>
                <w:szCs w:val="16"/>
              </w:rPr>
            </w:pPr>
          </w:p>
        </w:tc>
        <w:tc>
          <w:tcPr>
            <w:tcW w:w="909" w:type="pct"/>
            <w:tcBorders>
              <w:top w:val="dotted" w:sz="4" w:space="0" w:color="auto"/>
              <w:left w:val="dotted" w:sz="4" w:space="0" w:color="auto"/>
              <w:bottom w:val="dotted" w:sz="4" w:space="0" w:color="auto"/>
              <w:right w:val="dotted" w:sz="4" w:space="0" w:color="auto"/>
            </w:tcBorders>
            <w:shd w:val="clear" w:color="auto" w:fill="FFFFFF" w:themeFill="background1"/>
          </w:tcPr>
          <w:p w14:paraId="2DFF6128" w14:textId="77777777" w:rsidR="00376820" w:rsidRDefault="00376820">
            <w:pPr>
              <w:pStyle w:val="Contenutotabella"/>
              <w:snapToGrid w:val="0"/>
              <w:spacing w:after="120"/>
              <w:rPr>
                <w:rFonts w:ascii="Garamond" w:hAnsi="Garamond"/>
                <w:bCs/>
                <w:sz w:val="16"/>
                <w:szCs w:val="16"/>
              </w:rPr>
            </w:pPr>
          </w:p>
        </w:tc>
        <w:tc>
          <w:tcPr>
            <w:tcW w:w="1084" w:type="pct"/>
            <w:tcBorders>
              <w:top w:val="dotted" w:sz="4" w:space="0" w:color="auto"/>
              <w:left w:val="dotted" w:sz="4" w:space="0" w:color="auto"/>
              <w:bottom w:val="dotted" w:sz="4" w:space="0" w:color="auto"/>
              <w:right w:val="nil"/>
            </w:tcBorders>
            <w:shd w:val="clear" w:color="auto" w:fill="FFFFFF" w:themeFill="background1"/>
          </w:tcPr>
          <w:p w14:paraId="393EF7A0" w14:textId="77777777" w:rsidR="00376820" w:rsidRDefault="00376820">
            <w:pPr>
              <w:pStyle w:val="Contenutotabella"/>
              <w:snapToGrid w:val="0"/>
              <w:spacing w:after="120"/>
              <w:ind w:left="34"/>
              <w:jc w:val="right"/>
              <w:rPr>
                <w:rFonts w:ascii="Garamond" w:hAnsi="Garamond"/>
                <w:bCs/>
                <w:sz w:val="16"/>
                <w:szCs w:val="16"/>
              </w:rPr>
            </w:pPr>
          </w:p>
        </w:tc>
      </w:tr>
    </w:tbl>
    <w:p w14:paraId="310F7DF5" w14:textId="77777777" w:rsidR="00904B19" w:rsidRDefault="00904B19" w:rsidP="00904B19">
      <w:pPr>
        <w:pStyle w:val="Corpotesto"/>
        <w:spacing w:before="5" w:after="0" w:line="240" w:lineRule="auto"/>
        <w:rPr>
          <w:rFonts w:ascii="Garamond" w:hAnsi="Garamond"/>
          <w:bCs/>
          <w:caps/>
          <w:sz w:val="16"/>
          <w:szCs w:val="16"/>
        </w:rPr>
      </w:pPr>
    </w:p>
    <w:p w14:paraId="3A5FFCC4" w14:textId="77777777" w:rsidR="00904B19" w:rsidRDefault="00904B19" w:rsidP="00904B19">
      <w:pPr>
        <w:pStyle w:val="Corpotesto1"/>
        <w:tabs>
          <w:tab w:val="left" w:pos="731"/>
          <w:tab w:val="left" w:pos="1134"/>
        </w:tabs>
        <w:spacing w:line="200" w:lineRule="atLeast"/>
        <w:ind w:right="112"/>
        <w:rPr>
          <w:rFonts w:ascii="Garamond" w:hAnsi="Garamond" w:cs="Arial"/>
          <w:bCs/>
          <w:sz w:val="16"/>
          <w:szCs w:val="16"/>
        </w:rPr>
      </w:pPr>
    </w:p>
    <w:p w14:paraId="0F70C01A" w14:textId="77777777" w:rsidR="00904B19" w:rsidRDefault="00904B19" w:rsidP="00904B19">
      <w:pPr>
        <w:jc w:val="both"/>
        <w:rPr>
          <w:rFonts w:ascii="Garamond" w:hAnsi="Garamond" w:cs="Garamond"/>
          <w:bCs/>
          <w:sz w:val="16"/>
          <w:szCs w:val="16"/>
        </w:rPr>
      </w:pPr>
      <w:r>
        <w:rPr>
          <w:rFonts w:ascii="Garamond" w:hAnsi="Garamond" w:cs="Garamond"/>
          <w:bCs/>
          <w:sz w:val="16"/>
          <w:szCs w:val="16"/>
        </w:rPr>
        <w:t>Vista l’informativa di cui all’art. 15 dell’Avviso</w:t>
      </w:r>
    </w:p>
    <w:p w14:paraId="73865133" w14:textId="77777777" w:rsidR="00904B19" w:rsidRDefault="00904B19" w:rsidP="00904B19">
      <w:pPr>
        <w:spacing w:after="0"/>
        <w:jc w:val="center"/>
        <w:rPr>
          <w:rFonts w:ascii="Garamond" w:hAnsi="Garamond" w:cs="Garamond"/>
          <w:bCs/>
          <w:i/>
          <w:color w:val="000000"/>
          <w:sz w:val="16"/>
          <w:szCs w:val="16"/>
        </w:rPr>
      </w:pPr>
      <w:r>
        <w:rPr>
          <w:rFonts w:ascii="Garamond" w:hAnsi="Garamond" w:cs="Garamond"/>
          <w:bCs/>
          <w:color w:val="000000"/>
          <w:sz w:val="16"/>
          <w:szCs w:val="16"/>
        </w:rPr>
        <w:t>AUTORIZZA</w:t>
      </w:r>
    </w:p>
    <w:p w14:paraId="02E614BB" w14:textId="77777777" w:rsidR="00904B19" w:rsidRDefault="00904B19" w:rsidP="00904B19">
      <w:pPr>
        <w:spacing w:after="0"/>
        <w:jc w:val="both"/>
        <w:rPr>
          <w:rFonts w:ascii="Garamond" w:hAnsi="Garamond" w:cs="Garamond"/>
          <w:bCs/>
          <w:i/>
          <w:color w:val="000000"/>
          <w:sz w:val="16"/>
          <w:szCs w:val="16"/>
        </w:rPr>
      </w:pPr>
      <w:r>
        <w:rPr>
          <w:rFonts w:ascii="Garamond" w:hAnsi="Garamond" w:cs="Garamond"/>
          <w:bCs/>
          <w:i/>
          <w:color w:val="000000"/>
          <w:sz w:val="16"/>
          <w:szCs w:val="16"/>
        </w:rPr>
        <w:t xml:space="preserve">l’Amministrazione regionale al trattamento e all’elaborazione dei dati forniti con la presente dichiarazione, per finalità gestionali e statistiche, anche mediante l’ausilio di mezzi elettronici o automatizzati, nel rispetto della sicurezza e della riservatezza e ai sensi dell’articolo 38 del citato DPR n. 445/2000 e </w:t>
      </w:r>
      <w:r>
        <w:rPr>
          <w:rFonts w:ascii="Garamond" w:eastAsia="Arial" w:hAnsi="Garamond" w:cs="Garamond"/>
          <w:bCs/>
          <w:color w:val="000000"/>
          <w:sz w:val="16"/>
          <w:szCs w:val="16"/>
        </w:rPr>
        <w:t>con riferimento alle disposizioni di cui al Regolamento UE n. 2016/679 (GDPR) e del D.lgs 196/2003 smi.</w:t>
      </w:r>
      <w:r>
        <w:rPr>
          <w:rFonts w:ascii="Garamond" w:hAnsi="Garamond" w:cs="Garamond"/>
          <w:bCs/>
          <w:i/>
          <w:color w:val="000000"/>
          <w:sz w:val="16"/>
          <w:szCs w:val="16"/>
        </w:rPr>
        <w:t>allegando alla presente dichiarazione, copia fotostatica di un documento di identità.</w:t>
      </w:r>
    </w:p>
    <w:p w14:paraId="4FB5FF82" w14:textId="77777777" w:rsidR="00904B19" w:rsidRDefault="00904B19" w:rsidP="00904B19">
      <w:pPr>
        <w:spacing w:after="0"/>
        <w:jc w:val="both"/>
        <w:rPr>
          <w:rFonts w:ascii="Garamond" w:hAnsi="Garamond"/>
          <w:bCs/>
          <w:sz w:val="16"/>
          <w:szCs w:val="16"/>
        </w:rPr>
      </w:pPr>
    </w:p>
    <w:p w14:paraId="1417F333" w14:textId="77777777" w:rsidR="00904B19" w:rsidRDefault="00904B19" w:rsidP="00904B19">
      <w:pPr>
        <w:jc w:val="both"/>
        <w:rPr>
          <w:rFonts w:ascii="Garamond" w:hAnsi="Garamond" w:cs="Garamond"/>
          <w:bCs/>
          <w:color w:val="000000"/>
          <w:sz w:val="16"/>
          <w:szCs w:val="16"/>
        </w:rPr>
      </w:pPr>
      <w:r>
        <w:rPr>
          <w:rFonts w:ascii="Garamond" w:hAnsi="Garamond" w:cs="Garamond"/>
          <w:bCs/>
          <w:i/>
          <w:color w:val="000000"/>
          <w:sz w:val="16"/>
          <w:szCs w:val="16"/>
        </w:rPr>
        <w:t>Località</w:t>
      </w:r>
      <w:r>
        <w:rPr>
          <w:rFonts w:ascii="Garamond" w:hAnsi="Garamond" w:cs="Garamond"/>
          <w:bCs/>
          <w:color w:val="000000"/>
          <w:sz w:val="16"/>
          <w:szCs w:val="16"/>
        </w:rPr>
        <w:t xml:space="preserve"> e </w:t>
      </w:r>
      <w:r>
        <w:rPr>
          <w:rFonts w:ascii="Garamond" w:hAnsi="Garamond" w:cs="Garamond"/>
          <w:bCs/>
          <w:i/>
          <w:color w:val="000000"/>
          <w:sz w:val="16"/>
          <w:szCs w:val="16"/>
        </w:rPr>
        <w:t>data</w:t>
      </w:r>
      <w:r>
        <w:rPr>
          <w:rFonts w:ascii="Garamond" w:hAnsi="Garamond" w:cs="Garamond"/>
          <w:bCs/>
          <w:color w:val="000000"/>
          <w:sz w:val="16"/>
          <w:szCs w:val="16"/>
        </w:rPr>
        <w:t xml:space="preserve"> </w:t>
      </w:r>
      <w:r>
        <w:rPr>
          <w:rFonts w:ascii="Garamond" w:hAnsi="Garamond" w:cs="Garamond"/>
          <w:bCs/>
          <w:sz w:val="16"/>
          <w:szCs w:val="16"/>
        </w:rPr>
        <w:t>_________________</w:t>
      </w:r>
    </w:p>
    <w:tbl>
      <w:tblPr>
        <w:tblW w:w="10425"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top w:w="55" w:type="dxa"/>
          <w:left w:w="55" w:type="dxa"/>
          <w:bottom w:w="55" w:type="dxa"/>
          <w:right w:w="55" w:type="dxa"/>
        </w:tblCellMar>
        <w:tblLook w:val="04A0" w:firstRow="1" w:lastRow="0" w:firstColumn="1" w:lastColumn="0" w:noHBand="0" w:noVBand="1"/>
      </w:tblPr>
      <w:tblGrid>
        <w:gridCol w:w="3340"/>
        <w:gridCol w:w="2264"/>
        <w:gridCol w:w="4821"/>
      </w:tblGrid>
      <w:tr w:rsidR="00904B19" w14:paraId="15050AB7" w14:textId="77777777" w:rsidTr="00904B19">
        <w:tc>
          <w:tcPr>
            <w:tcW w:w="3342" w:type="dxa"/>
            <w:tcBorders>
              <w:top w:val="dotted" w:sz="4" w:space="0" w:color="auto"/>
              <w:left w:val="dotted" w:sz="4" w:space="0" w:color="auto"/>
              <w:bottom w:val="dotted" w:sz="4" w:space="0" w:color="auto"/>
              <w:right w:val="dotted" w:sz="4" w:space="0" w:color="auto"/>
            </w:tcBorders>
            <w:hideMark/>
          </w:tcPr>
          <w:p w14:paraId="75D9B541" w14:textId="77777777" w:rsidR="00904B19" w:rsidRDefault="00904B19">
            <w:pPr>
              <w:pStyle w:val="Contenutotabella"/>
              <w:jc w:val="center"/>
              <w:rPr>
                <w:rFonts w:ascii="Garamond" w:hAnsi="Garamond" w:cs="Garamond"/>
                <w:bCs/>
                <w:i/>
                <w:iCs/>
                <w:sz w:val="16"/>
                <w:szCs w:val="16"/>
              </w:rPr>
            </w:pPr>
            <w:r>
              <w:rPr>
                <w:rFonts w:ascii="Garamond" w:hAnsi="Garamond" w:cs="Garamond"/>
                <w:bCs/>
                <w:i/>
                <w:iCs/>
                <w:sz w:val="16"/>
                <w:szCs w:val="16"/>
              </w:rPr>
              <w:t>(Ditta)</w:t>
            </w:r>
          </w:p>
        </w:tc>
        <w:tc>
          <w:tcPr>
            <w:tcW w:w="2265" w:type="dxa"/>
            <w:tcBorders>
              <w:top w:val="dotted" w:sz="4" w:space="0" w:color="auto"/>
              <w:left w:val="dotted" w:sz="4" w:space="0" w:color="auto"/>
              <w:bottom w:val="dotted" w:sz="4" w:space="0" w:color="auto"/>
              <w:right w:val="dotted" w:sz="4" w:space="0" w:color="auto"/>
            </w:tcBorders>
            <w:hideMark/>
          </w:tcPr>
          <w:p w14:paraId="3C0B74A0" w14:textId="77777777" w:rsidR="00904B19" w:rsidRDefault="00904B19">
            <w:pPr>
              <w:pStyle w:val="Contenutotabella"/>
              <w:jc w:val="center"/>
              <w:rPr>
                <w:rFonts w:ascii="Garamond" w:hAnsi="Garamond" w:cs="Garamond"/>
                <w:bCs/>
                <w:i/>
                <w:iCs/>
                <w:sz w:val="16"/>
                <w:szCs w:val="16"/>
              </w:rPr>
            </w:pPr>
            <w:r>
              <w:rPr>
                <w:rFonts w:ascii="Garamond" w:hAnsi="Garamond" w:cs="Garamond"/>
                <w:bCs/>
                <w:i/>
                <w:iCs/>
                <w:sz w:val="16"/>
                <w:szCs w:val="16"/>
              </w:rPr>
              <w:t>(nome cognome)</w:t>
            </w:r>
          </w:p>
        </w:tc>
        <w:tc>
          <w:tcPr>
            <w:tcW w:w="4823" w:type="dxa"/>
            <w:tcBorders>
              <w:top w:val="dotted" w:sz="4" w:space="0" w:color="auto"/>
              <w:left w:val="dotted" w:sz="4" w:space="0" w:color="auto"/>
              <w:bottom w:val="dotted" w:sz="4" w:space="0" w:color="auto"/>
              <w:right w:val="dotted" w:sz="4" w:space="0" w:color="auto"/>
            </w:tcBorders>
            <w:hideMark/>
          </w:tcPr>
          <w:p w14:paraId="1E85FB43" w14:textId="77777777" w:rsidR="00904B19" w:rsidRDefault="00904B19">
            <w:pPr>
              <w:pStyle w:val="Contenutotabella"/>
              <w:jc w:val="center"/>
              <w:rPr>
                <w:rFonts w:ascii="Garamond" w:hAnsi="Garamond"/>
                <w:bCs/>
                <w:sz w:val="16"/>
                <w:szCs w:val="16"/>
              </w:rPr>
            </w:pPr>
            <w:r>
              <w:rPr>
                <w:rFonts w:ascii="Garamond" w:hAnsi="Garamond" w:cs="Garamond"/>
                <w:bCs/>
                <w:i/>
                <w:iCs/>
                <w:sz w:val="16"/>
                <w:szCs w:val="16"/>
              </w:rPr>
              <w:t>(Firma)</w:t>
            </w:r>
          </w:p>
        </w:tc>
      </w:tr>
      <w:tr w:rsidR="00904B19" w14:paraId="33F1688F" w14:textId="77777777" w:rsidTr="00904B19">
        <w:tc>
          <w:tcPr>
            <w:tcW w:w="3342" w:type="dxa"/>
            <w:tcBorders>
              <w:top w:val="dotted" w:sz="4" w:space="0" w:color="auto"/>
              <w:left w:val="dotted" w:sz="4" w:space="0" w:color="auto"/>
              <w:bottom w:val="dotted" w:sz="4" w:space="0" w:color="auto"/>
              <w:right w:val="dotted" w:sz="4" w:space="0" w:color="auto"/>
            </w:tcBorders>
          </w:tcPr>
          <w:p w14:paraId="7D78CBFE" w14:textId="77777777" w:rsidR="00904B19" w:rsidRDefault="00904B19">
            <w:pPr>
              <w:pStyle w:val="Contenutotabella"/>
              <w:snapToGrid w:val="0"/>
              <w:jc w:val="center"/>
              <w:rPr>
                <w:rFonts w:ascii="Garamond" w:hAnsi="Garamond"/>
                <w:bCs/>
                <w:i/>
                <w:iCs/>
                <w:sz w:val="16"/>
                <w:szCs w:val="16"/>
              </w:rPr>
            </w:pPr>
          </w:p>
        </w:tc>
        <w:tc>
          <w:tcPr>
            <w:tcW w:w="2265" w:type="dxa"/>
            <w:tcBorders>
              <w:top w:val="dotted" w:sz="4" w:space="0" w:color="auto"/>
              <w:left w:val="dotted" w:sz="4" w:space="0" w:color="auto"/>
              <w:bottom w:val="dotted" w:sz="4" w:space="0" w:color="auto"/>
              <w:right w:val="dotted" w:sz="4" w:space="0" w:color="auto"/>
            </w:tcBorders>
          </w:tcPr>
          <w:p w14:paraId="1E36D459" w14:textId="77777777" w:rsidR="00904B19" w:rsidRDefault="00904B19">
            <w:pPr>
              <w:pStyle w:val="Contenutotabella"/>
              <w:snapToGrid w:val="0"/>
              <w:jc w:val="center"/>
              <w:rPr>
                <w:rFonts w:ascii="Garamond" w:hAnsi="Garamond"/>
                <w:bCs/>
                <w:i/>
                <w:iCs/>
                <w:sz w:val="16"/>
                <w:szCs w:val="16"/>
              </w:rPr>
            </w:pPr>
          </w:p>
        </w:tc>
        <w:tc>
          <w:tcPr>
            <w:tcW w:w="4823" w:type="dxa"/>
            <w:tcBorders>
              <w:top w:val="dotted" w:sz="4" w:space="0" w:color="auto"/>
              <w:left w:val="dotted" w:sz="4" w:space="0" w:color="auto"/>
              <w:bottom w:val="dotted" w:sz="4" w:space="0" w:color="auto"/>
              <w:right w:val="dotted" w:sz="4" w:space="0" w:color="auto"/>
            </w:tcBorders>
          </w:tcPr>
          <w:p w14:paraId="387D2496" w14:textId="77777777" w:rsidR="00904B19" w:rsidRDefault="00904B19">
            <w:pPr>
              <w:pStyle w:val="Contenutotabella"/>
              <w:snapToGrid w:val="0"/>
              <w:jc w:val="center"/>
              <w:rPr>
                <w:rFonts w:ascii="Garamond" w:hAnsi="Garamond"/>
                <w:bCs/>
                <w:i/>
                <w:iCs/>
                <w:sz w:val="16"/>
                <w:szCs w:val="16"/>
              </w:rPr>
            </w:pPr>
          </w:p>
        </w:tc>
      </w:tr>
    </w:tbl>
    <w:p w14:paraId="4F44F62A" w14:textId="77777777" w:rsidR="00904B19" w:rsidRDefault="00904B19" w:rsidP="00904B19">
      <w:pPr>
        <w:jc w:val="both"/>
        <w:rPr>
          <w:rFonts w:ascii="Garamond" w:hAnsi="Garamond" w:cs="Garamond"/>
          <w:bCs/>
          <w:sz w:val="22"/>
          <w:szCs w:val="22"/>
        </w:rPr>
      </w:pPr>
      <w:r>
        <w:rPr>
          <w:rFonts w:ascii="Garamond" w:hAnsi="Garamond" w:cs="Garamond"/>
          <w:bCs/>
          <w:sz w:val="22"/>
          <w:szCs w:val="22"/>
        </w:rPr>
        <w:lastRenderedPageBreak/>
        <w:t>Allegato 4</w:t>
      </w:r>
    </w:p>
    <w:p w14:paraId="23A47649" w14:textId="77777777" w:rsidR="00904B19" w:rsidRDefault="00904B19" w:rsidP="00904B19">
      <w:pPr>
        <w:pStyle w:val="Corpotesto"/>
        <w:spacing w:before="5" w:after="0" w:line="240" w:lineRule="auto"/>
        <w:jc w:val="center"/>
        <w:rPr>
          <w:rFonts w:ascii="Garamond" w:hAnsi="Garamond"/>
          <w:bCs/>
          <w:sz w:val="18"/>
          <w:szCs w:val="18"/>
        </w:rPr>
      </w:pPr>
      <w:r>
        <w:rPr>
          <w:rFonts w:ascii="Garamond" w:hAnsi="Garamond"/>
          <w:bCs/>
          <w:sz w:val="18"/>
          <w:szCs w:val="18"/>
        </w:rPr>
        <w:t>AVVISO PUBBLICO</w:t>
      </w:r>
    </w:p>
    <w:p w14:paraId="775A9DDE" w14:textId="77777777" w:rsidR="00904B19" w:rsidRDefault="00904B19" w:rsidP="00904B19">
      <w:pPr>
        <w:pStyle w:val="Corpotesto"/>
        <w:spacing w:before="5" w:after="0" w:line="240" w:lineRule="auto"/>
        <w:jc w:val="center"/>
        <w:rPr>
          <w:bCs/>
          <w:caps/>
          <w:sz w:val="29"/>
        </w:rPr>
      </w:pPr>
      <w:r>
        <w:rPr>
          <w:rStyle w:val="Nessuno"/>
          <w:rFonts w:ascii="Garamond" w:hAnsi="Garamond" w:cs="Garamond"/>
          <w:bCs/>
          <w:caps/>
          <w:sz w:val="18"/>
          <w:szCs w:val="18"/>
        </w:rPr>
        <w:t>LEGGE REGIONALE 26 OTTOBRE 2021, N. 17 ART.</w:t>
      </w:r>
      <w:r>
        <w:rPr>
          <w:rStyle w:val="Nessuno"/>
          <w:rFonts w:ascii="Garamond" w:hAnsi="Garamond" w:cs="Garamond"/>
          <w:bCs/>
          <w:sz w:val="18"/>
          <w:szCs w:val="18"/>
        </w:rPr>
        <w:t xml:space="preserve"> 6 – CONCESSIONE DI CONTRIBUTI ALLE </w:t>
      </w:r>
      <w:r>
        <w:rPr>
          <w:rStyle w:val="Nessuno"/>
          <w:rFonts w:ascii="Garamond" w:hAnsi="Garamond" w:cs="Garamond"/>
          <w:bCs/>
          <w:caps/>
          <w:sz w:val="18"/>
          <w:szCs w:val="18"/>
        </w:rPr>
        <w:t>IMPRESE per favorire l'occupazione femminile stabile e di qualità</w:t>
      </w:r>
      <w:r>
        <w:rPr>
          <w:rStyle w:val="Nessuno"/>
          <w:rFonts w:ascii="Garamond" w:hAnsi="Garamond" w:cs="Garamond"/>
          <w:bCs/>
          <w:caps/>
        </w:rPr>
        <w:t>.</w:t>
      </w:r>
    </w:p>
    <w:p w14:paraId="6A673532" w14:textId="77777777" w:rsidR="00904B19" w:rsidRDefault="00904B19" w:rsidP="00904B19">
      <w:pPr>
        <w:pStyle w:val="Corpotesto"/>
        <w:spacing w:before="5" w:after="0" w:line="240" w:lineRule="auto"/>
        <w:jc w:val="center"/>
        <w:rPr>
          <w:rFonts w:ascii="Garamond" w:hAnsi="Garamond"/>
          <w:bCs/>
          <w:caps/>
          <w:sz w:val="16"/>
          <w:szCs w:val="16"/>
        </w:rPr>
      </w:pPr>
      <w:r>
        <w:rPr>
          <w:rFonts w:ascii="Garamond" w:hAnsi="Garamond"/>
          <w:bCs/>
          <w:caps/>
          <w:sz w:val="16"/>
          <w:szCs w:val="16"/>
        </w:rPr>
        <w:t xml:space="preserve">DICHIARAZIONE altri aiuti di stato e aiuti automatici e semi-automatici </w:t>
      </w:r>
    </w:p>
    <w:p w14:paraId="1470C091" w14:textId="77777777" w:rsidR="00904B19" w:rsidRDefault="00904B19" w:rsidP="00904B19">
      <w:pPr>
        <w:jc w:val="center"/>
        <w:rPr>
          <w:rFonts w:ascii="Garamond" w:hAnsi="Garamond" w:cs="Garamond"/>
          <w:bCs/>
          <w:sz w:val="22"/>
          <w:szCs w:val="22"/>
        </w:rPr>
      </w:pPr>
    </w:p>
    <w:p w14:paraId="449848C0" w14:textId="77777777" w:rsidR="00904B19" w:rsidRDefault="00904B19" w:rsidP="00904B19">
      <w:pPr>
        <w:jc w:val="both"/>
        <w:rPr>
          <w:rFonts w:ascii="Garamond" w:hAnsi="Garamond" w:cs="Garamond"/>
          <w:bCs/>
          <w:sz w:val="16"/>
          <w:szCs w:val="16"/>
        </w:rPr>
      </w:pPr>
      <w:r>
        <w:rPr>
          <w:rFonts w:ascii="Garamond" w:hAnsi="Garamond" w:cs="Garamond"/>
          <w:bCs/>
          <w:sz w:val="16"/>
          <w:szCs w:val="16"/>
        </w:rPr>
        <w:t xml:space="preserve">Il sottoscritto </w:t>
      </w: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2593"/>
        <w:gridCol w:w="7892"/>
      </w:tblGrid>
      <w:tr w:rsidR="00904B19" w14:paraId="022CD259" w14:textId="77777777" w:rsidTr="00904B19">
        <w:tc>
          <w:tcPr>
            <w:tcW w:w="2593" w:type="dxa"/>
            <w:tcBorders>
              <w:top w:val="dotted" w:sz="4" w:space="0" w:color="auto"/>
              <w:left w:val="nil"/>
              <w:bottom w:val="dotted" w:sz="4" w:space="0" w:color="auto"/>
              <w:right w:val="dotted" w:sz="4" w:space="0" w:color="auto"/>
            </w:tcBorders>
            <w:hideMark/>
          </w:tcPr>
          <w:p w14:paraId="212BD1EE" w14:textId="77777777" w:rsidR="00904B19" w:rsidRDefault="00904B19">
            <w:pPr>
              <w:jc w:val="both"/>
              <w:rPr>
                <w:rFonts w:ascii="Garamond" w:hAnsi="Garamond" w:cs="Garamond"/>
                <w:bCs/>
                <w:sz w:val="14"/>
                <w:szCs w:val="14"/>
              </w:rPr>
            </w:pPr>
            <w:r>
              <w:rPr>
                <w:rFonts w:ascii="Garamond" w:hAnsi="Garamond" w:cs="Garamond"/>
                <w:bCs/>
                <w:sz w:val="14"/>
                <w:szCs w:val="14"/>
              </w:rPr>
              <w:t>N</w:t>
            </w:r>
            <w:r>
              <w:rPr>
                <w:rFonts w:ascii="Garamond" w:hAnsi="Garamond"/>
                <w:bCs/>
                <w:sz w:val="14"/>
                <w:szCs w:val="14"/>
              </w:rPr>
              <w:t>OME</w:t>
            </w:r>
          </w:p>
        </w:tc>
        <w:tc>
          <w:tcPr>
            <w:tcW w:w="7892" w:type="dxa"/>
            <w:tcBorders>
              <w:top w:val="dotted" w:sz="4" w:space="0" w:color="auto"/>
              <w:left w:val="dotted" w:sz="4" w:space="0" w:color="auto"/>
              <w:bottom w:val="dotted" w:sz="4" w:space="0" w:color="auto"/>
              <w:right w:val="nil"/>
            </w:tcBorders>
          </w:tcPr>
          <w:p w14:paraId="29216BAF" w14:textId="77777777" w:rsidR="00904B19" w:rsidRDefault="00904B19">
            <w:pPr>
              <w:jc w:val="both"/>
              <w:rPr>
                <w:rFonts w:ascii="Garamond" w:hAnsi="Garamond" w:cs="Garamond"/>
                <w:bCs/>
                <w:sz w:val="14"/>
                <w:szCs w:val="14"/>
              </w:rPr>
            </w:pPr>
          </w:p>
        </w:tc>
      </w:tr>
      <w:tr w:rsidR="00904B19" w14:paraId="4038C7E1" w14:textId="77777777" w:rsidTr="00904B19">
        <w:tc>
          <w:tcPr>
            <w:tcW w:w="2593" w:type="dxa"/>
            <w:tcBorders>
              <w:top w:val="dotted" w:sz="4" w:space="0" w:color="auto"/>
              <w:left w:val="nil"/>
              <w:bottom w:val="dotted" w:sz="4" w:space="0" w:color="auto"/>
              <w:right w:val="dotted" w:sz="4" w:space="0" w:color="auto"/>
            </w:tcBorders>
            <w:hideMark/>
          </w:tcPr>
          <w:p w14:paraId="0C8E5589" w14:textId="77777777" w:rsidR="00904B19" w:rsidRDefault="00904B19">
            <w:pPr>
              <w:jc w:val="both"/>
              <w:rPr>
                <w:rFonts w:ascii="Garamond" w:hAnsi="Garamond" w:cs="Garamond"/>
                <w:bCs/>
                <w:sz w:val="14"/>
                <w:szCs w:val="14"/>
              </w:rPr>
            </w:pPr>
            <w:r>
              <w:rPr>
                <w:rFonts w:ascii="Garamond" w:hAnsi="Garamond" w:cs="Garamond"/>
                <w:bCs/>
                <w:sz w:val="14"/>
                <w:szCs w:val="14"/>
              </w:rPr>
              <w:t>COGNOME</w:t>
            </w:r>
          </w:p>
        </w:tc>
        <w:tc>
          <w:tcPr>
            <w:tcW w:w="7892" w:type="dxa"/>
            <w:tcBorders>
              <w:top w:val="dotted" w:sz="4" w:space="0" w:color="auto"/>
              <w:left w:val="dotted" w:sz="4" w:space="0" w:color="auto"/>
              <w:bottom w:val="dotted" w:sz="4" w:space="0" w:color="auto"/>
              <w:right w:val="nil"/>
            </w:tcBorders>
          </w:tcPr>
          <w:p w14:paraId="4B741AE6" w14:textId="77777777" w:rsidR="00904B19" w:rsidRDefault="00904B19">
            <w:pPr>
              <w:jc w:val="both"/>
              <w:rPr>
                <w:rFonts w:ascii="Garamond" w:hAnsi="Garamond" w:cs="Garamond"/>
                <w:bCs/>
                <w:sz w:val="14"/>
                <w:szCs w:val="14"/>
              </w:rPr>
            </w:pPr>
          </w:p>
        </w:tc>
      </w:tr>
      <w:tr w:rsidR="00904B19" w14:paraId="044DCF02" w14:textId="77777777" w:rsidTr="00904B19">
        <w:tc>
          <w:tcPr>
            <w:tcW w:w="2593" w:type="dxa"/>
            <w:tcBorders>
              <w:top w:val="dotted" w:sz="4" w:space="0" w:color="auto"/>
              <w:left w:val="nil"/>
              <w:bottom w:val="dotted" w:sz="4" w:space="0" w:color="auto"/>
              <w:right w:val="dotted" w:sz="4" w:space="0" w:color="auto"/>
            </w:tcBorders>
            <w:hideMark/>
          </w:tcPr>
          <w:p w14:paraId="5D58E797" w14:textId="77777777" w:rsidR="00904B19" w:rsidRDefault="00904B19">
            <w:pPr>
              <w:jc w:val="both"/>
              <w:rPr>
                <w:rFonts w:ascii="Garamond" w:hAnsi="Garamond" w:cs="Garamond"/>
                <w:bCs/>
                <w:sz w:val="14"/>
                <w:szCs w:val="14"/>
              </w:rPr>
            </w:pPr>
            <w:r>
              <w:rPr>
                <w:rFonts w:ascii="Garamond" w:hAnsi="Garamond" w:cs="Garamond"/>
                <w:bCs/>
                <w:sz w:val="14"/>
                <w:szCs w:val="14"/>
              </w:rPr>
              <w:t>COMUNE DI NASCITA</w:t>
            </w:r>
          </w:p>
        </w:tc>
        <w:tc>
          <w:tcPr>
            <w:tcW w:w="7892" w:type="dxa"/>
            <w:tcBorders>
              <w:top w:val="dotted" w:sz="4" w:space="0" w:color="auto"/>
              <w:left w:val="dotted" w:sz="4" w:space="0" w:color="auto"/>
              <w:bottom w:val="dotted" w:sz="4" w:space="0" w:color="auto"/>
              <w:right w:val="nil"/>
            </w:tcBorders>
          </w:tcPr>
          <w:p w14:paraId="36B9786D" w14:textId="77777777" w:rsidR="00904B19" w:rsidRDefault="00904B19">
            <w:pPr>
              <w:jc w:val="both"/>
              <w:rPr>
                <w:rFonts w:ascii="Garamond" w:hAnsi="Garamond" w:cs="Garamond"/>
                <w:bCs/>
                <w:sz w:val="14"/>
                <w:szCs w:val="14"/>
              </w:rPr>
            </w:pPr>
          </w:p>
        </w:tc>
      </w:tr>
      <w:tr w:rsidR="00904B19" w14:paraId="1DED4545" w14:textId="77777777" w:rsidTr="00904B19">
        <w:tc>
          <w:tcPr>
            <w:tcW w:w="2593" w:type="dxa"/>
            <w:tcBorders>
              <w:top w:val="dotted" w:sz="4" w:space="0" w:color="auto"/>
              <w:left w:val="nil"/>
              <w:bottom w:val="dotted" w:sz="4" w:space="0" w:color="auto"/>
              <w:right w:val="dotted" w:sz="4" w:space="0" w:color="auto"/>
            </w:tcBorders>
            <w:hideMark/>
          </w:tcPr>
          <w:p w14:paraId="380B384C" w14:textId="77777777" w:rsidR="00904B19" w:rsidRDefault="00904B19">
            <w:pPr>
              <w:jc w:val="both"/>
              <w:rPr>
                <w:rFonts w:ascii="Garamond" w:hAnsi="Garamond" w:cs="Garamond"/>
                <w:bCs/>
                <w:sz w:val="14"/>
                <w:szCs w:val="14"/>
              </w:rPr>
            </w:pPr>
            <w:r>
              <w:rPr>
                <w:rFonts w:ascii="Garamond" w:hAnsi="Garamond" w:cs="Garamond"/>
                <w:bCs/>
                <w:sz w:val="14"/>
                <w:szCs w:val="14"/>
              </w:rPr>
              <w:t>PROVINCIA</w:t>
            </w:r>
          </w:p>
        </w:tc>
        <w:tc>
          <w:tcPr>
            <w:tcW w:w="7892" w:type="dxa"/>
            <w:tcBorders>
              <w:top w:val="dotted" w:sz="4" w:space="0" w:color="auto"/>
              <w:left w:val="dotted" w:sz="4" w:space="0" w:color="auto"/>
              <w:bottom w:val="dotted" w:sz="4" w:space="0" w:color="auto"/>
              <w:right w:val="nil"/>
            </w:tcBorders>
          </w:tcPr>
          <w:p w14:paraId="217B9AC5" w14:textId="77777777" w:rsidR="00904B19" w:rsidRDefault="00904B19">
            <w:pPr>
              <w:jc w:val="both"/>
              <w:rPr>
                <w:rFonts w:ascii="Garamond" w:hAnsi="Garamond" w:cs="Garamond"/>
                <w:bCs/>
                <w:sz w:val="14"/>
                <w:szCs w:val="14"/>
              </w:rPr>
            </w:pPr>
          </w:p>
        </w:tc>
      </w:tr>
      <w:tr w:rsidR="00904B19" w14:paraId="35D651C9" w14:textId="77777777" w:rsidTr="00904B19">
        <w:tc>
          <w:tcPr>
            <w:tcW w:w="2593" w:type="dxa"/>
            <w:tcBorders>
              <w:top w:val="dotted" w:sz="4" w:space="0" w:color="auto"/>
              <w:left w:val="nil"/>
              <w:bottom w:val="dotted" w:sz="4" w:space="0" w:color="auto"/>
              <w:right w:val="dotted" w:sz="4" w:space="0" w:color="auto"/>
            </w:tcBorders>
            <w:hideMark/>
          </w:tcPr>
          <w:p w14:paraId="32872968" w14:textId="77777777" w:rsidR="00904B19" w:rsidRDefault="00904B19">
            <w:pPr>
              <w:jc w:val="both"/>
              <w:rPr>
                <w:rFonts w:ascii="Garamond" w:hAnsi="Garamond" w:cs="Garamond"/>
                <w:bCs/>
                <w:sz w:val="14"/>
                <w:szCs w:val="14"/>
              </w:rPr>
            </w:pPr>
            <w:r>
              <w:rPr>
                <w:rFonts w:ascii="Garamond" w:hAnsi="Garamond" w:cs="Garamond"/>
                <w:bCs/>
                <w:sz w:val="14"/>
                <w:szCs w:val="14"/>
              </w:rPr>
              <w:t>DATA DI NASCITA</w:t>
            </w:r>
          </w:p>
        </w:tc>
        <w:tc>
          <w:tcPr>
            <w:tcW w:w="7892" w:type="dxa"/>
            <w:tcBorders>
              <w:top w:val="dotted" w:sz="4" w:space="0" w:color="auto"/>
              <w:left w:val="dotted" w:sz="4" w:space="0" w:color="auto"/>
              <w:bottom w:val="dotted" w:sz="4" w:space="0" w:color="auto"/>
              <w:right w:val="nil"/>
            </w:tcBorders>
          </w:tcPr>
          <w:p w14:paraId="064C3D3F" w14:textId="77777777" w:rsidR="00904B19" w:rsidRDefault="00904B19">
            <w:pPr>
              <w:jc w:val="both"/>
              <w:rPr>
                <w:rFonts w:ascii="Garamond" w:hAnsi="Garamond" w:cs="Garamond"/>
                <w:bCs/>
                <w:sz w:val="14"/>
                <w:szCs w:val="14"/>
              </w:rPr>
            </w:pPr>
          </w:p>
        </w:tc>
      </w:tr>
      <w:tr w:rsidR="00904B19" w14:paraId="320AE262" w14:textId="77777777" w:rsidTr="00904B19">
        <w:tc>
          <w:tcPr>
            <w:tcW w:w="2593" w:type="dxa"/>
            <w:tcBorders>
              <w:top w:val="dotted" w:sz="4" w:space="0" w:color="auto"/>
              <w:left w:val="nil"/>
              <w:bottom w:val="dotted" w:sz="4" w:space="0" w:color="auto"/>
              <w:right w:val="dotted" w:sz="4" w:space="0" w:color="auto"/>
            </w:tcBorders>
            <w:hideMark/>
          </w:tcPr>
          <w:p w14:paraId="7A0C52D3" w14:textId="77777777" w:rsidR="00904B19" w:rsidRDefault="00904B19">
            <w:pPr>
              <w:jc w:val="both"/>
              <w:rPr>
                <w:rFonts w:ascii="Garamond" w:hAnsi="Garamond" w:cs="Garamond"/>
                <w:bCs/>
                <w:sz w:val="14"/>
                <w:szCs w:val="14"/>
              </w:rPr>
            </w:pPr>
            <w:r>
              <w:rPr>
                <w:rFonts w:ascii="Garamond" w:hAnsi="Garamond" w:cs="Garamond"/>
                <w:bCs/>
                <w:sz w:val="14"/>
                <w:szCs w:val="14"/>
              </w:rPr>
              <w:t>CODICE FISCALE</w:t>
            </w:r>
          </w:p>
        </w:tc>
        <w:tc>
          <w:tcPr>
            <w:tcW w:w="7892" w:type="dxa"/>
            <w:tcBorders>
              <w:top w:val="dotted" w:sz="4" w:space="0" w:color="auto"/>
              <w:left w:val="dotted" w:sz="4" w:space="0" w:color="auto"/>
              <w:bottom w:val="dotted" w:sz="4" w:space="0" w:color="auto"/>
              <w:right w:val="nil"/>
            </w:tcBorders>
          </w:tcPr>
          <w:p w14:paraId="45D25B71" w14:textId="77777777" w:rsidR="00904B19" w:rsidRDefault="00904B19">
            <w:pPr>
              <w:jc w:val="both"/>
              <w:rPr>
                <w:rFonts w:ascii="Garamond" w:hAnsi="Garamond" w:cs="Garamond"/>
                <w:bCs/>
                <w:sz w:val="14"/>
                <w:szCs w:val="14"/>
              </w:rPr>
            </w:pPr>
          </w:p>
        </w:tc>
      </w:tr>
    </w:tbl>
    <w:p w14:paraId="669B8564" w14:textId="77777777" w:rsidR="00904B19" w:rsidRDefault="00904B19" w:rsidP="00904B19">
      <w:pPr>
        <w:jc w:val="both"/>
        <w:rPr>
          <w:rFonts w:ascii="Garamond" w:hAnsi="Garamond" w:cs="Garamond"/>
          <w:bCs/>
          <w:sz w:val="14"/>
          <w:szCs w:val="14"/>
        </w:rPr>
      </w:pPr>
    </w:p>
    <w:p w14:paraId="77594B94" w14:textId="77777777" w:rsidR="00904B19" w:rsidRDefault="00904B19" w:rsidP="00904B19">
      <w:pPr>
        <w:jc w:val="both"/>
        <w:rPr>
          <w:rFonts w:ascii="Garamond" w:hAnsi="Garamond" w:cs="Garamond"/>
          <w:bCs/>
          <w:sz w:val="14"/>
          <w:szCs w:val="14"/>
        </w:rPr>
      </w:pPr>
      <w:r>
        <w:rPr>
          <w:rFonts w:ascii="Garamond" w:hAnsi="Garamond" w:cs="Garamond"/>
          <w:bCs/>
          <w:sz w:val="14"/>
          <w:szCs w:val="14"/>
        </w:rPr>
        <w:t>In qualità di legale rappresentante/altro soggetto con potere di firma dell’impresa/datore di lavoro :</w:t>
      </w: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2547"/>
        <w:gridCol w:w="7938"/>
      </w:tblGrid>
      <w:tr w:rsidR="00904B19" w14:paraId="60D5D9FC" w14:textId="77777777" w:rsidTr="00904B19">
        <w:tc>
          <w:tcPr>
            <w:tcW w:w="2547" w:type="dxa"/>
            <w:tcBorders>
              <w:top w:val="dotted" w:sz="4" w:space="0" w:color="auto"/>
              <w:left w:val="nil"/>
              <w:bottom w:val="dotted" w:sz="4" w:space="0" w:color="auto"/>
              <w:right w:val="dotted" w:sz="4" w:space="0" w:color="auto"/>
            </w:tcBorders>
            <w:hideMark/>
          </w:tcPr>
          <w:p w14:paraId="37B56F71" w14:textId="77777777" w:rsidR="00904B19" w:rsidRDefault="00904B19">
            <w:pPr>
              <w:jc w:val="both"/>
              <w:rPr>
                <w:rFonts w:ascii="Garamond" w:hAnsi="Garamond" w:cs="Garamond"/>
                <w:bCs/>
                <w:sz w:val="14"/>
                <w:szCs w:val="14"/>
              </w:rPr>
            </w:pPr>
            <w:r>
              <w:rPr>
                <w:rFonts w:ascii="Garamond" w:hAnsi="Garamond" w:cs="Garamond"/>
                <w:bCs/>
                <w:sz w:val="14"/>
                <w:szCs w:val="14"/>
              </w:rPr>
              <w:t>DENOMINAZIONE</w:t>
            </w:r>
          </w:p>
        </w:tc>
        <w:tc>
          <w:tcPr>
            <w:tcW w:w="7938" w:type="dxa"/>
            <w:tcBorders>
              <w:top w:val="dotted" w:sz="4" w:space="0" w:color="auto"/>
              <w:left w:val="dotted" w:sz="4" w:space="0" w:color="auto"/>
              <w:bottom w:val="dotted" w:sz="4" w:space="0" w:color="auto"/>
              <w:right w:val="nil"/>
            </w:tcBorders>
          </w:tcPr>
          <w:p w14:paraId="4681137F" w14:textId="77777777" w:rsidR="00904B19" w:rsidRDefault="00904B19">
            <w:pPr>
              <w:jc w:val="both"/>
              <w:rPr>
                <w:rFonts w:ascii="Garamond" w:hAnsi="Garamond" w:cs="Garamond"/>
                <w:bCs/>
                <w:sz w:val="14"/>
                <w:szCs w:val="14"/>
              </w:rPr>
            </w:pPr>
          </w:p>
        </w:tc>
      </w:tr>
      <w:tr w:rsidR="00904B19" w14:paraId="0A169684" w14:textId="77777777" w:rsidTr="00904B19">
        <w:tc>
          <w:tcPr>
            <w:tcW w:w="2547" w:type="dxa"/>
            <w:tcBorders>
              <w:top w:val="dotted" w:sz="4" w:space="0" w:color="auto"/>
              <w:left w:val="nil"/>
              <w:bottom w:val="dotted" w:sz="4" w:space="0" w:color="auto"/>
              <w:right w:val="dotted" w:sz="4" w:space="0" w:color="auto"/>
            </w:tcBorders>
            <w:hideMark/>
          </w:tcPr>
          <w:p w14:paraId="07187324" w14:textId="77777777" w:rsidR="00904B19" w:rsidRDefault="00904B19">
            <w:pPr>
              <w:jc w:val="both"/>
              <w:rPr>
                <w:rFonts w:ascii="Garamond" w:hAnsi="Garamond" w:cs="Garamond"/>
                <w:bCs/>
                <w:sz w:val="14"/>
                <w:szCs w:val="14"/>
              </w:rPr>
            </w:pPr>
            <w:r>
              <w:rPr>
                <w:rFonts w:ascii="Garamond" w:hAnsi="Garamond" w:cs="Garamond"/>
                <w:bCs/>
                <w:sz w:val="14"/>
                <w:szCs w:val="14"/>
              </w:rPr>
              <w:t>INDIRIZZO SEDE LEGALE</w:t>
            </w:r>
          </w:p>
        </w:tc>
        <w:tc>
          <w:tcPr>
            <w:tcW w:w="7938" w:type="dxa"/>
            <w:tcBorders>
              <w:top w:val="dotted" w:sz="4" w:space="0" w:color="auto"/>
              <w:left w:val="dotted" w:sz="4" w:space="0" w:color="auto"/>
              <w:bottom w:val="dotted" w:sz="4" w:space="0" w:color="auto"/>
              <w:right w:val="nil"/>
            </w:tcBorders>
          </w:tcPr>
          <w:p w14:paraId="5005D058" w14:textId="77777777" w:rsidR="00904B19" w:rsidRDefault="00904B19">
            <w:pPr>
              <w:jc w:val="both"/>
              <w:rPr>
                <w:rFonts w:ascii="Garamond" w:hAnsi="Garamond" w:cs="Garamond"/>
                <w:bCs/>
                <w:sz w:val="14"/>
                <w:szCs w:val="14"/>
              </w:rPr>
            </w:pPr>
          </w:p>
        </w:tc>
      </w:tr>
      <w:tr w:rsidR="00904B19" w14:paraId="19472BB9" w14:textId="77777777" w:rsidTr="00904B19">
        <w:tc>
          <w:tcPr>
            <w:tcW w:w="2547" w:type="dxa"/>
            <w:tcBorders>
              <w:top w:val="dotted" w:sz="4" w:space="0" w:color="auto"/>
              <w:left w:val="nil"/>
              <w:bottom w:val="dotted" w:sz="4" w:space="0" w:color="auto"/>
              <w:right w:val="dotted" w:sz="4" w:space="0" w:color="auto"/>
            </w:tcBorders>
            <w:hideMark/>
          </w:tcPr>
          <w:p w14:paraId="1F98F190" w14:textId="77777777" w:rsidR="00904B19" w:rsidRDefault="00904B19">
            <w:pPr>
              <w:jc w:val="both"/>
              <w:rPr>
                <w:rFonts w:ascii="Garamond" w:hAnsi="Garamond" w:cs="Garamond"/>
                <w:bCs/>
                <w:sz w:val="14"/>
                <w:szCs w:val="14"/>
              </w:rPr>
            </w:pPr>
            <w:r>
              <w:rPr>
                <w:rFonts w:ascii="Garamond" w:hAnsi="Garamond" w:cs="Garamond"/>
                <w:bCs/>
                <w:sz w:val="14"/>
                <w:szCs w:val="14"/>
              </w:rPr>
              <w:t>PARTITA IVA</w:t>
            </w:r>
          </w:p>
        </w:tc>
        <w:tc>
          <w:tcPr>
            <w:tcW w:w="7938" w:type="dxa"/>
            <w:tcBorders>
              <w:top w:val="dotted" w:sz="4" w:space="0" w:color="auto"/>
              <w:left w:val="dotted" w:sz="4" w:space="0" w:color="auto"/>
              <w:bottom w:val="dotted" w:sz="4" w:space="0" w:color="auto"/>
              <w:right w:val="nil"/>
            </w:tcBorders>
          </w:tcPr>
          <w:p w14:paraId="4977F036" w14:textId="77777777" w:rsidR="00904B19" w:rsidRDefault="00904B19">
            <w:pPr>
              <w:jc w:val="both"/>
              <w:rPr>
                <w:rFonts w:ascii="Garamond" w:hAnsi="Garamond" w:cs="Garamond"/>
                <w:bCs/>
                <w:sz w:val="14"/>
                <w:szCs w:val="14"/>
              </w:rPr>
            </w:pPr>
          </w:p>
        </w:tc>
      </w:tr>
      <w:tr w:rsidR="00904B19" w14:paraId="39FA36AA" w14:textId="77777777" w:rsidTr="00904B19">
        <w:tc>
          <w:tcPr>
            <w:tcW w:w="2547" w:type="dxa"/>
            <w:tcBorders>
              <w:top w:val="dotted" w:sz="4" w:space="0" w:color="auto"/>
              <w:left w:val="nil"/>
              <w:bottom w:val="dotted" w:sz="4" w:space="0" w:color="auto"/>
              <w:right w:val="dotted" w:sz="4" w:space="0" w:color="auto"/>
            </w:tcBorders>
            <w:hideMark/>
          </w:tcPr>
          <w:p w14:paraId="5A652575" w14:textId="77777777" w:rsidR="00904B19" w:rsidRDefault="00904B19">
            <w:pPr>
              <w:jc w:val="both"/>
              <w:rPr>
                <w:rFonts w:ascii="Garamond" w:hAnsi="Garamond" w:cs="Garamond"/>
                <w:bCs/>
                <w:sz w:val="14"/>
                <w:szCs w:val="14"/>
              </w:rPr>
            </w:pPr>
            <w:r>
              <w:rPr>
                <w:rFonts w:ascii="Garamond" w:hAnsi="Garamond" w:cs="Garamond"/>
                <w:bCs/>
                <w:sz w:val="14"/>
                <w:szCs w:val="14"/>
              </w:rPr>
              <w:t>FORMA GIURIDICA</w:t>
            </w:r>
          </w:p>
        </w:tc>
        <w:tc>
          <w:tcPr>
            <w:tcW w:w="7938" w:type="dxa"/>
            <w:tcBorders>
              <w:top w:val="dotted" w:sz="4" w:space="0" w:color="auto"/>
              <w:left w:val="dotted" w:sz="4" w:space="0" w:color="auto"/>
              <w:bottom w:val="dotted" w:sz="4" w:space="0" w:color="auto"/>
              <w:right w:val="nil"/>
            </w:tcBorders>
          </w:tcPr>
          <w:p w14:paraId="755ADDC1" w14:textId="77777777" w:rsidR="00904B19" w:rsidRDefault="00904B19">
            <w:pPr>
              <w:jc w:val="both"/>
              <w:rPr>
                <w:rFonts w:ascii="Garamond" w:hAnsi="Garamond" w:cs="Garamond"/>
                <w:bCs/>
                <w:sz w:val="14"/>
                <w:szCs w:val="14"/>
              </w:rPr>
            </w:pPr>
          </w:p>
        </w:tc>
      </w:tr>
      <w:tr w:rsidR="00904B19" w14:paraId="591E9BB9" w14:textId="77777777" w:rsidTr="00904B19">
        <w:tc>
          <w:tcPr>
            <w:tcW w:w="2547" w:type="dxa"/>
            <w:tcBorders>
              <w:top w:val="dotted" w:sz="4" w:space="0" w:color="auto"/>
              <w:left w:val="nil"/>
              <w:bottom w:val="dotted" w:sz="4" w:space="0" w:color="auto"/>
              <w:right w:val="dotted" w:sz="4" w:space="0" w:color="auto"/>
            </w:tcBorders>
            <w:hideMark/>
          </w:tcPr>
          <w:p w14:paraId="4F0FF3D8" w14:textId="77777777" w:rsidR="00904B19" w:rsidRDefault="00904B19">
            <w:pPr>
              <w:jc w:val="both"/>
              <w:rPr>
                <w:rFonts w:ascii="Garamond" w:hAnsi="Garamond" w:cs="Garamond"/>
                <w:bCs/>
                <w:sz w:val="14"/>
                <w:szCs w:val="14"/>
              </w:rPr>
            </w:pPr>
            <w:r>
              <w:rPr>
                <w:rFonts w:ascii="Garamond" w:hAnsi="Garamond" w:cs="Garamond"/>
                <w:bCs/>
                <w:sz w:val="14"/>
                <w:szCs w:val="14"/>
              </w:rPr>
              <w:t>DOMICILIO DIGITALE/PEC</w:t>
            </w:r>
          </w:p>
        </w:tc>
        <w:tc>
          <w:tcPr>
            <w:tcW w:w="7938" w:type="dxa"/>
            <w:tcBorders>
              <w:top w:val="dotted" w:sz="4" w:space="0" w:color="auto"/>
              <w:left w:val="dotted" w:sz="4" w:space="0" w:color="auto"/>
              <w:bottom w:val="dotted" w:sz="4" w:space="0" w:color="auto"/>
              <w:right w:val="nil"/>
            </w:tcBorders>
          </w:tcPr>
          <w:p w14:paraId="320A8860" w14:textId="77777777" w:rsidR="00904B19" w:rsidRDefault="00904B19">
            <w:pPr>
              <w:jc w:val="both"/>
              <w:rPr>
                <w:rFonts w:ascii="Garamond" w:hAnsi="Garamond" w:cs="Garamond"/>
                <w:bCs/>
                <w:sz w:val="14"/>
                <w:szCs w:val="14"/>
              </w:rPr>
            </w:pPr>
          </w:p>
        </w:tc>
      </w:tr>
      <w:tr w:rsidR="00904B19" w14:paraId="4F84D2D7" w14:textId="77777777" w:rsidTr="00904B19">
        <w:tc>
          <w:tcPr>
            <w:tcW w:w="2547" w:type="dxa"/>
            <w:tcBorders>
              <w:top w:val="dotted" w:sz="4" w:space="0" w:color="auto"/>
              <w:left w:val="nil"/>
              <w:bottom w:val="dotted" w:sz="4" w:space="0" w:color="auto"/>
              <w:right w:val="dotted" w:sz="4" w:space="0" w:color="auto"/>
            </w:tcBorders>
            <w:hideMark/>
          </w:tcPr>
          <w:p w14:paraId="0648E1AD" w14:textId="77777777" w:rsidR="00904B19" w:rsidRDefault="00904B19">
            <w:pPr>
              <w:jc w:val="both"/>
              <w:rPr>
                <w:rFonts w:ascii="Garamond" w:hAnsi="Garamond" w:cs="Garamond"/>
                <w:bCs/>
                <w:sz w:val="14"/>
                <w:szCs w:val="14"/>
              </w:rPr>
            </w:pPr>
            <w:r>
              <w:rPr>
                <w:rFonts w:ascii="Garamond" w:hAnsi="Garamond" w:cs="Garamond"/>
                <w:bCs/>
                <w:sz w:val="14"/>
                <w:szCs w:val="14"/>
              </w:rPr>
              <w:t>TELEFONO</w:t>
            </w:r>
          </w:p>
        </w:tc>
        <w:tc>
          <w:tcPr>
            <w:tcW w:w="7938" w:type="dxa"/>
            <w:tcBorders>
              <w:top w:val="dotted" w:sz="4" w:space="0" w:color="auto"/>
              <w:left w:val="dotted" w:sz="4" w:space="0" w:color="auto"/>
              <w:bottom w:val="dotted" w:sz="4" w:space="0" w:color="auto"/>
              <w:right w:val="nil"/>
            </w:tcBorders>
          </w:tcPr>
          <w:p w14:paraId="350658AE" w14:textId="77777777" w:rsidR="00904B19" w:rsidRDefault="00904B19">
            <w:pPr>
              <w:jc w:val="both"/>
              <w:rPr>
                <w:rFonts w:ascii="Garamond" w:hAnsi="Garamond" w:cs="Garamond"/>
                <w:bCs/>
                <w:sz w:val="14"/>
                <w:szCs w:val="14"/>
              </w:rPr>
            </w:pPr>
          </w:p>
        </w:tc>
      </w:tr>
      <w:tr w:rsidR="00904B19" w14:paraId="7AFEBB94" w14:textId="77777777" w:rsidTr="00904B19">
        <w:tc>
          <w:tcPr>
            <w:tcW w:w="2547" w:type="dxa"/>
            <w:tcBorders>
              <w:top w:val="dotted" w:sz="4" w:space="0" w:color="auto"/>
              <w:left w:val="nil"/>
              <w:bottom w:val="dotted" w:sz="4" w:space="0" w:color="auto"/>
              <w:right w:val="dotted" w:sz="4" w:space="0" w:color="auto"/>
            </w:tcBorders>
            <w:hideMark/>
          </w:tcPr>
          <w:p w14:paraId="359974D2" w14:textId="77777777" w:rsidR="00904B19" w:rsidRDefault="00904B19">
            <w:pPr>
              <w:jc w:val="both"/>
              <w:rPr>
                <w:rFonts w:ascii="Garamond" w:hAnsi="Garamond" w:cs="Garamond"/>
                <w:bCs/>
                <w:sz w:val="14"/>
                <w:szCs w:val="14"/>
              </w:rPr>
            </w:pPr>
            <w:r>
              <w:rPr>
                <w:rFonts w:ascii="Garamond" w:hAnsi="Garamond" w:cs="Garamond"/>
                <w:bCs/>
                <w:sz w:val="14"/>
                <w:szCs w:val="14"/>
              </w:rPr>
              <w:t>E MAIL</w:t>
            </w:r>
          </w:p>
        </w:tc>
        <w:tc>
          <w:tcPr>
            <w:tcW w:w="7938" w:type="dxa"/>
            <w:tcBorders>
              <w:top w:val="dotted" w:sz="4" w:space="0" w:color="auto"/>
              <w:left w:val="dotted" w:sz="4" w:space="0" w:color="auto"/>
              <w:bottom w:val="dotted" w:sz="4" w:space="0" w:color="auto"/>
              <w:right w:val="nil"/>
            </w:tcBorders>
          </w:tcPr>
          <w:p w14:paraId="5B2379A6" w14:textId="77777777" w:rsidR="00904B19" w:rsidRDefault="00904B19">
            <w:pPr>
              <w:jc w:val="both"/>
              <w:rPr>
                <w:rFonts w:ascii="Garamond" w:hAnsi="Garamond" w:cs="Garamond"/>
                <w:bCs/>
                <w:sz w:val="14"/>
                <w:szCs w:val="14"/>
              </w:rPr>
            </w:pPr>
          </w:p>
        </w:tc>
      </w:tr>
    </w:tbl>
    <w:p w14:paraId="196F1AA6" w14:textId="77777777" w:rsidR="00904B19" w:rsidRDefault="00904B19" w:rsidP="00904B19">
      <w:pPr>
        <w:jc w:val="both"/>
        <w:rPr>
          <w:rFonts w:ascii="Garamond" w:hAnsi="Garamond" w:cs="Garamond"/>
          <w:bCs/>
          <w:sz w:val="16"/>
          <w:szCs w:val="16"/>
        </w:rPr>
      </w:pPr>
    </w:p>
    <w:p w14:paraId="565E0BC6" w14:textId="77777777" w:rsidR="00904B19" w:rsidRDefault="00904B19" w:rsidP="00904B19">
      <w:pPr>
        <w:pStyle w:val="Paragrafoelenco2"/>
        <w:spacing w:after="120"/>
        <w:ind w:left="0" w:right="108"/>
        <w:jc w:val="both"/>
        <w:rPr>
          <w:rFonts w:ascii="Garamond" w:hAnsi="Garamond"/>
          <w:bCs/>
          <w:caps/>
          <w:sz w:val="16"/>
          <w:szCs w:val="16"/>
        </w:rPr>
      </w:pPr>
      <w:r>
        <w:rPr>
          <w:rFonts w:ascii="Garamond" w:hAnsi="Garamond" w:cs="Garamond"/>
          <w:bCs/>
          <w:color w:val="000000"/>
          <w:sz w:val="16"/>
          <w:szCs w:val="16"/>
        </w:rPr>
        <w:t>Che in riferimento agli stessi «costi ammissibili» l’impresa rappresentata ha beneficiato dei seguenti aiuti di Stato</w:t>
      </w:r>
      <w:r>
        <w:rPr>
          <w:rStyle w:val="Rimandonotaapidipagina"/>
          <w:rFonts w:ascii="Garamond" w:hAnsi="Garamond" w:cs="Garamond"/>
          <w:bCs/>
          <w:color w:val="000000"/>
          <w:sz w:val="16"/>
          <w:szCs w:val="16"/>
        </w:rPr>
        <w:footnoteReference w:id="4"/>
      </w:r>
      <w:r>
        <w:rPr>
          <w:rFonts w:ascii="Garamond" w:hAnsi="Garamond" w:cs="Garamond"/>
          <w:bCs/>
          <w:color w:val="000000"/>
          <w:sz w:val="16"/>
          <w:szCs w:val="16"/>
        </w:rPr>
        <w:t>:</w:t>
      </w:r>
    </w:p>
    <w:tbl>
      <w:tblPr>
        <w:tblW w:w="10545" w:type="dxa"/>
        <w:tblInd w:w="-66"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shd w:val="clear" w:color="auto" w:fill="FFFFFF" w:themeFill="background1"/>
        <w:tblLayout w:type="fixed"/>
        <w:tblLook w:val="04A0" w:firstRow="1" w:lastRow="0" w:firstColumn="1" w:lastColumn="0" w:noHBand="0" w:noVBand="1"/>
      </w:tblPr>
      <w:tblGrid>
        <w:gridCol w:w="357"/>
        <w:gridCol w:w="1490"/>
        <w:gridCol w:w="1270"/>
        <w:gridCol w:w="1377"/>
        <w:gridCol w:w="1840"/>
        <w:gridCol w:w="1064"/>
        <w:gridCol w:w="1018"/>
        <w:gridCol w:w="2129"/>
      </w:tblGrid>
      <w:tr w:rsidR="00904B19" w14:paraId="7AD28D84" w14:textId="77777777" w:rsidTr="00904B19">
        <w:trPr>
          <w:trHeight w:val="533"/>
        </w:trPr>
        <w:tc>
          <w:tcPr>
            <w:tcW w:w="356" w:type="dxa"/>
            <w:vMerge w:val="restart"/>
            <w:tcBorders>
              <w:top w:val="dotted" w:sz="4" w:space="0" w:color="000000"/>
              <w:left w:val="dotted" w:sz="4" w:space="0" w:color="000000"/>
              <w:bottom w:val="dotted" w:sz="4" w:space="0" w:color="000000"/>
              <w:right w:val="dotted" w:sz="4" w:space="0" w:color="000000"/>
            </w:tcBorders>
            <w:shd w:val="clear" w:color="auto" w:fill="FFFFFF" w:themeFill="background1"/>
            <w:vAlign w:val="center"/>
            <w:hideMark/>
          </w:tcPr>
          <w:p w14:paraId="70F690FB" w14:textId="77777777" w:rsidR="00904B19" w:rsidRDefault="00904B19">
            <w:pPr>
              <w:jc w:val="center"/>
              <w:rPr>
                <w:rFonts w:ascii="Garamond" w:hAnsi="Garamond" w:cs="Garamond"/>
                <w:bCs/>
                <w:color w:val="000000"/>
                <w:sz w:val="16"/>
                <w:szCs w:val="16"/>
              </w:rPr>
            </w:pPr>
            <w:r>
              <w:rPr>
                <w:rFonts w:ascii="Garamond" w:hAnsi="Garamond" w:cs="Garamond"/>
                <w:bCs/>
                <w:color w:val="000000"/>
                <w:sz w:val="16"/>
                <w:szCs w:val="16"/>
              </w:rPr>
              <w:t>n.</w:t>
            </w:r>
          </w:p>
        </w:tc>
        <w:tc>
          <w:tcPr>
            <w:tcW w:w="1491" w:type="dxa"/>
            <w:vMerge w:val="restart"/>
            <w:tcBorders>
              <w:top w:val="dotted" w:sz="4" w:space="0" w:color="000000"/>
              <w:left w:val="dotted" w:sz="4" w:space="0" w:color="000000"/>
              <w:bottom w:val="dotted" w:sz="4" w:space="0" w:color="000000"/>
              <w:right w:val="dotted" w:sz="4" w:space="0" w:color="000000"/>
            </w:tcBorders>
            <w:shd w:val="clear" w:color="auto" w:fill="FFFFFF" w:themeFill="background1"/>
            <w:vAlign w:val="center"/>
            <w:hideMark/>
          </w:tcPr>
          <w:p w14:paraId="3E24D629" w14:textId="77777777" w:rsidR="00904B19" w:rsidRDefault="00904B19">
            <w:pPr>
              <w:pStyle w:val="Contenutotabella"/>
              <w:snapToGrid w:val="0"/>
              <w:spacing w:after="120"/>
              <w:rPr>
                <w:rFonts w:ascii="Garamond" w:hAnsi="Garamond" w:cs="Garamond"/>
                <w:bCs/>
                <w:color w:val="000000"/>
                <w:sz w:val="16"/>
                <w:szCs w:val="16"/>
              </w:rPr>
            </w:pPr>
            <w:r>
              <w:rPr>
                <w:rFonts w:ascii="Garamond" w:hAnsi="Garamond" w:cs="Garamond"/>
                <w:bCs/>
                <w:color w:val="000000"/>
                <w:sz w:val="16"/>
                <w:szCs w:val="16"/>
              </w:rPr>
              <w:t>Ente concedente</w:t>
            </w:r>
          </w:p>
        </w:tc>
        <w:tc>
          <w:tcPr>
            <w:tcW w:w="1271" w:type="dxa"/>
            <w:vMerge w:val="restart"/>
            <w:tcBorders>
              <w:top w:val="dotted" w:sz="4" w:space="0" w:color="000000"/>
              <w:left w:val="dotted" w:sz="4" w:space="0" w:color="000000"/>
              <w:bottom w:val="dotted" w:sz="4" w:space="0" w:color="000000"/>
              <w:right w:val="dotted" w:sz="4" w:space="0" w:color="000000"/>
            </w:tcBorders>
            <w:shd w:val="clear" w:color="auto" w:fill="FFFFFF" w:themeFill="background1"/>
            <w:vAlign w:val="center"/>
            <w:hideMark/>
          </w:tcPr>
          <w:p w14:paraId="2638A8CE" w14:textId="77777777" w:rsidR="00904B19" w:rsidRDefault="00904B19">
            <w:pPr>
              <w:pStyle w:val="Contenutotabella"/>
              <w:snapToGrid w:val="0"/>
              <w:spacing w:after="120"/>
              <w:rPr>
                <w:rFonts w:ascii="Garamond" w:hAnsi="Garamond" w:cs="Garamond"/>
                <w:bCs/>
                <w:color w:val="000000"/>
                <w:sz w:val="16"/>
                <w:szCs w:val="16"/>
              </w:rPr>
            </w:pPr>
            <w:r>
              <w:rPr>
                <w:rFonts w:ascii="Garamond" w:hAnsi="Garamond" w:cs="Garamond"/>
                <w:bCs/>
                <w:color w:val="000000"/>
                <w:sz w:val="16"/>
                <w:szCs w:val="16"/>
              </w:rPr>
              <w:t>Riferimento normativo o amministrativo che prevede l’agevolazione</w:t>
            </w:r>
          </w:p>
        </w:tc>
        <w:tc>
          <w:tcPr>
            <w:tcW w:w="1378" w:type="dxa"/>
            <w:vMerge w:val="restart"/>
            <w:tcBorders>
              <w:top w:val="dotted" w:sz="4" w:space="0" w:color="000000"/>
              <w:left w:val="dotted" w:sz="4" w:space="0" w:color="000000"/>
              <w:bottom w:val="dotted" w:sz="4" w:space="0" w:color="000000"/>
              <w:right w:val="dotted" w:sz="4" w:space="0" w:color="000000"/>
            </w:tcBorders>
            <w:shd w:val="clear" w:color="auto" w:fill="FFFFFF" w:themeFill="background1"/>
            <w:vAlign w:val="center"/>
            <w:hideMark/>
          </w:tcPr>
          <w:p w14:paraId="66B0AC5E" w14:textId="77777777" w:rsidR="00904B19" w:rsidRDefault="00904B19">
            <w:pPr>
              <w:pStyle w:val="Contenutotabella"/>
              <w:snapToGrid w:val="0"/>
              <w:spacing w:after="120"/>
              <w:rPr>
                <w:rFonts w:ascii="Garamond" w:hAnsi="Garamond" w:cs="Garamond"/>
                <w:bCs/>
                <w:color w:val="000000"/>
                <w:sz w:val="16"/>
                <w:szCs w:val="16"/>
              </w:rPr>
            </w:pPr>
            <w:r>
              <w:rPr>
                <w:rFonts w:ascii="Garamond" w:hAnsi="Garamond" w:cs="Garamond"/>
                <w:bCs/>
                <w:color w:val="000000"/>
                <w:sz w:val="16"/>
                <w:szCs w:val="16"/>
              </w:rPr>
              <w:t xml:space="preserve">Provvedimento di concessione </w:t>
            </w:r>
          </w:p>
        </w:tc>
        <w:tc>
          <w:tcPr>
            <w:tcW w:w="1841" w:type="dxa"/>
            <w:vMerge w:val="restart"/>
            <w:tcBorders>
              <w:top w:val="dotted" w:sz="4" w:space="0" w:color="000000"/>
              <w:left w:val="dotted" w:sz="4" w:space="0" w:color="000000"/>
              <w:bottom w:val="dotted" w:sz="4" w:space="0" w:color="000000"/>
              <w:right w:val="dotted" w:sz="4" w:space="0" w:color="000000"/>
            </w:tcBorders>
            <w:shd w:val="clear" w:color="auto" w:fill="FFFFFF" w:themeFill="background1"/>
            <w:vAlign w:val="center"/>
            <w:hideMark/>
          </w:tcPr>
          <w:p w14:paraId="22D18192" w14:textId="77777777" w:rsidR="00904B19" w:rsidRDefault="00904B19">
            <w:pPr>
              <w:pStyle w:val="Contenutotabella"/>
              <w:snapToGrid w:val="0"/>
              <w:spacing w:after="120"/>
              <w:rPr>
                <w:rFonts w:ascii="Garamond" w:hAnsi="Garamond" w:cs="Garamond"/>
                <w:bCs/>
                <w:color w:val="000000"/>
                <w:sz w:val="16"/>
                <w:szCs w:val="16"/>
              </w:rPr>
            </w:pPr>
            <w:r>
              <w:rPr>
                <w:rFonts w:ascii="Garamond" w:hAnsi="Garamond" w:cs="Garamond"/>
                <w:bCs/>
                <w:color w:val="000000"/>
                <w:sz w:val="16"/>
                <w:szCs w:val="16"/>
              </w:rPr>
              <w:t>Regolamento di esenzione (e articolo pertinente) o Decisione Commissione UE</w:t>
            </w:r>
            <w:r>
              <w:rPr>
                <w:rStyle w:val="Caratteredellanota"/>
                <w:rFonts w:ascii="Garamond" w:hAnsi="Garamond" w:cs="Garamond"/>
                <w:bCs/>
                <w:color w:val="000000"/>
                <w:sz w:val="16"/>
                <w:szCs w:val="16"/>
              </w:rPr>
              <w:footnoteReference w:id="5"/>
            </w:r>
          </w:p>
        </w:tc>
        <w:tc>
          <w:tcPr>
            <w:tcW w:w="2084" w:type="dxa"/>
            <w:gridSpan w:val="2"/>
            <w:tcBorders>
              <w:top w:val="dotted" w:sz="4" w:space="0" w:color="000000"/>
              <w:left w:val="dotted" w:sz="4" w:space="0" w:color="000000"/>
              <w:bottom w:val="dotted" w:sz="4" w:space="0" w:color="000000"/>
              <w:right w:val="dotted" w:sz="4" w:space="0" w:color="000000"/>
            </w:tcBorders>
            <w:shd w:val="clear" w:color="auto" w:fill="FFFFFF" w:themeFill="background1"/>
            <w:vAlign w:val="center"/>
            <w:hideMark/>
          </w:tcPr>
          <w:p w14:paraId="5A647556" w14:textId="77777777" w:rsidR="00904B19" w:rsidRDefault="00904B19">
            <w:pPr>
              <w:pStyle w:val="Contenutotabella"/>
              <w:snapToGrid w:val="0"/>
              <w:spacing w:after="120"/>
              <w:jc w:val="center"/>
              <w:rPr>
                <w:rFonts w:ascii="Garamond" w:hAnsi="Garamond" w:cs="Garamond"/>
                <w:bCs/>
                <w:color w:val="000000"/>
                <w:sz w:val="16"/>
                <w:szCs w:val="16"/>
              </w:rPr>
            </w:pPr>
            <w:r>
              <w:rPr>
                <w:rFonts w:ascii="Garamond" w:hAnsi="Garamond" w:cs="Garamond"/>
                <w:bCs/>
                <w:color w:val="000000"/>
                <w:sz w:val="16"/>
                <w:szCs w:val="16"/>
              </w:rPr>
              <w:t xml:space="preserve">Intensità di aiuto </w:t>
            </w:r>
          </w:p>
        </w:tc>
        <w:tc>
          <w:tcPr>
            <w:tcW w:w="2130" w:type="dxa"/>
            <w:vMerge w:val="restart"/>
            <w:tcBorders>
              <w:top w:val="dotted" w:sz="4" w:space="0" w:color="000000"/>
              <w:left w:val="dotted" w:sz="4" w:space="0" w:color="000000"/>
              <w:bottom w:val="dotted" w:sz="4" w:space="0" w:color="000000"/>
              <w:right w:val="dotted" w:sz="4" w:space="0" w:color="000000"/>
            </w:tcBorders>
            <w:shd w:val="clear" w:color="auto" w:fill="FFFFFF" w:themeFill="background1"/>
          </w:tcPr>
          <w:p w14:paraId="5AF64007" w14:textId="77777777" w:rsidR="00904B19" w:rsidRDefault="00904B19">
            <w:pPr>
              <w:pStyle w:val="Contenutotabella"/>
              <w:snapToGrid w:val="0"/>
              <w:spacing w:after="120"/>
              <w:jc w:val="center"/>
              <w:rPr>
                <w:rFonts w:ascii="Garamond" w:hAnsi="Garamond" w:cs="Garamond"/>
                <w:bCs/>
                <w:color w:val="000000"/>
                <w:sz w:val="16"/>
                <w:szCs w:val="16"/>
              </w:rPr>
            </w:pPr>
          </w:p>
          <w:p w14:paraId="340339F0" w14:textId="77777777" w:rsidR="00904B19" w:rsidRDefault="00904B19">
            <w:pPr>
              <w:pStyle w:val="Contenutotabella"/>
              <w:snapToGrid w:val="0"/>
              <w:spacing w:after="120"/>
              <w:jc w:val="center"/>
              <w:rPr>
                <w:rFonts w:ascii="Garamond" w:hAnsi="Garamond"/>
                <w:bCs/>
                <w:sz w:val="16"/>
                <w:szCs w:val="16"/>
              </w:rPr>
            </w:pPr>
            <w:r>
              <w:rPr>
                <w:rFonts w:ascii="Garamond" w:hAnsi="Garamond" w:cs="Garamond"/>
                <w:bCs/>
                <w:color w:val="000000"/>
                <w:sz w:val="16"/>
                <w:szCs w:val="16"/>
              </w:rPr>
              <w:t>Importo imputato sulla voce di costo o sul progetto</w:t>
            </w:r>
          </w:p>
        </w:tc>
      </w:tr>
      <w:tr w:rsidR="00904B19" w14:paraId="136737EB" w14:textId="77777777" w:rsidTr="00904B19">
        <w:trPr>
          <w:trHeight w:val="532"/>
        </w:trPr>
        <w:tc>
          <w:tcPr>
            <w:tcW w:w="6337" w:type="dxa"/>
            <w:vMerge/>
            <w:tcBorders>
              <w:top w:val="dotted" w:sz="4" w:space="0" w:color="000000"/>
              <w:left w:val="dotted" w:sz="4" w:space="0" w:color="000000"/>
              <w:bottom w:val="dotted" w:sz="4" w:space="0" w:color="000000"/>
              <w:right w:val="dotted" w:sz="4" w:space="0" w:color="000000"/>
            </w:tcBorders>
            <w:shd w:val="clear" w:color="auto" w:fill="FFFFFF" w:themeFill="background1"/>
            <w:vAlign w:val="center"/>
            <w:hideMark/>
          </w:tcPr>
          <w:p w14:paraId="7A8BFF47" w14:textId="77777777" w:rsidR="00904B19" w:rsidRDefault="00904B19">
            <w:pPr>
              <w:spacing w:after="0"/>
              <w:rPr>
                <w:rFonts w:ascii="Garamond" w:hAnsi="Garamond" w:cs="Garamond"/>
                <w:bCs/>
                <w:color w:val="000000"/>
                <w:sz w:val="16"/>
                <w:szCs w:val="16"/>
              </w:rPr>
            </w:pPr>
          </w:p>
        </w:tc>
        <w:tc>
          <w:tcPr>
            <w:tcW w:w="1491" w:type="dxa"/>
            <w:vMerge/>
            <w:tcBorders>
              <w:top w:val="dotted" w:sz="4" w:space="0" w:color="000000"/>
              <w:left w:val="dotted" w:sz="4" w:space="0" w:color="000000"/>
              <w:bottom w:val="dotted" w:sz="4" w:space="0" w:color="000000"/>
              <w:right w:val="dotted" w:sz="4" w:space="0" w:color="000000"/>
            </w:tcBorders>
            <w:shd w:val="clear" w:color="auto" w:fill="FFFFFF" w:themeFill="background1"/>
            <w:vAlign w:val="center"/>
            <w:hideMark/>
          </w:tcPr>
          <w:p w14:paraId="67CD5096" w14:textId="77777777" w:rsidR="00904B19" w:rsidRDefault="00904B19">
            <w:pPr>
              <w:spacing w:after="0"/>
              <w:rPr>
                <w:rFonts w:ascii="Garamond" w:eastAsia="Times New Roman" w:hAnsi="Garamond" w:cs="Garamond"/>
                <w:bCs/>
                <w:color w:val="000000"/>
                <w:sz w:val="16"/>
                <w:szCs w:val="16"/>
                <w:lang w:val="it-IT" w:eastAsia="ar-SA"/>
              </w:rPr>
            </w:pPr>
          </w:p>
        </w:tc>
        <w:tc>
          <w:tcPr>
            <w:tcW w:w="1271" w:type="dxa"/>
            <w:vMerge/>
            <w:tcBorders>
              <w:top w:val="dotted" w:sz="4" w:space="0" w:color="000000"/>
              <w:left w:val="dotted" w:sz="4" w:space="0" w:color="000000"/>
              <w:bottom w:val="dotted" w:sz="4" w:space="0" w:color="000000"/>
              <w:right w:val="dotted" w:sz="4" w:space="0" w:color="000000"/>
            </w:tcBorders>
            <w:shd w:val="clear" w:color="auto" w:fill="FFFFFF" w:themeFill="background1"/>
            <w:vAlign w:val="center"/>
            <w:hideMark/>
          </w:tcPr>
          <w:p w14:paraId="4A9965D4" w14:textId="77777777" w:rsidR="00904B19" w:rsidRDefault="00904B19">
            <w:pPr>
              <w:spacing w:after="0"/>
              <w:rPr>
                <w:rFonts w:ascii="Garamond" w:eastAsia="Times New Roman" w:hAnsi="Garamond" w:cs="Garamond"/>
                <w:bCs/>
                <w:color w:val="000000"/>
                <w:sz w:val="16"/>
                <w:szCs w:val="16"/>
                <w:lang w:val="it-IT" w:eastAsia="ar-SA"/>
              </w:rPr>
            </w:pPr>
          </w:p>
        </w:tc>
        <w:tc>
          <w:tcPr>
            <w:tcW w:w="1378" w:type="dxa"/>
            <w:vMerge/>
            <w:tcBorders>
              <w:top w:val="dotted" w:sz="4" w:space="0" w:color="000000"/>
              <w:left w:val="dotted" w:sz="4" w:space="0" w:color="000000"/>
              <w:bottom w:val="dotted" w:sz="4" w:space="0" w:color="000000"/>
              <w:right w:val="dotted" w:sz="4" w:space="0" w:color="000000"/>
            </w:tcBorders>
            <w:shd w:val="clear" w:color="auto" w:fill="FFFFFF" w:themeFill="background1"/>
            <w:vAlign w:val="center"/>
            <w:hideMark/>
          </w:tcPr>
          <w:p w14:paraId="79E45FF6" w14:textId="77777777" w:rsidR="00904B19" w:rsidRDefault="00904B19">
            <w:pPr>
              <w:spacing w:after="0"/>
              <w:rPr>
                <w:rFonts w:ascii="Garamond" w:eastAsia="Times New Roman" w:hAnsi="Garamond" w:cs="Garamond"/>
                <w:bCs/>
                <w:color w:val="000000"/>
                <w:sz w:val="16"/>
                <w:szCs w:val="16"/>
                <w:lang w:val="it-IT" w:eastAsia="ar-SA"/>
              </w:rPr>
            </w:pPr>
          </w:p>
        </w:tc>
        <w:tc>
          <w:tcPr>
            <w:tcW w:w="1841" w:type="dxa"/>
            <w:vMerge/>
            <w:tcBorders>
              <w:top w:val="dotted" w:sz="4" w:space="0" w:color="000000"/>
              <w:left w:val="dotted" w:sz="4" w:space="0" w:color="000000"/>
              <w:bottom w:val="dotted" w:sz="4" w:space="0" w:color="000000"/>
              <w:right w:val="dotted" w:sz="4" w:space="0" w:color="000000"/>
            </w:tcBorders>
            <w:shd w:val="clear" w:color="auto" w:fill="FFFFFF" w:themeFill="background1"/>
            <w:vAlign w:val="center"/>
            <w:hideMark/>
          </w:tcPr>
          <w:p w14:paraId="49425A6D" w14:textId="77777777" w:rsidR="00904B19" w:rsidRDefault="00904B19">
            <w:pPr>
              <w:spacing w:after="0"/>
              <w:rPr>
                <w:rFonts w:ascii="Garamond" w:eastAsia="Times New Roman" w:hAnsi="Garamond" w:cs="Garamond"/>
                <w:bCs/>
                <w:color w:val="000000"/>
                <w:sz w:val="16"/>
                <w:szCs w:val="16"/>
                <w:lang w:val="it-IT" w:eastAsia="ar-SA"/>
              </w:rPr>
            </w:pPr>
          </w:p>
        </w:tc>
        <w:tc>
          <w:tcPr>
            <w:tcW w:w="1065" w:type="dxa"/>
            <w:tcBorders>
              <w:top w:val="dotted" w:sz="4" w:space="0" w:color="000000"/>
              <w:left w:val="dotted" w:sz="4" w:space="0" w:color="000000"/>
              <w:bottom w:val="dotted" w:sz="4" w:space="0" w:color="000000"/>
              <w:right w:val="dotted" w:sz="4" w:space="0" w:color="000000"/>
            </w:tcBorders>
            <w:shd w:val="clear" w:color="auto" w:fill="FFFFFF" w:themeFill="background1"/>
            <w:vAlign w:val="center"/>
            <w:hideMark/>
          </w:tcPr>
          <w:p w14:paraId="1193DD65" w14:textId="77777777" w:rsidR="00904B19" w:rsidRDefault="00904B19">
            <w:pPr>
              <w:pStyle w:val="Contenutotabella"/>
              <w:snapToGrid w:val="0"/>
              <w:spacing w:after="120"/>
              <w:jc w:val="center"/>
              <w:rPr>
                <w:rFonts w:ascii="Garamond" w:hAnsi="Garamond" w:cs="Garamond"/>
                <w:bCs/>
                <w:color w:val="000000"/>
                <w:sz w:val="16"/>
                <w:szCs w:val="16"/>
              </w:rPr>
            </w:pPr>
            <w:r>
              <w:rPr>
                <w:rFonts w:ascii="Garamond" w:hAnsi="Garamond" w:cs="Garamond"/>
                <w:bCs/>
                <w:color w:val="000000"/>
                <w:sz w:val="16"/>
                <w:szCs w:val="16"/>
              </w:rPr>
              <w:t>Ammissibile</w:t>
            </w:r>
          </w:p>
        </w:tc>
        <w:tc>
          <w:tcPr>
            <w:tcW w:w="1019" w:type="dxa"/>
            <w:tcBorders>
              <w:top w:val="dotted" w:sz="4" w:space="0" w:color="000000"/>
              <w:left w:val="dotted" w:sz="4" w:space="0" w:color="000000"/>
              <w:bottom w:val="dotted" w:sz="4" w:space="0" w:color="000000"/>
              <w:right w:val="dotted" w:sz="4" w:space="0" w:color="000000"/>
            </w:tcBorders>
            <w:shd w:val="clear" w:color="auto" w:fill="FFFFFF" w:themeFill="background1"/>
            <w:vAlign w:val="center"/>
            <w:hideMark/>
          </w:tcPr>
          <w:p w14:paraId="70A11E57" w14:textId="77777777" w:rsidR="00904B19" w:rsidRDefault="00904B19">
            <w:pPr>
              <w:pStyle w:val="Contenutotabella"/>
              <w:snapToGrid w:val="0"/>
              <w:spacing w:after="120"/>
              <w:jc w:val="center"/>
              <w:rPr>
                <w:rFonts w:ascii="Garamond" w:hAnsi="Garamond" w:cs="Garamond"/>
                <w:bCs/>
                <w:color w:val="000000"/>
                <w:sz w:val="16"/>
                <w:szCs w:val="16"/>
              </w:rPr>
            </w:pPr>
            <w:r>
              <w:rPr>
                <w:rFonts w:ascii="Garamond" w:hAnsi="Garamond" w:cs="Garamond"/>
                <w:bCs/>
                <w:color w:val="000000"/>
                <w:sz w:val="16"/>
                <w:szCs w:val="16"/>
              </w:rPr>
              <w:t>Applicata</w:t>
            </w:r>
          </w:p>
        </w:tc>
        <w:tc>
          <w:tcPr>
            <w:tcW w:w="2130" w:type="dxa"/>
            <w:vMerge/>
            <w:tcBorders>
              <w:top w:val="dotted" w:sz="4" w:space="0" w:color="000000"/>
              <w:left w:val="dotted" w:sz="4" w:space="0" w:color="000000"/>
              <w:bottom w:val="dotted" w:sz="4" w:space="0" w:color="000000"/>
              <w:right w:val="dotted" w:sz="4" w:space="0" w:color="000000"/>
            </w:tcBorders>
            <w:shd w:val="clear" w:color="auto" w:fill="FFFFFF" w:themeFill="background1"/>
            <w:vAlign w:val="center"/>
            <w:hideMark/>
          </w:tcPr>
          <w:p w14:paraId="7015E7B7" w14:textId="77777777" w:rsidR="00904B19" w:rsidRDefault="00904B19">
            <w:pPr>
              <w:spacing w:after="0"/>
              <w:rPr>
                <w:rFonts w:ascii="Garamond" w:eastAsia="Times New Roman" w:hAnsi="Garamond" w:cs="Times New Roman"/>
                <w:bCs/>
                <w:sz w:val="16"/>
                <w:szCs w:val="16"/>
                <w:lang w:val="it-IT" w:eastAsia="ar-SA"/>
              </w:rPr>
            </w:pPr>
          </w:p>
        </w:tc>
      </w:tr>
      <w:tr w:rsidR="00904B19" w14:paraId="2CE7A988" w14:textId="77777777" w:rsidTr="00904B19">
        <w:trPr>
          <w:trHeight w:val="397"/>
        </w:trPr>
        <w:tc>
          <w:tcPr>
            <w:tcW w:w="356" w:type="dxa"/>
            <w:tcBorders>
              <w:top w:val="dotted" w:sz="4" w:space="0" w:color="000000"/>
              <w:left w:val="dotted" w:sz="4" w:space="0" w:color="000000"/>
              <w:bottom w:val="dotted" w:sz="4" w:space="0" w:color="000000"/>
              <w:right w:val="dotted" w:sz="4" w:space="0" w:color="000000"/>
            </w:tcBorders>
            <w:shd w:val="clear" w:color="auto" w:fill="FFFFFF" w:themeFill="background1"/>
            <w:vAlign w:val="center"/>
            <w:hideMark/>
          </w:tcPr>
          <w:p w14:paraId="79D8DD27" w14:textId="77777777" w:rsidR="00904B19" w:rsidRDefault="00904B19">
            <w:pPr>
              <w:pStyle w:val="Contenutotabella"/>
              <w:snapToGrid w:val="0"/>
              <w:spacing w:after="120"/>
              <w:rPr>
                <w:rFonts w:ascii="Garamond" w:hAnsi="Garamond"/>
                <w:bCs/>
                <w:sz w:val="16"/>
                <w:szCs w:val="16"/>
              </w:rPr>
            </w:pPr>
            <w:r>
              <w:rPr>
                <w:rFonts w:ascii="Garamond" w:hAnsi="Garamond" w:cs="Garamond"/>
                <w:bCs/>
                <w:color w:val="000000"/>
                <w:sz w:val="16"/>
                <w:szCs w:val="16"/>
              </w:rPr>
              <w:t>1</w:t>
            </w:r>
          </w:p>
        </w:tc>
        <w:tc>
          <w:tcPr>
            <w:tcW w:w="1491" w:type="dxa"/>
            <w:tcBorders>
              <w:top w:val="dotted" w:sz="4" w:space="0" w:color="000000"/>
              <w:left w:val="dotted" w:sz="4" w:space="0" w:color="000000"/>
              <w:bottom w:val="dotted" w:sz="4" w:space="0" w:color="000000"/>
              <w:right w:val="dotted" w:sz="4" w:space="0" w:color="000000"/>
            </w:tcBorders>
            <w:shd w:val="clear" w:color="auto" w:fill="FFFFFF" w:themeFill="background1"/>
            <w:vAlign w:val="center"/>
          </w:tcPr>
          <w:p w14:paraId="0FA91682" w14:textId="77777777" w:rsidR="00904B19" w:rsidRDefault="00904B19">
            <w:pPr>
              <w:pStyle w:val="Contenutotabella"/>
              <w:snapToGrid w:val="0"/>
              <w:spacing w:after="120"/>
              <w:rPr>
                <w:rFonts w:ascii="Garamond" w:hAnsi="Garamond"/>
                <w:bCs/>
                <w:sz w:val="16"/>
                <w:szCs w:val="16"/>
              </w:rPr>
            </w:pPr>
          </w:p>
        </w:tc>
        <w:tc>
          <w:tcPr>
            <w:tcW w:w="1271" w:type="dxa"/>
            <w:tcBorders>
              <w:top w:val="dotted" w:sz="4" w:space="0" w:color="000000"/>
              <w:left w:val="dotted" w:sz="4" w:space="0" w:color="000000"/>
              <w:bottom w:val="dotted" w:sz="4" w:space="0" w:color="000000"/>
              <w:right w:val="dotted" w:sz="4" w:space="0" w:color="000000"/>
            </w:tcBorders>
            <w:shd w:val="clear" w:color="auto" w:fill="FFFFFF" w:themeFill="background1"/>
            <w:vAlign w:val="center"/>
          </w:tcPr>
          <w:p w14:paraId="64D13E15" w14:textId="77777777" w:rsidR="00904B19" w:rsidRDefault="00904B19">
            <w:pPr>
              <w:pStyle w:val="Contenutotabella"/>
              <w:snapToGrid w:val="0"/>
              <w:spacing w:after="120"/>
              <w:rPr>
                <w:rFonts w:ascii="Garamond" w:hAnsi="Garamond"/>
                <w:bCs/>
                <w:sz w:val="16"/>
                <w:szCs w:val="16"/>
              </w:rPr>
            </w:pPr>
          </w:p>
        </w:tc>
        <w:tc>
          <w:tcPr>
            <w:tcW w:w="1378" w:type="dxa"/>
            <w:tcBorders>
              <w:top w:val="dotted" w:sz="4" w:space="0" w:color="000000"/>
              <w:left w:val="dotted" w:sz="4" w:space="0" w:color="000000"/>
              <w:bottom w:val="dotted" w:sz="4" w:space="0" w:color="000000"/>
              <w:right w:val="dotted" w:sz="4" w:space="0" w:color="000000"/>
            </w:tcBorders>
            <w:shd w:val="clear" w:color="auto" w:fill="FFFFFF" w:themeFill="background1"/>
            <w:vAlign w:val="center"/>
          </w:tcPr>
          <w:p w14:paraId="4A47A90F" w14:textId="77777777" w:rsidR="00904B19" w:rsidRDefault="00904B19">
            <w:pPr>
              <w:pStyle w:val="Contenutotabella"/>
              <w:snapToGrid w:val="0"/>
              <w:spacing w:after="120"/>
              <w:ind w:left="34" w:right="33"/>
              <w:rPr>
                <w:rFonts w:ascii="Garamond" w:hAnsi="Garamond"/>
                <w:bCs/>
                <w:sz w:val="16"/>
                <w:szCs w:val="16"/>
              </w:rPr>
            </w:pPr>
          </w:p>
        </w:tc>
        <w:tc>
          <w:tcPr>
            <w:tcW w:w="1841" w:type="dxa"/>
            <w:tcBorders>
              <w:top w:val="dotted" w:sz="4" w:space="0" w:color="000000"/>
              <w:left w:val="dotted" w:sz="4" w:space="0" w:color="000000"/>
              <w:bottom w:val="dotted" w:sz="4" w:space="0" w:color="000000"/>
              <w:right w:val="dotted" w:sz="4" w:space="0" w:color="000000"/>
            </w:tcBorders>
            <w:shd w:val="clear" w:color="auto" w:fill="FFFFFF" w:themeFill="background1"/>
            <w:vAlign w:val="center"/>
          </w:tcPr>
          <w:p w14:paraId="3A2D80D6" w14:textId="77777777" w:rsidR="00904B19" w:rsidRDefault="00904B19">
            <w:pPr>
              <w:pStyle w:val="Contenutotabella"/>
              <w:snapToGrid w:val="0"/>
              <w:spacing w:after="120"/>
              <w:ind w:left="34"/>
              <w:rPr>
                <w:rFonts w:ascii="Garamond" w:hAnsi="Garamond"/>
                <w:bCs/>
                <w:sz w:val="16"/>
                <w:szCs w:val="16"/>
              </w:rPr>
            </w:pPr>
          </w:p>
        </w:tc>
        <w:tc>
          <w:tcPr>
            <w:tcW w:w="1065" w:type="dxa"/>
            <w:tcBorders>
              <w:top w:val="dotted" w:sz="4" w:space="0" w:color="000000"/>
              <w:left w:val="dotted" w:sz="4" w:space="0" w:color="000000"/>
              <w:bottom w:val="dotted" w:sz="4" w:space="0" w:color="000000"/>
              <w:right w:val="dotted" w:sz="4" w:space="0" w:color="000000"/>
            </w:tcBorders>
            <w:shd w:val="clear" w:color="auto" w:fill="FFFFFF" w:themeFill="background1"/>
            <w:vAlign w:val="center"/>
          </w:tcPr>
          <w:p w14:paraId="7EB46A27" w14:textId="77777777" w:rsidR="00904B19" w:rsidRDefault="00904B19">
            <w:pPr>
              <w:pStyle w:val="Contenutotabella"/>
              <w:snapToGrid w:val="0"/>
              <w:spacing w:after="120"/>
              <w:jc w:val="center"/>
              <w:rPr>
                <w:rFonts w:ascii="Garamond" w:hAnsi="Garamond"/>
                <w:bCs/>
                <w:sz w:val="16"/>
                <w:szCs w:val="16"/>
              </w:rPr>
            </w:pPr>
          </w:p>
        </w:tc>
        <w:tc>
          <w:tcPr>
            <w:tcW w:w="1019" w:type="dxa"/>
            <w:tcBorders>
              <w:top w:val="dotted" w:sz="4" w:space="0" w:color="000000"/>
              <w:left w:val="dotted" w:sz="4" w:space="0" w:color="000000"/>
              <w:bottom w:val="dotted" w:sz="4" w:space="0" w:color="000000"/>
              <w:right w:val="dotted" w:sz="4" w:space="0" w:color="000000"/>
            </w:tcBorders>
            <w:shd w:val="clear" w:color="auto" w:fill="FFFFFF" w:themeFill="background1"/>
            <w:vAlign w:val="center"/>
          </w:tcPr>
          <w:p w14:paraId="6A596741" w14:textId="77777777" w:rsidR="00904B19" w:rsidRDefault="00904B19">
            <w:pPr>
              <w:pStyle w:val="Contenutotabella"/>
              <w:snapToGrid w:val="0"/>
              <w:spacing w:after="120"/>
              <w:jc w:val="center"/>
              <w:rPr>
                <w:rFonts w:ascii="Garamond" w:hAnsi="Garamond"/>
                <w:bCs/>
                <w:sz w:val="16"/>
                <w:szCs w:val="16"/>
              </w:rPr>
            </w:pPr>
          </w:p>
        </w:tc>
        <w:tc>
          <w:tcPr>
            <w:tcW w:w="2130" w:type="dxa"/>
            <w:tcBorders>
              <w:top w:val="dotted" w:sz="4" w:space="0" w:color="000000"/>
              <w:left w:val="dotted" w:sz="4" w:space="0" w:color="000000"/>
              <w:bottom w:val="dotted" w:sz="4" w:space="0" w:color="000000"/>
              <w:right w:val="dotted" w:sz="4" w:space="0" w:color="000000"/>
            </w:tcBorders>
            <w:shd w:val="clear" w:color="auto" w:fill="FFFFFF" w:themeFill="background1"/>
          </w:tcPr>
          <w:p w14:paraId="02DB2A05" w14:textId="77777777" w:rsidR="00904B19" w:rsidRDefault="00904B19">
            <w:pPr>
              <w:pStyle w:val="Contenutotabella"/>
              <w:snapToGrid w:val="0"/>
              <w:spacing w:after="120"/>
              <w:rPr>
                <w:rFonts w:ascii="Garamond" w:hAnsi="Garamond"/>
                <w:bCs/>
                <w:sz w:val="16"/>
                <w:szCs w:val="16"/>
              </w:rPr>
            </w:pPr>
          </w:p>
        </w:tc>
      </w:tr>
      <w:tr w:rsidR="00904B19" w14:paraId="18A5C518" w14:textId="77777777" w:rsidTr="00904B19">
        <w:trPr>
          <w:trHeight w:val="316"/>
        </w:trPr>
        <w:tc>
          <w:tcPr>
            <w:tcW w:w="356" w:type="dxa"/>
            <w:tcBorders>
              <w:top w:val="dotted" w:sz="4" w:space="0" w:color="000000"/>
              <w:left w:val="dotted" w:sz="4" w:space="0" w:color="000000"/>
              <w:bottom w:val="dotted" w:sz="4" w:space="0" w:color="000000"/>
              <w:right w:val="dotted" w:sz="4" w:space="0" w:color="000000"/>
            </w:tcBorders>
            <w:shd w:val="clear" w:color="auto" w:fill="FFFFFF" w:themeFill="background1"/>
            <w:vAlign w:val="center"/>
            <w:hideMark/>
          </w:tcPr>
          <w:p w14:paraId="4E5F8439" w14:textId="77777777" w:rsidR="00904B19" w:rsidRDefault="00904B19">
            <w:pPr>
              <w:pStyle w:val="Contenutotabella"/>
              <w:snapToGrid w:val="0"/>
              <w:spacing w:after="120"/>
              <w:rPr>
                <w:rFonts w:ascii="Garamond" w:hAnsi="Garamond"/>
                <w:bCs/>
                <w:sz w:val="16"/>
                <w:szCs w:val="16"/>
              </w:rPr>
            </w:pPr>
            <w:r>
              <w:rPr>
                <w:rFonts w:ascii="Garamond" w:hAnsi="Garamond" w:cs="Garamond"/>
                <w:bCs/>
                <w:color w:val="000000"/>
                <w:sz w:val="16"/>
                <w:szCs w:val="16"/>
              </w:rPr>
              <w:t>2</w:t>
            </w:r>
          </w:p>
        </w:tc>
        <w:tc>
          <w:tcPr>
            <w:tcW w:w="1491" w:type="dxa"/>
            <w:tcBorders>
              <w:top w:val="dotted" w:sz="4" w:space="0" w:color="000000"/>
              <w:left w:val="dotted" w:sz="4" w:space="0" w:color="000000"/>
              <w:bottom w:val="dotted" w:sz="4" w:space="0" w:color="000000"/>
              <w:right w:val="dotted" w:sz="4" w:space="0" w:color="000000"/>
            </w:tcBorders>
            <w:shd w:val="clear" w:color="auto" w:fill="FFFFFF" w:themeFill="background1"/>
            <w:vAlign w:val="center"/>
          </w:tcPr>
          <w:p w14:paraId="416069EE" w14:textId="77777777" w:rsidR="00904B19" w:rsidRDefault="00904B19">
            <w:pPr>
              <w:pStyle w:val="Contenutotabella"/>
              <w:snapToGrid w:val="0"/>
              <w:spacing w:after="120"/>
              <w:rPr>
                <w:rFonts w:ascii="Garamond" w:hAnsi="Garamond"/>
                <w:bCs/>
                <w:sz w:val="16"/>
                <w:szCs w:val="16"/>
              </w:rPr>
            </w:pPr>
          </w:p>
        </w:tc>
        <w:tc>
          <w:tcPr>
            <w:tcW w:w="1271" w:type="dxa"/>
            <w:tcBorders>
              <w:top w:val="dotted" w:sz="4" w:space="0" w:color="000000"/>
              <w:left w:val="dotted" w:sz="4" w:space="0" w:color="000000"/>
              <w:bottom w:val="dotted" w:sz="4" w:space="0" w:color="000000"/>
              <w:right w:val="dotted" w:sz="4" w:space="0" w:color="000000"/>
            </w:tcBorders>
            <w:shd w:val="clear" w:color="auto" w:fill="FFFFFF" w:themeFill="background1"/>
            <w:vAlign w:val="center"/>
          </w:tcPr>
          <w:p w14:paraId="2ACCA687" w14:textId="77777777" w:rsidR="00904B19" w:rsidRDefault="00904B19">
            <w:pPr>
              <w:pStyle w:val="Contenutotabella"/>
              <w:snapToGrid w:val="0"/>
              <w:spacing w:after="120"/>
              <w:rPr>
                <w:rFonts w:ascii="Garamond" w:hAnsi="Garamond"/>
                <w:bCs/>
                <w:sz w:val="16"/>
                <w:szCs w:val="16"/>
              </w:rPr>
            </w:pPr>
          </w:p>
        </w:tc>
        <w:tc>
          <w:tcPr>
            <w:tcW w:w="1378" w:type="dxa"/>
            <w:tcBorders>
              <w:top w:val="dotted" w:sz="4" w:space="0" w:color="000000"/>
              <w:left w:val="dotted" w:sz="4" w:space="0" w:color="000000"/>
              <w:bottom w:val="dotted" w:sz="4" w:space="0" w:color="000000"/>
              <w:right w:val="dotted" w:sz="4" w:space="0" w:color="000000"/>
            </w:tcBorders>
            <w:shd w:val="clear" w:color="auto" w:fill="FFFFFF" w:themeFill="background1"/>
            <w:vAlign w:val="center"/>
          </w:tcPr>
          <w:p w14:paraId="081D656F" w14:textId="77777777" w:rsidR="00904B19" w:rsidRDefault="00904B19">
            <w:pPr>
              <w:pStyle w:val="Contenutotabella"/>
              <w:snapToGrid w:val="0"/>
              <w:spacing w:after="120"/>
              <w:ind w:left="34" w:right="33"/>
              <w:rPr>
                <w:rFonts w:ascii="Garamond" w:hAnsi="Garamond"/>
                <w:bCs/>
                <w:sz w:val="16"/>
                <w:szCs w:val="16"/>
              </w:rPr>
            </w:pPr>
          </w:p>
        </w:tc>
        <w:tc>
          <w:tcPr>
            <w:tcW w:w="1841" w:type="dxa"/>
            <w:tcBorders>
              <w:top w:val="dotted" w:sz="4" w:space="0" w:color="000000"/>
              <w:left w:val="dotted" w:sz="4" w:space="0" w:color="000000"/>
              <w:bottom w:val="dotted" w:sz="4" w:space="0" w:color="000000"/>
              <w:right w:val="dotted" w:sz="4" w:space="0" w:color="000000"/>
            </w:tcBorders>
            <w:shd w:val="clear" w:color="auto" w:fill="FFFFFF" w:themeFill="background1"/>
            <w:vAlign w:val="center"/>
          </w:tcPr>
          <w:p w14:paraId="6AC90560" w14:textId="77777777" w:rsidR="00904B19" w:rsidRDefault="00904B19">
            <w:pPr>
              <w:pStyle w:val="Contenutotabella"/>
              <w:snapToGrid w:val="0"/>
              <w:spacing w:after="120"/>
              <w:ind w:left="34"/>
              <w:rPr>
                <w:rFonts w:ascii="Garamond" w:hAnsi="Garamond"/>
                <w:bCs/>
                <w:sz w:val="16"/>
                <w:szCs w:val="16"/>
              </w:rPr>
            </w:pPr>
          </w:p>
        </w:tc>
        <w:tc>
          <w:tcPr>
            <w:tcW w:w="1065" w:type="dxa"/>
            <w:tcBorders>
              <w:top w:val="dotted" w:sz="4" w:space="0" w:color="000000"/>
              <w:left w:val="dotted" w:sz="4" w:space="0" w:color="000000"/>
              <w:bottom w:val="dotted" w:sz="4" w:space="0" w:color="000000"/>
              <w:right w:val="dotted" w:sz="4" w:space="0" w:color="000000"/>
            </w:tcBorders>
            <w:shd w:val="clear" w:color="auto" w:fill="FFFFFF" w:themeFill="background1"/>
            <w:vAlign w:val="center"/>
          </w:tcPr>
          <w:p w14:paraId="3CE01A9A" w14:textId="77777777" w:rsidR="00904B19" w:rsidRDefault="00904B19">
            <w:pPr>
              <w:pStyle w:val="Contenutotabella"/>
              <w:snapToGrid w:val="0"/>
              <w:spacing w:after="120"/>
              <w:jc w:val="center"/>
              <w:rPr>
                <w:rFonts w:ascii="Garamond" w:hAnsi="Garamond"/>
                <w:bCs/>
                <w:sz w:val="16"/>
                <w:szCs w:val="16"/>
              </w:rPr>
            </w:pPr>
          </w:p>
        </w:tc>
        <w:tc>
          <w:tcPr>
            <w:tcW w:w="1019" w:type="dxa"/>
            <w:tcBorders>
              <w:top w:val="dotted" w:sz="4" w:space="0" w:color="000000"/>
              <w:left w:val="dotted" w:sz="4" w:space="0" w:color="000000"/>
              <w:bottom w:val="dotted" w:sz="4" w:space="0" w:color="000000"/>
              <w:right w:val="dotted" w:sz="4" w:space="0" w:color="000000"/>
            </w:tcBorders>
            <w:shd w:val="clear" w:color="auto" w:fill="FFFFFF" w:themeFill="background1"/>
            <w:vAlign w:val="center"/>
          </w:tcPr>
          <w:p w14:paraId="7C6960FB" w14:textId="77777777" w:rsidR="00904B19" w:rsidRDefault="00904B19">
            <w:pPr>
              <w:pStyle w:val="Contenutotabella"/>
              <w:snapToGrid w:val="0"/>
              <w:spacing w:after="120"/>
              <w:jc w:val="center"/>
              <w:rPr>
                <w:rFonts w:ascii="Garamond" w:hAnsi="Garamond"/>
                <w:bCs/>
                <w:sz w:val="16"/>
                <w:szCs w:val="16"/>
              </w:rPr>
            </w:pPr>
          </w:p>
        </w:tc>
        <w:tc>
          <w:tcPr>
            <w:tcW w:w="2130" w:type="dxa"/>
            <w:tcBorders>
              <w:top w:val="dotted" w:sz="4" w:space="0" w:color="000000"/>
              <w:left w:val="dotted" w:sz="4" w:space="0" w:color="000000"/>
              <w:bottom w:val="dotted" w:sz="4" w:space="0" w:color="000000"/>
              <w:right w:val="dotted" w:sz="4" w:space="0" w:color="000000"/>
            </w:tcBorders>
            <w:shd w:val="clear" w:color="auto" w:fill="FFFFFF" w:themeFill="background1"/>
          </w:tcPr>
          <w:p w14:paraId="71BA719F" w14:textId="77777777" w:rsidR="00904B19" w:rsidRDefault="00904B19">
            <w:pPr>
              <w:pStyle w:val="Contenutotabella"/>
              <w:snapToGrid w:val="0"/>
              <w:spacing w:after="120"/>
              <w:rPr>
                <w:rFonts w:ascii="Garamond" w:hAnsi="Garamond"/>
                <w:bCs/>
                <w:sz w:val="16"/>
                <w:szCs w:val="16"/>
              </w:rPr>
            </w:pPr>
          </w:p>
        </w:tc>
      </w:tr>
      <w:tr w:rsidR="00904B19" w14:paraId="710C3BD8" w14:textId="77777777" w:rsidTr="00904B19">
        <w:trPr>
          <w:trHeight w:val="500"/>
        </w:trPr>
        <w:tc>
          <w:tcPr>
            <w:tcW w:w="6337" w:type="dxa"/>
            <w:gridSpan w:val="5"/>
            <w:tcBorders>
              <w:top w:val="dotted" w:sz="4" w:space="0" w:color="000000"/>
              <w:left w:val="dotted" w:sz="4" w:space="0" w:color="000000"/>
              <w:bottom w:val="dotted" w:sz="4" w:space="0" w:color="000000"/>
              <w:right w:val="dotted" w:sz="4" w:space="0" w:color="000000"/>
            </w:tcBorders>
            <w:shd w:val="clear" w:color="auto" w:fill="FFFFFF" w:themeFill="background1"/>
            <w:vAlign w:val="center"/>
            <w:hideMark/>
          </w:tcPr>
          <w:p w14:paraId="2A86E597" w14:textId="77777777" w:rsidR="00904B19" w:rsidRDefault="00904B19">
            <w:pPr>
              <w:pStyle w:val="Contenutotabella"/>
              <w:snapToGrid w:val="0"/>
              <w:spacing w:after="120"/>
              <w:ind w:right="175"/>
              <w:jc w:val="right"/>
              <w:rPr>
                <w:rFonts w:ascii="Garamond" w:hAnsi="Garamond"/>
                <w:bCs/>
                <w:sz w:val="16"/>
                <w:szCs w:val="16"/>
              </w:rPr>
            </w:pPr>
            <w:r>
              <w:rPr>
                <w:rFonts w:ascii="Garamond" w:hAnsi="Garamond" w:cs="Garamond"/>
                <w:bCs/>
                <w:color w:val="000000"/>
                <w:sz w:val="16"/>
                <w:szCs w:val="16"/>
              </w:rPr>
              <w:t>TOTALE</w:t>
            </w:r>
          </w:p>
        </w:tc>
        <w:tc>
          <w:tcPr>
            <w:tcW w:w="1065" w:type="dxa"/>
            <w:tcBorders>
              <w:top w:val="dotted" w:sz="4" w:space="0" w:color="000000"/>
              <w:left w:val="dotted" w:sz="4" w:space="0" w:color="000000"/>
              <w:bottom w:val="dotted" w:sz="4" w:space="0" w:color="000000"/>
              <w:right w:val="dotted" w:sz="4" w:space="0" w:color="000000"/>
            </w:tcBorders>
            <w:shd w:val="clear" w:color="auto" w:fill="FFFFFF" w:themeFill="background1"/>
            <w:vAlign w:val="center"/>
          </w:tcPr>
          <w:p w14:paraId="14228A5B" w14:textId="77777777" w:rsidR="00904B19" w:rsidRDefault="00904B19">
            <w:pPr>
              <w:pStyle w:val="Contenutotabella"/>
              <w:snapToGrid w:val="0"/>
              <w:spacing w:after="120"/>
              <w:jc w:val="center"/>
              <w:rPr>
                <w:rFonts w:ascii="Garamond" w:hAnsi="Garamond"/>
                <w:bCs/>
                <w:sz w:val="16"/>
                <w:szCs w:val="16"/>
              </w:rPr>
            </w:pPr>
          </w:p>
        </w:tc>
        <w:tc>
          <w:tcPr>
            <w:tcW w:w="1019" w:type="dxa"/>
            <w:tcBorders>
              <w:top w:val="dotted" w:sz="4" w:space="0" w:color="000000"/>
              <w:left w:val="dotted" w:sz="4" w:space="0" w:color="000000"/>
              <w:bottom w:val="dotted" w:sz="4" w:space="0" w:color="000000"/>
              <w:right w:val="dotted" w:sz="4" w:space="0" w:color="000000"/>
            </w:tcBorders>
            <w:shd w:val="clear" w:color="auto" w:fill="FFFFFF" w:themeFill="background1"/>
            <w:vAlign w:val="center"/>
          </w:tcPr>
          <w:p w14:paraId="0C2276E4" w14:textId="77777777" w:rsidR="00904B19" w:rsidRDefault="00904B19">
            <w:pPr>
              <w:pStyle w:val="Contenutotabella"/>
              <w:snapToGrid w:val="0"/>
              <w:spacing w:after="120"/>
              <w:jc w:val="center"/>
              <w:rPr>
                <w:rFonts w:ascii="Garamond" w:hAnsi="Garamond"/>
                <w:bCs/>
                <w:sz w:val="16"/>
                <w:szCs w:val="16"/>
              </w:rPr>
            </w:pPr>
          </w:p>
        </w:tc>
        <w:tc>
          <w:tcPr>
            <w:tcW w:w="2130" w:type="dxa"/>
            <w:tcBorders>
              <w:top w:val="dotted" w:sz="4" w:space="0" w:color="000000"/>
              <w:left w:val="dotted" w:sz="4" w:space="0" w:color="000000"/>
              <w:bottom w:val="dotted" w:sz="4" w:space="0" w:color="000000"/>
              <w:right w:val="dotted" w:sz="4" w:space="0" w:color="000000"/>
            </w:tcBorders>
            <w:shd w:val="clear" w:color="auto" w:fill="FFFFFF" w:themeFill="background1"/>
          </w:tcPr>
          <w:p w14:paraId="2137B44A" w14:textId="77777777" w:rsidR="00904B19" w:rsidRDefault="00904B19">
            <w:pPr>
              <w:pStyle w:val="Contenutotabella"/>
              <w:snapToGrid w:val="0"/>
              <w:spacing w:after="120"/>
              <w:rPr>
                <w:rFonts w:ascii="Garamond" w:hAnsi="Garamond"/>
                <w:bCs/>
                <w:sz w:val="16"/>
                <w:szCs w:val="16"/>
              </w:rPr>
            </w:pPr>
          </w:p>
        </w:tc>
      </w:tr>
    </w:tbl>
    <w:p w14:paraId="7D60B9D0" w14:textId="77777777" w:rsidR="00904B19" w:rsidRDefault="00904B19" w:rsidP="00904B19">
      <w:pPr>
        <w:pStyle w:val="Corpotesto"/>
        <w:spacing w:before="5" w:after="0" w:line="240" w:lineRule="auto"/>
        <w:rPr>
          <w:rFonts w:ascii="Garamond" w:hAnsi="Garamond"/>
          <w:bCs/>
          <w:caps/>
          <w:sz w:val="16"/>
          <w:szCs w:val="16"/>
        </w:rPr>
      </w:pPr>
    </w:p>
    <w:p w14:paraId="02C55395" w14:textId="77777777" w:rsidR="00904B19" w:rsidRDefault="00904B19" w:rsidP="00904B19">
      <w:pPr>
        <w:pStyle w:val="Corpotesto1"/>
        <w:tabs>
          <w:tab w:val="left" w:pos="731"/>
          <w:tab w:val="left" w:pos="1134"/>
        </w:tabs>
        <w:spacing w:line="200" w:lineRule="atLeast"/>
        <w:ind w:right="112"/>
        <w:rPr>
          <w:rFonts w:ascii="Garamond" w:hAnsi="Garamond" w:cs="Arial"/>
          <w:bCs/>
          <w:sz w:val="16"/>
          <w:szCs w:val="16"/>
        </w:rPr>
      </w:pPr>
      <w:r>
        <w:rPr>
          <w:rFonts w:ascii="Garamond" w:hAnsi="Garamond" w:cs="Arial"/>
          <w:bCs/>
          <w:sz w:val="16"/>
          <w:szCs w:val="16"/>
        </w:rPr>
        <w:t>Che l’impresa rappresentata, nell’esercizio finanziario precedente a quello corrente, ha fruito dei seguenti aiuti cd. automatici o semi-automatici</w:t>
      </w:r>
      <w:r>
        <w:rPr>
          <w:rStyle w:val="Rimandonotaapidipagina"/>
          <w:rFonts w:ascii="Garamond" w:hAnsi="Garamond" w:cs="Arial"/>
          <w:bCs/>
          <w:sz w:val="16"/>
          <w:szCs w:val="16"/>
        </w:rPr>
        <w:footnoteReference w:id="6"/>
      </w:r>
      <w:r>
        <w:rPr>
          <w:rFonts w:ascii="Garamond" w:hAnsi="Garamond" w:cs="Arial"/>
          <w:bCs/>
          <w:sz w:val="16"/>
          <w:szCs w:val="16"/>
        </w:rPr>
        <w:t xml:space="preserve"> oppure ha indicato nella dichiarazione fiscale le seguenti agevolazioni, in regime «de minimis»</w:t>
      </w:r>
      <w:r>
        <w:rPr>
          <w:rStyle w:val="Rimandonotaapidipagina"/>
          <w:rFonts w:ascii="Garamond" w:hAnsi="Garamond" w:cs="Arial"/>
          <w:bCs/>
          <w:sz w:val="16"/>
          <w:szCs w:val="16"/>
        </w:rPr>
        <w:footnoteReference w:id="7"/>
      </w:r>
      <w:r>
        <w:rPr>
          <w:rFonts w:ascii="Garamond" w:hAnsi="Garamond" w:cs="Arial"/>
          <w:bCs/>
          <w:sz w:val="16"/>
          <w:szCs w:val="16"/>
        </w:rPr>
        <w:t>, di cui va tenuto conto ai fini della determinazione del massimale disponibile:</w:t>
      </w:r>
    </w:p>
    <w:p w14:paraId="672427B6" w14:textId="77777777" w:rsidR="00904B19" w:rsidRDefault="00904B19" w:rsidP="00904B19">
      <w:pPr>
        <w:jc w:val="both"/>
        <w:rPr>
          <w:rFonts w:ascii="Garamond" w:hAnsi="Garamond" w:cs="Garamond"/>
          <w:bCs/>
          <w:sz w:val="16"/>
          <w:szCs w:val="16"/>
        </w:rPr>
      </w:pPr>
    </w:p>
    <w:tbl>
      <w:tblPr>
        <w:tblW w:w="10425"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top w:w="55" w:type="dxa"/>
          <w:left w:w="55" w:type="dxa"/>
          <w:bottom w:w="55" w:type="dxa"/>
          <w:right w:w="55" w:type="dxa"/>
        </w:tblCellMar>
        <w:tblLook w:val="04A0" w:firstRow="1" w:lastRow="0" w:firstColumn="1" w:lastColumn="0" w:noHBand="0" w:noVBand="1"/>
      </w:tblPr>
      <w:tblGrid>
        <w:gridCol w:w="224"/>
        <w:gridCol w:w="1983"/>
        <w:gridCol w:w="2834"/>
        <w:gridCol w:w="3117"/>
        <w:gridCol w:w="2267"/>
      </w:tblGrid>
      <w:tr w:rsidR="00904B19" w14:paraId="162DBD75" w14:textId="77777777" w:rsidTr="00904B19">
        <w:tc>
          <w:tcPr>
            <w:tcW w:w="224" w:type="dxa"/>
            <w:tcBorders>
              <w:top w:val="dotted" w:sz="4" w:space="0" w:color="auto"/>
              <w:left w:val="dotted" w:sz="4" w:space="0" w:color="auto"/>
              <w:bottom w:val="dotted" w:sz="4" w:space="0" w:color="auto"/>
              <w:right w:val="dotted" w:sz="4" w:space="0" w:color="auto"/>
            </w:tcBorders>
          </w:tcPr>
          <w:p w14:paraId="71144DE1" w14:textId="77777777" w:rsidR="00904B19" w:rsidRDefault="00904B19">
            <w:pPr>
              <w:pStyle w:val="Contenutotabella"/>
              <w:jc w:val="center"/>
              <w:rPr>
                <w:rFonts w:ascii="Garamond" w:hAnsi="Garamond" w:cs="Garamond"/>
                <w:bCs/>
                <w:i/>
                <w:iCs/>
                <w:sz w:val="16"/>
                <w:szCs w:val="16"/>
              </w:rPr>
            </w:pPr>
          </w:p>
        </w:tc>
        <w:tc>
          <w:tcPr>
            <w:tcW w:w="1984" w:type="dxa"/>
            <w:tcBorders>
              <w:top w:val="dotted" w:sz="4" w:space="0" w:color="auto"/>
              <w:left w:val="dotted" w:sz="4" w:space="0" w:color="auto"/>
              <w:bottom w:val="dotted" w:sz="4" w:space="0" w:color="auto"/>
              <w:right w:val="dotted" w:sz="4" w:space="0" w:color="auto"/>
            </w:tcBorders>
            <w:hideMark/>
          </w:tcPr>
          <w:p w14:paraId="32FC9CA3" w14:textId="77777777" w:rsidR="00904B19" w:rsidRDefault="00904B19">
            <w:pPr>
              <w:pStyle w:val="Contenutotabella"/>
              <w:jc w:val="center"/>
              <w:rPr>
                <w:rFonts w:ascii="Garamond" w:hAnsi="Garamond" w:cs="Garamond"/>
                <w:bCs/>
                <w:i/>
                <w:iCs/>
                <w:sz w:val="16"/>
                <w:szCs w:val="16"/>
              </w:rPr>
            </w:pPr>
            <w:r>
              <w:rPr>
                <w:rFonts w:ascii="Garamond" w:hAnsi="Garamond" w:cs="Garamond"/>
                <w:bCs/>
                <w:i/>
                <w:iCs/>
                <w:sz w:val="16"/>
                <w:szCs w:val="16"/>
              </w:rPr>
              <w:t>Regolam. UE de minimis</w:t>
            </w:r>
          </w:p>
        </w:tc>
        <w:tc>
          <w:tcPr>
            <w:tcW w:w="2835" w:type="dxa"/>
            <w:tcBorders>
              <w:top w:val="dotted" w:sz="4" w:space="0" w:color="auto"/>
              <w:left w:val="dotted" w:sz="4" w:space="0" w:color="auto"/>
              <w:bottom w:val="dotted" w:sz="4" w:space="0" w:color="auto"/>
              <w:right w:val="dotted" w:sz="4" w:space="0" w:color="auto"/>
            </w:tcBorders>
            <w:hideMark/>
          </w:tcPr>
          <w:p w14:paraId="2011E246" w14:textId="77777777" w:rsidR="00904B19" w:rsidRDefault="00904B19">
            <w:pPr>
              <w:pStyle w:val="Contenutotabella"/>
              <w:jc w:val="center"/>
              <w:rPr>
                <w:rFonts w:ascii="Garamond" w:hAnsi="Garamond"/>
                <w:bCs/>
                <w:sz w:val="16"/>
                <w:szCs w:val="16"/>
              </w:rPr>
            </w:pPr>
            <w:r>
              <w:rPr>
                <w:rFonts w:ascii="Garamond" w:hAnsi="Garamond"/>
                <w:bCs/>
                <w:sz w:val="16"/>
                <w:szCs w:val="16"/>
              </w:rPr>
              <w:t>Tipo di dichiarazione</w:t>
            </w:r>
          </w:p>
        </w:tc>
        <w:tc>
          <w:tcPr>
            <w:tcW w:w="3119" w:type="dxa"/>
            <w:tcBorders>
              <w:top w:val="dotted" w:sz="4" w:space="0" w:color="auto"/>
              <w:left w:val="dotted" w:sz="4" w:space="0" w:color="auto"/>
              <w:bottom w:val="dotted" w:sz="4" w:space="0" w:color="auto"/>
              <w:right w:val="dotted" w:sz="4" w:space="0" w:color="auto"/>
            </w:tcBorders>
            <w:hideMark/>
          </w:tcPr>
          <w:p w14:paraId="69224EB9" w14:textId="77777777" w:rsidR="00904B19" w:rsidRDefault="00904B19">
            <w:pPr>
              <w:pStyle w:val="Contenutotabella"/>
              <w:jc w:val="center"/>
              <w:rPr>
                <w:rFonts w:ascii="Garamond" w:hAnsi="Garamond"/>
                <w:bCs/>
                <w:sz w:val="16"/>
                <w:szCs w:val="16"/>
              </w:rPr>
            </w:pPr>
            <w:r>
              <w:rPr>
                <w:rFonts w:ascii="Garamond" w:hAnsi="Garamond"/>
                <w:bCs/>
                <w:sz w:val="16"/>
                <w:szCs w:val="16"/>
              </w:rPr>
              <w:t>Anno di fruizione o anno dichiarazione fiscale</w:t>
            </w:r>
            <w:r>
              <w:rPr>
                <w:rStyle w:val="Rimandonotaapidipagina"/>
                <w:rFonts w:ascii="Garamond" w:hAnsi="Garamond"/>
                <w:bCs/>
                <w:sz w:val="16"/>
                <w:szCs w:val="16"/>
              </w:rPr>
              <w:footnoteReference w:id="8"/>
            </w:r>
          </w:p>
        </w:tc>
        <w:tc>
          <w:tcPr>
            <w:tcW w:w="2268" w:type="dxa"/>
            <w:tcBorders>
              <w:top w:val="dotted" w:sz="4" w:space="0" w:color="auto"/>
              <w:left w:val="dotted" w:sz="4" w:space="0" w:color="auto"/>
              <w:bottom w:val="dotted" w:sz="4" w:space="0" w:color="auto"/>
              <w:right w:val="dotted" w:sz="4" w:space="0" w:color="auto"/>
            </w:tcBorders>
            <w:hideMark/>
          </w:tcPr>
          <w:p w14:paraId="6433115B" w14:textId="77777777" w:rsidR="00904B19" w:rsidRDefault="00904B19">
            <w:pPr>
              <w:pStyle w:val="Contenutotabella"/>
              <w:jc w:val="center"/>
              <w:rPr>
                <w:rFonts w:ascii="Garamond" w:hAnsi="Garamond"/>
                <w:bCs/>
                <w:sz w:val="16"/>
                <w:szCs w:val="16"/>
              </w:rPr>
            </w:pPr>
            <w:r>
              <w:rPr>
                <w:rFonts w:ascii="Garamond" w:hAnsi="Garamond"/>
                <w:bCs/>
                <w:sz w:val="16"/>
                <w:szCs w:val="16"/>
              </w:rPr>
              <w:t>Importo dell’aiuto de minimis</w:t>
            </w:r>
          </w:p>
        </w:tc>
      </w:tr>
      <w:tr w:rsidR="00904B19" w14:paraId="7F92086C" w14:textId="77777777" w:rsidTr="00904B19">
        <w:tc>
          <w:tcPr>
            <w:tcW w:w="224" w:type="dxa"/>
            <w:tcBorders>
              <w:top w:val="dotted" w:sz="4" w:space="0" w:color="auto"/>
              <w:left w:val="dotted" w:sz="4" w:space="0" w:color="auto"/>
              <w:bottom w:val="dotted" w:sz="4" w:space="0" w:color="auto"/>
              <w:right w:val="dotted" w:sz="4" w:space="0" w:color="auto"/>
            </w:tcBorders>
            <w:hideMark/>
          </w:tcPr>
          <w:p w14:paraId="73C9EC78" w14:textId="77777777" w:rsidR="00904B19" w:rsidRDefault="00904B19">
            <w:pPr>
              <w:pStyle w:val="Contenutotabella"/>
              <w:jc w:val="center"/>
              <w:rPr>
                <w:rFonts w:ascii="Garamond" w:hAnsi="Garamond" w:cs="Garamond"/>
                <w:bCs/>
                <w:i/>
                <w:iCs/>
                <w:sz w:val="16"/>
                <w:szCs w:val="16"/>
              </w:rPr>
            </w:pPr>
            <w:r>
              <w:rPr>
                <w:rFonts w:ascii="Garamond" w:hAnsi="Garamond" w:cs="Garamond"/>
                <w:bCs/>
                <w:i/>
                <w:iCs/>
                <w:sz w:val="16"/>
                <w:szCs w:val="16"/>
              </w:rPr>
              <w:t>1</w:t>
            </w:r>
          </w:p>
        </w:tc>
        <w:tc>
          <w:tcPr>
            <w:tcW w:w="1984" w:type="dxa"/>
            <w:tcBorders>
              <w:top w:val="dotted" w:sz="4" w:space="0" w:color="auto"/>
              <w:left w:val="dotted" w:sz="4" w:space="0" w:color="auto"/>
              <w:bottom w:val="dotted" w:sz="4" w:space="0" w:color="auto"/>
              <w:right w:val="dotted" w:sz="4" w:space="0" w:color="auto"/>
            </w:tcBorders>
          </w:tcPr>
          <w:p w14:paraId="2481B5ED" w14:textId="77777777" w:rsidR="00904B19" w:rsidRDefault="00904B19">
            <w:pPr>
              <w:pStyle w:val="Contenutotabella"/>
              <w:jc w:val="center"/>
              <w:rPr>
                <w:rFonts w:ascii="Garamond" w:hAnsi="Garamond" w:cs="Garamond"/>
                <w:bCs/>
                <w:i/>
                <w:iCs/>
                <w:sz w:val="16"/>
                <w:szCs w:val="16"/>
              </w:rPr>
            </w:pPr>
          </w:p>
        </w:tc>
        <w:tc>
          <w:tcPr>
            <w:tcW w:w="2835" w:type="dxa"/>
            <w:tcBorders>
              <w:top w:val="dotted" w:sz="4" w:space="0" w:color="auto"/>
              <w:left w:val="dotted" w:sz="4" w:space="0" w:color="auto"/>
              <w:bottom w:val="dotted" w:sz="4" w:space="0" w:color="auto"/>
              <w:right w:val="dotted" w:sz="4" w:space="0" w:color="auto"/>
            </w:tcBorders>
          </w:tcPr>
          <w:p w14:paraId="1F2D022B" w14:textId="77777777" w:rsidR="00904B19" w:rsidRDefault="00904B19">
            <w:pPr>
              <w:pStyle w:val="Contenutotabella"/>
              <w:jc w:val="center"/>
              <w:rPr>
                <w:rFonts w:ascii="Garamond" w:hAnsi="Garamond"/>
                <w:bCs/>
                <w:sz w:val="16"/>
                <w:szCs w:val="16"/>
              </w:rPr>
            </w:pPr>
          </w:p>
        </w:tc>
        <w:tc>
          <w:tcPr>
            <w:tcW w:w="3119" w:type="dxa"/>
            <w:tcBorders>
              <w:top w:val="dotted" w:sz="4" w:space="0" w:color="auto"/>
              <w:left w:val="dotted" w:sz="4" w:space="0" w:color="auto"/>
              <w:bottom w:val="dotted" w:sz="4" w:space="0" w:color="auto"/>
              <w:right w:val="dotted" w:sz="4" w:space="0" w:color="auto"/>
            </w:tcBorders>
          </w:tcPr>
          <w:p w14:paraId="1CB8E086" w14:textId="77777777" w:rsidR="00904B19" w:rsidRDefault="00904B19">
            <w:pPr>
              <w:pStyle w:val="Contenutotabella"/>
              <w:jc w:val="center"/>
              <w:rPr>
                <w:rFonts w:ascii="Garamond" w:hAnsi="Garamond"/>
                <w:bCs/>
                <w:sz w:val="16"/>
                <w:szCs w:val="16"/>
              </w:rPr>
            </w:pPr>
          </w:p>
        </w:tc>
        <w:tc>
          <w:tcPr>
            <w:tcW w:w="2268" w:type="dxa"/>
            <w:tcBorders>
              <w:top w:val="dotted" w:sz="4" w:space="0" w:color="auto"/>
              <w:left w:val="dotted" w:sz="4" w:space="0" w:color="auto"/>
              <w:bottom w:val="dotted" w:sz="4" w:space="0" w:color="auto"/>
              <w:right w:val="dotted" w:sz="4" w:space="0" w:color="auto"/>
            </w:tcBorders>
          </w:tcPr>
          <w:p w14:paraId="7B8A314B" w14:textId="77777777" w:rsidR="00904B19" w:rsidRDefault="00904B19">
            <w:pPr>
              <w:pStyle w:val="Contenutotabella"/>
              <w:jc w:val="center"/>
              <w:rPr>
                <w:rFonts w:ascii="Garamond" w:hAnsi="Garamond"/>
                <w:bCs/>
                <w:sz w:val="16"/>
                <w:szCs w:val="16"/>
              </w:rPr>
            </w:pPr>
          </w:p>
        </w:tc>
      </w:tr>
      <w:tr w:rsidR="00904B19" w14:paraId="66C310AC" w14:textId="77777777" w:rsidTr="00904B19">
        <w:tc>
          <w:tcPr>
            <w:tcW w:w="224" w:type="dxa"/>
            <w:tcBorders>
              <w:top w:val="dotted" w:sz="4" w:space="0" w:color="auto"/>
              <w:left w:val="dotted" w:sz="4" w:space="0" w:color="auto"/>
              <w:bottom w:val="dotted" w:sz="4" w:space="0" w:color="auto"/>
              <w:right w:val="dotted" w:sz="4" w:space="0" w:color="auto"/>
            </w:tcBorders>
            <w:hideMark/>
          </w:tcPr>
          <w:p w14:paraId="205A12F1" w14:textId="77777777" w:rsidR="00904B19" w:rsidRDefault="00904B19">
            <w:pPr>
              <w:pStyle w:val="Contenutotabella"/>
              <w:snapToGrid w:val="0"/>
              <w:jc w:val="center"/>
              <w:rPr>
                <w:rFonts w:ascii="Garamond" w:hAnsi="Garamond"/>
                <w:bCs/>
                <w:i/>
                <w:iCs/>
                <w:sz w:val="16"/>
                <w:szCs w:val="16"/>
              </w:rPr>
            </w:pPr>
            <w:r>
              <w:rPr>
                <w:rFonts w:ascii="Garamond" w:hAnsi="Garamond"/>
                <w:bCs/>
                <w:i/>
                <w:iCs/>
                <w:sz w:val="16"/>
                <w:szCs w:val="16"/>
              </w:rPr>
              <w:t>2</w:t>
            </w:r>
          </w:p>
        </w:tc>
        <w:tc>
          <w:tcPr>
            <w:tcW w:w="1984" w:type="dxa"/>
            <w:tcBorders>
              <w:top w:val="dotted" w:sz="4" w:space="0" w:color="auto"/>
              <w:left w:val="dotted" w:sz="4" w:space="0" w:color="auto"/>
              <w:bottom w:val="dotted" w:sz="4" w:space="0" w:color="auto"/>
              <w:right w:val="dotted" w:sz="4" w:space="0" w:color="auto"/>
            </w:tcBorders>
          </w:tcPr>
          <w:p w14:paraId="3A957D32" w14:textId="77777777" w:rsidR="00904B19" w:rsidRDefault="00904B19">
            <w:pPr>
              <w:pStyle w:val="Contenutotabella"/>
              <w:snapToGrid w:val="0"/>
              <w:jc w:val="center"/>
              <w:rPr>
                <w:rFonts w:ascii="Garamond" w:hAnsi="Garamond"/>
                <w:bCs/>
                <w:i/>
                <w:iCs/>
                <w:sz w:val="16"/>
                <w:szCs w:val="16"/>
              </w:rPr>
            </w:pPr>
          </w:p>
        </w:tc>
        <w:tc>
          <w:tcPr>
            <w:tcW w:w="2835" w:type="dxa"/>
            <w:tcBorders>
              <w:top w:val="dotted" w:sz="4" w:space="0" w:color="auto"/>
              <w:left w:val="dotted" w:sz="4" w:space="0" w:color="auto"/>
              <w:bottom w:val="dotted" w:sz="4" w:space="0" w:color="auto"/>
              <w:right w:val="dotted" w:sz="4" w:space="0" w:color="auto"/>
            </w:tcBorders>
          </w:tcPr>
          <w:p w14:paraId="13F0B23F" w14:textId="77777777" w:rsidR="00904B19" w:rsidRDefault="00904B19">
            <w:pPr>
              <w:pStyle w:val="Contenutotabella"/>
              <w:snapToGrid w:val="0"/>
              <w:jc w:val="center"/>
              <w:rPr>
                <w:rFonts w:ascii="Garamond" w:hAnsi="Garamond"/>
                <w:bCs/>
                <w:i/>
                <w:iCs/>
                <w:sz w:val="16"/>
                <w:szCs w:val="16"/>
              </w:rPr>
            </w:pPr>
          </w:p>
        </w:tc>
        <w:tc>
          <w:tcPr>
            <w:tcW w:w="3119" w:type="dxa"/>
            <w:tcBorders>
              <w:top w:val="dotted" w:sz="4" w:space="0" w:color="auto"/>
              <w:left w:val="dotted" w:sz="4" w:space="0" w:color="auto"/>
              <w:bottom w:val="dotted" w:sz="4" w:space="0" w:color="auto"/>
              <w:right w:val="dotted" w:sz="4" w:space="0" w:color="auto"/>
            </w:tcBorders>
          </w:tcPr>
          <w:p w14:paraId="13F2CE84" w14:textId="77777777" w:rsidR="00904B19" w:rsidRDefault="00904B19">
            <w:pPr>
              <w:pStyle w:val="Contenutotabella"/>
              <w:snapToGrid w:val="0"/>
              <w:jc w:val="center"/>
              <w:rPr>
                <w:rFonts w:ascii="Garamond" w:hAnsi="Garamond"/>
                <w:bCs/>
                <w:i/>
                <w:iCs/>
                <w:sz w:val="16"/>
                <w:szCs w:val="16"/>
              </w:rPr>
            </w:pPr>
          </w:p>
        </w:tc>
        <w:tc>
          <w:tcPr>
            <w:tcW w:w="2268" w:type="dxa"/>
            <w:tcBorders>
              <w:top w:val="dotted" w:sz="4" w:space="0" w:color="auto"/>
              <w:left w:val="dotted" w:sz="4" w:space="0" w:color="auto"/>
              <w:bottom w:val="dotted" w:sz="4" w:space="0" w:color="auto"/>
              <w:right w:val="dotted" w:sz="4" w:space="0" w:color="auto"/>
            </w:tcBorders>
          </w:tcPr>
          <w:p w14:paraId="64E95732" w14:textId="77777777" w:rsidR="00904B19" w:rsidRDefault="00904B19">
            <w:pPr>
              <w:pStyle w:val="Contenutotabella"/>
              <w:snapToGrid w:val="0"/>
              <w:jc w:val="center"/>
              <w:rPr>
                <w:rFonts w:ascii="Garamond" w:hAnsi="Garamond"/>
                <w:bCs/>
                <w:i/>
                <w:iCs/>
                <w:sz w:val="16"/>
                <w:szCs w:val="16"/>
              </w:rPr>
            </w:pPr>
          </w:p>
        </w:tc>
      </w:tr>
    </w:tbl>
    <w:p w14:paraId="64638BD2" w14:textId="77777777" w:rsidR="00904B19" w:rsidRDefault="00904B19" w:rsidP="00904B19">
      <w:pPr>
        <w:jc w:val="both"/>
        <w:rPr>
          <w:rFonts w:ascii="Garamond" w:hAnsi="Garamond" w:cs="Garamond"/>
          <w:bCs/>
          <w:sz w:val="16"/>
          <w:szCs w:val="16"/>
        </w:rPr>
      </w:pPr>
    </w:p>
    <w:p w14:paraId="15B3D2EB" w14:textId="77777777" w:rsidR="00904B19" w:rsidRDefault="00904B19" w:rsidP="00904B19">
      <w:pPr>
        <w:jc w:val="both"/>
        <w:rPr>
          <w:rFonts w:ascii="Garamond" w:hAnsi="Garamond" w:cs="Garamond"/>
          <w:bCs/>
          <w:sz w:val="16"/>
          <w:szCs w:val="16"/>
        </w:rPr>
      </w:pPr>
      <w:r>
        <w:rPr>
          <w:rFonts w:ascii="Garamond" w:hAnsi="Garamond" w:cs="Garamond"/>
          <w:bCs/>
          <w:sz w:val="16"/>
          <w:szCs w:val="16"/>
        </w:rPr>
        <w:t>Vista l’informativa di cui all’art. 15 dell’Avviso</w:t>
      </w:r>
    </w:p>
    <w:p w14:paraId="2EAF3FA3" w14:textId="77777777" w:rsidR="00904B19" w:rsidRDefault="00904B19" w:rsidP="00904B19">
      <w:pPr>
        <w:spacing w:after="0"/>
        <w:jc w:val="center"/>
        <w:rPr>
          <w:rFonts w:ascii="Garamond" w:hAnsi="Garamond" w:cs="Garamond"/>
          <w:bCs/>
          <w:i/>
          <w:color w:val="000000"/>
          <w:sz w:val="16"/>
          <w:szCs w:val="16"/>
        </w:rPr>
      </w:pPr>
      <w:r>
        <w:rPr>
          <w:rFonts w:ascii="Garamond" w:hAnsi="Garamond" w:cs="Garamond"/>
          <w:bCs/>
          <w:color w:val="000000"/>
          <w:sz w:val="16"/>
          <w:szCs w:val="16"/>
        </w:rPr>
        <w:t>AUTORIZZA</w:t>
      </w:r>
    </w:p>
    <w:p w14:paraId="142927E2" w14:textId="77777777" w:rsidR="00904B19" w:rsidRDefault="00904B19" w:rsidP="00904B19">
      <w:pPr>
        <w:spacing w:after="0"/>
        <w:jc w:val="both"/>
        <w:rPr>
          <w:rFonts w:ascii="Garamond" w:hAnsi="Garamond" w:cs="Garamond"/>
          <w:bCs/>
          <w:i/>
          <w:color w:val="000000"/>
          <w:sz w:val="16"/>
          <w:szCs w:val="16"/>
        </w:rPr>
      </w:pPr>
      <w:r>
        <w:rPr>
          <w:rFonts w:ascii="Garamond" w:hAnsi="Garamond" w:cs="Garamond"/>
          <w:bCs/>
          <w:i/>
          <w:color w:val="000000"/>
          <w:sz w:val="16"/>
          <w:szCs w:val="16"/>
        </w:rPr>
        <w:t xml:space="preserve">l’Amministrazione regionale al trattamento e all’elaborazione dei dati forniti con la presente dichiarazione, per finalità gestionali e statistiche, anche mediante l’ausilio di mezzi elettronici o automatizzati, nel rispetto della sicurezza e della riservatezza e ai sensi dell’articolo 38 del citato DPR n. 445/2000 e </w:t>
      </w:r>
      <w:r>
        <w:rPr>
          <w:rFonts w:ascii="Garamond" w:eastAsia="Arial" w:hAnsi="Garamond" w:cs="Garamond"/>
          <w:bCs/>
          <w:color w:val="000000"/>
          <w:sz w:val="16"/>
          <w:szCs w:val="16"/>
        </w:rPr>
        <w:t>con riferimento alle disposizioni di cui al Regolamento UE n. 2016/679 (GDPR) e del D.lgs 196/2003 smi.</w:t>
      </w:r>
      <w:r>
        <w:rPr>
          <w:rFonts w:ascii="Garamond" w:hAnsi="Garamond" w:cs="Garamond"/>
          <w:bCs/>
          <w:i/>
          <w:color w:val="000000"/>
          <w:sz w:val="16"/>
          <w:szCs w:val="16"/>
        </w:rPr>
        <w:t>allegando alla presente dichiarazione, copia fotostatica di un documento di identità.</w:t>
      </w:r>
    </w:p>
    <w:p w14:paraId="09EBD083" w14:textId="77777777" w:rsidR="00904B19" w:rsidRDefault="00904B19" w:rsidP="00904B19">
      <w:pPr>
        <w:jc w:val="both"/>
        <w:rPr>
          <w:rFonts w:ascii="Garamond" w:hAnsi="Garamond" w:cs="Garamond"/>
          <w:bCs/>
          <w:sz w:val="16"/>
          <w:szCs w:val="16"/>
        </w:rPr>
      </w:pPr>
    </w:p>
    <w:p w14:paraId="36AAE90A" w14:textId="77777777" w:rsidR="00904B19" w:rsidRDefault="00904B19" w:rsidP="00904B19">
      <w:pPr>
        <w:jc w:val="both"/>
        <w:rPr>
          <w:rFonts w:ascii="Garamond" w:hAnsi="Garamond" w:cs="Garamond"/>
          <w:bCs/>
          <w:color w:val="000000"/>
          <w:sz w:val="16"/>
          <w:szCs w:val="16"/>
        </w:rPr>
      </w:pPr>
      <w:r>
        <w:rPr>
          <w:rFonts w:ascii="Garamond" w:hAnsi="Garamond" w:cs="Garamond"/>
          <w:bCs/>
          <w:i/>
          <w:color w:val="000000"/>
          <w:sz w:val="16"/>
          <w:szCs w:val="16"/>
        </w:rPr>
        <w:t>Località</w:t>
      </w:r>
      <w:r>
        <w:rPr>
          <w:rFonts w:ascii="Garamond" w:hAnsi="Garamond" w:cs="Garamond"/>
          <w:bCs/>
          <w:color w:val="000000"/>
          <w:sz w:val="16"/>
          <w:szCs w:val="16"/>
        </w:rPr>
        <w:t xml:space="preserve"> e </w:t>
      </w:r>
      <w:r>
        <w:rPr>
          <w:rFonts w:ascii="Garamond" w:hAnsi="Garamond" w:cs="Garamond"/>
          <w:bCs/>
          <w:i/>
          <w:color w:val="000000"/>
          <w:sz w:val="16"/>
          <w:szCs w:val="16"/>
        </w:rPr>
        <w:t>data</w:t>
      </w:r>
      <w:r>
        <w:rPr>
          <w:rFonts w:ascii="Garamond" w:hAnsi="Garamond" w:cs="Garamond"/>
          <w:bCs/>
          <w:color w:val="000000"/>
          <w:sz w:val="16"/>
          <w:szCs w:val="16"/>
        </w:rPr>
        <w:t xml:space="preserve"> </w:t>
      </w:r>
      <w:r>
        <w:rPr>
          <w:rFonts w:ascii="Garamond" w:hAnsi="Garamond" w:cs="Garamond"/>
          <w:bCs/>
          <w:sz w:val="16"/>
          <w:szCs w:val="16"/>
        </w:rPr>
        <w:t>_________________</w:t>
      </w:r>
    </w:p>
    <w:tbl>
      <w:tblPr>
        <w:tblW w:w="10425"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top w:w="55" w:type="dxa"/>
          <w:left w:w="55" w:type="dxa"/>
          <w:bottom w:w="55" w:type="dxa"/>
          <w:right w:w="55" w:type="dxa"/>
        </w:tblCellMar>
        <w:tblLook w:val="04A0" w:firstRow="1" w:lastRow="0" w:firstColumn="1" w:lastColumn="0" w:noHBand="0" w:noVBand="1"/>
      </w:tblPr>
      <w:tblGrid>
        <w:gridCol w:w="3340"/>
        <w:gridCol w:w="2264"/>
        <w:gridCol w:w="4821"/>
      </w:tblGrid>
      <w:tr w:rsidR="00904B19" w14:paraId="25EFBF36" w14:textId="77777777" w:rsidTr="00904B19">
        <w:tc>
          <w:tcPr>
            <w:tcW w:w="3342" w:type="dxa"/>
            <w:tcBorders>
              <w:top w:val="dotted" w:sz="4" w:space="0" w:color="auto"/>
              <w:left w:val="dotted" w:sz="4" w:space="0" w:color="auto"/>
              <w:bottom w:val="dotted" w:sz="4" w:space="0" w:color="auto"/>
              <w:right w:val="dotted" w:sz="4" w:space="0" w:color="auto"/>
            </w:tcBorders>
            <w:hideMark/>
          </w:tcPr>
          <w:p w14:paraId="55BAE7FE" w14:textId="77777777" w:rsidR="00904B19" w:rsidRDefault="00904B19">
            <w:pPr>
              <w:pStyle w:val="Contenutotabella"/>
              <w:jc w:val="center"/>
              <w:rPr>
                <w:rFonts w:ascii="Garamond" w:hAnsi="Garamond" w:cs="Garamond"/>
                <w:bCs/>
                <w:i/>
                <w:iCs/>
                <w:sz w:val="16"/>
                <w:szCs w:val="16"/>
              </w:rPr>
            </w:pPr>
            <w:r>
              <w:rPr>
                <w:rFonts w:ascii="Garamond" w:hAnsi="Garamond" w:cs="Garamond"/>
                <w:bCs/>
                <w:i/>
                <w:iCs/>
                <w:sz w:val="16"/>
                <w:szCs w:val="16"/>
              </w:rPr>
              <w:t>(Ditta)</w:t>
            </w:r>
          </w:p>
        </w:tc>
        <w:tc>
          <w:tcPr>
            <w:tcW w:w="2265" w:type="dxa"/>
            <w:tcBorders>
              <w:top w:val="dotted" w:sz="4" w:space="0" w:color="auto"/>
              <w:left w:val="dotted" w:sz="4" w:space="0" w:color="auto"/>
              <w:bottom w:val="dotted" w:sz="4" w:space="0" w:color="auto"/>
              <w:right w:val="dotted" w:sz="4" w:space="0" w:color="auto"/>
            </w:tcBorders>
            <w:hideMark/>
          </w:tcPr>
          <w:p w14:paraId="7E62E06C" w14:textId="77777777" w:rsidR="00904B19" w:rsidRDefault="00904B19">
            <w:pPr>
              <w:pStyle w:val="Contenutotabella"/>
              <w:jc w:val="center"/>
              <w:rPr>
                <w:rFonts w:ascii="Garamond" w:hAnsi="Garamond" w:cs="Garamond"/>
                <w:bCs/>
                <w:i/>
                <w:iCs/>
                <w:sz w:val="16"/>
                <w:szCs w:val="16"/>
              </w:rPr>
            </w:pPr>
            <w:r>
              <w:rPr>
                <w:rFonts w:ascii="Garamond" w:hAnsi="Garamond" w:cs="Garamond"/>
                <w:bCs/>
                <w:i/>
                <w:iCs/>
                <w:sz w:val="16"/>
                <w:szCs w:val="16"/>
              </w:rPr>
              <w:t>(nome cognome)</w:t>
            </w:r>
          </w:p>
        </w:tc>
        <w:tc>
          <w:tcPr>
            <w:tcW w:w="4823" w:type="dxa"/>
            <w:tcBorders>
              <w:top w:val="dotted" w:sz="4" w:space="0" w:color="auto"/>
              <w:left w:val="dotted" w:sz="4" w:space="0" w:color="auto"/>
              <w:bottom w:val="dotted" w:sz="4" w:space="0" w:color="auto"/>
              <w:right w:val="dotted" w:sz="4" w:space="0" w:color="auto"/>
            </w:tcBorders>
            <w:hideMark/>
          </w:tcPr>
          <w:p w14:paraId="324897AE" w14:textId="77777777" w:rsidR="00904B19" w:rsidRDefault="00904B19">
            <w:pPr>
              <w:pStyle w:val="Contenutotabella"/>
              <w:jc w:val="center"/>
              <w:rPr>
                <w:rFonts w:ascii="Garamond" w:hAnsi="Garamond"/>
                <w:bCs/>
                <w:sz w:val="16"/>
                <w:szCs w:val="16"/>
              </w:rPr>
            </w:pPr>
            <w:r>
              <w:rPr>
                <w:rFonts w:ascii="Garamond" w:hAnsi="Garamond" w:cs="Garamond"/>
                <w:bCs/>
                <w:i/>
                <w:iCs/>
                <w:sz w:val="16"/>
                <w:szCs w:val="16"/>
              </w:rPr>
              <w:t>(Firma)</w:t>
            </w:r>
          </w:p>
        </w:tc>
      </w:tr>
      <w:tr w:rsidR="00904B19" w14:paraId="449376A4" w14:textId="77777777" w:rsidTr="00904B19">
        <w:tc>
          <w:tcPr>
            <w:tcW w:w="3342" w:type="dxa"/>
            <w:tcBorders>
              <w:top w:val="dotted" w:sz="4" w:space="0" w:color="auto"/>
              <w:left w:val="dotted" w:sz="4" w:space="0" w:color="auto"/>
              <w:bottom w:val="dotted" w:sz="4" w:space="0" w:color="auto"/>
              <w:right w:val="dotted" w:sz="4" w:space="0" w:color="auto"/>
            </w:tcBorders>
          </w:tcPr>
          <w:p w14:paraId="79873BA7" w14:textId="77777777" w:rsidR="00904B19" w:rsidRDefault="00904B19">
            <w:pPr>
              <w:pStyle w:val="Contenutotabella"/>
              <w:snapToGrid w:val="0"/>
              <w:jc w:val="center"/>
              <w:rPr>
                <w:rFonts w:ascii="Garamond" w:hAnsi="Garamond"/>
                <w:bCs/>
                <w:i/>
                <w:iCs/>
                <w:sz w:val="16"/>
                <w:szCs w:val="16"/>
              </w:rPr>
            </w:pPr>
          </w:p>
        </w:tc>
        <w:tc>
          <w:tcPr>
            <w:tcW w:w="2265" w:type="dxa"/>
            <w:tcBorders>
              <w:top w:val="dotted" w:sz="4" w:space="0" w:color="auto"/>
              <w:left w:val="dotted" w:sz="4" w:space="0" w:color="auto"/>
              <w:bottom w:val="dotted" w:sz="4" w:space="0" w:color="auto"/>
              <w:right w:val="dotted" w:sz="4" w:space="0" w:color="auto"/>
            </w:tcBorders>
          </w:tcPr>
          <w:p w14:paraId="540868FB" w14:textId="77777777" w:rsidR="00904B19" w:rsidRDefault="00904B19">
            <w:pPr>
              <w:pStyle w:val="Contenutotabella"/>
              <w:snapToGrid w:val="0"/>
              <w:jc w:val="center"/>
              <w:rPr>
                <w:rFonts w:ascii="Garamond" w:hAnsi="Garamond"/>
                <w:bCs/>
                <w:i/>
                <w:iCs/>
                <w:sz w:val="16"/>
                <w:szCs w:val="16"/>
              </w:rPr>
            </w:pPr>
          </w:p>
        </w:tc>
        <w:tc>
          <w:tcPr>
            <w:tcW w:w="4823" w:type="dxa"/>
            <w:tcBorders>
              <w:top w:val="dotted" w:sz="4" w:space="0" w:color="auto"/>
              <w:left w:val="dotted" w:sz="4" w:space="0" w:color="auto"/>
              <w:bottom w:val="dotted" w:sz="4" w:space="0" w:color="auto"/>
              <w:right w:val="dotted" w:sz="4" w:space="0" w:color="auto"/>
            </w:tcBorders>
          </w:tcPr>
          <w:p w14:paraId="61B05400" w14:textId="77777777" w:rsidR="00904B19" w:rsidRDefault="00904B19">
            <w:pPr>
              <w:pStyle w:val="Contenutotabella"/>
              <w:snapToGrid w:val="0"/>
              <w:jc w:val="center"/>
              <w:rPr>
                <w:rFonts w:ascii="Garamond" w:hAnsi="Garamond"/>
                <w:bCs/>
                <w:i/>
                <w:iCs/>
                <w:sz w:val="16"/>
                <w:szCs w:val="16"/>
              </w:rPr>
            </w:pPr>
          </w:p>
        </w:tc>
      </w:tr>
    </w:tbl>
    <w:p w14:paraId="683B47F8" w14:textId="77777777" w:rsidR="00904B19" w:rsidRDefault="00904B19" w:rsidP="00904B19">
      <w:pPr>
        <w:rPr>
          <w:bCs/>
        </w:rPr>
      </w:pPr>
    </w:p>
    <w:p w14:paraId="4544DF7E" w14:textId="77777777" w:rsidR="00904B19" w:rsidRDefault="00904B19" w:rsidP="00904B19">
      <w:pPr>
        <w:spacing w:after="0" w:line="360" w:lineRule="auto"/>
        <w:jc w:val="both"/>
        <w:rPr>
          <w:rFonts w:ascii="Garamond" w:hAnsi="Garamond" w:cs="Garamond"/>
          <w:bCs/>
          <w:sz w:val="22"/>
          <w:szCs w:val="22"/>
        </w:rPr>
      </w:pPr>
      <w:r>
        <w:rPr>
          <w:rFonts w:ascii="Bodoni MT" w:hAnsi="Bodoni MT"/>
          <w:bCs/>
          <w:sz w:val="28"/>
          <w:szCs w:val="28"/>
        </w:rPr>
        <w:br w:type="page"/>
      </w:r>
      <w:r>
        <w:rPr>
          <w:rFonts w:ascii="Garamond" w:hAnsi="Garamond" w:cs="Garamond"/>
          <w:bCs/>
          <w:sz w:val="22"/>
          <w:szCs w:val="22"/>
        </w:rPr>
        <w:lastRenderedPageBreak/>
        <w:t>Allegato 5</w:t>
      </w:r>
    </w:p>
    <w:p w14:paraId="7E3EBBE9" w14:textId="77777777" w:rsidR="00904B19" w:rsidRDefault="00904B19" w:rsidP="00904B19">
      <w:pPr>
        <w:pStyle w:val="Corpotesto"/>
        <w:spacing w:before="5" w:after="0" w:line="240" w:lineRule="auto"/>
        <w:jc w:val="center"/>
        <w:rPr>
          <w:rFonts w:ascii="Garamond" w:hAnsi="Garamond"/>
          <w:bCs/>
          <w:sz w:val="18"/>
          <w:szCs w:val="18"/>
        </w:rPr>
      </w:pPr>
      <w:r>
        <w:rPr>
          <w:rFonts w:ascii="Garamond" w:hAnsi="Garamond"/>
          <w:bCs/>
          <w:sz w:val="18"/>
          <w:szCs w:val="18"/>
        </w:rPr>
        <w:t>AVVISO PUBBLICO</w:t>
      </w:r>
    </w:p>
    <w:p w14:paraId="47BBE35D" w14:textId="77777777" w:rsidR="00904B19" w:rsidRDefault="00904B19" w:rsidP="00904B19">
      <w:pPr>
        <w:pStyle w:val="Corpotesto"/>
        <w:spacing w:before="5" w:after="0" w:line="240" w:lineRule="auto"/>
        <w:jc w:val="center"/>
        <w:rPr>
          <w:bCs/>
          <w:caps/>
          <w:sz w:val="29"/>
        </w:rPr>
      </w:pPr>
      <w:r>
        <w:rPr>
          <w:rStyle w:val="Nessuno"/>
          <w:rFonts w:ascii="Garamond" w:hAnsi="Garamond" w:cs="Garamond"/>
          <w:bCs/>
          <w:caps/>
          <w:sz w:val="18"/>
          <w:szCs w:val="18"/>
        </w:rPr>
        <w:t>LEGGE REGIONALE 26 OTTOBRE 2021, N. 17 ART.</w:t>
      </w:r>
      <w:r>
        <w:rPr>
          <w:rStyle w:val="Nessuno"/>
          <w:rFonts w:ascii="Garamond" w:hAnsi="Garamond" w:cs="Garamond"/>
          <w:bCs/>
          <w:sz w:val="18"/>
          <w:szCs w:val="18"/>
        </w:rPr>
        <w:t xml:space="preserve"> 6 – CONCESSIONE DI CONTRIBUTI ALLE </w:t>
      </w:r>
      <w:r>
        <w:rPr>
          <w:rStyle w:val="Nessuno"/>
          <w:rFonts w:ascii="Garamond" w:hAnsi="Garamond" w:cs="Garamond"/>
          <w:bCs/>
          <w:caps/>
          <w:sz w:val="18"/>
          <w:szCs w:val="18"/>
        </w:rPr>
        <w:t>IMPRESE per favorire l'occupazione femminile stabile e di qualità</w:t>
      </w:r>
      <w:r>
        <w:rPr>
          <w:rStyle w:val="Nessuno"/>
          <w:rFonts w:ascii="Garamond" w:hAnsi="Garamond" w:cs="Garamond"/>
          <w:bCs/>
          <w:caps/>
        </w:rPr>
        <w:t>.</w:t>
      </w:r>
    </w:p>
    <w:p w14:paraId="0E0E3B3C" w14:textId="77777777" w:rsidR="00904B19" w:rsidRDefault="00904B19" w:rsidP="00904B19">
      <w:pPr>
        <w:pStyle w:val="Corpotesto"/>
        <w:spacing w:before="5" w:after="0" w:line="240" w:lineRule="auto"/>
        <w:jc w:val="center"/>
        <w:rPr>
          <w:rFonts w:ascii="Garamond" w:hAnsi="Garamond"/>
          <w:bCs/>
          <w:sz w:val="18"/>
          <w:szCs w:val="18"/>
        </w:rPr>
      </w:pPr>
      <w:r>
        <w:rPr>
          <w:rFonts w:ascii="Garamond" w:hAnsi="Garamond"/>
          <w:bCs/>
          <w:sz w:val="18"/>
          <w:szCs w:val="18"/>
        </w:rPr>
        <w:t>DICHIARAZIONE LAVORATRICE SITUAZIONE DI SVANTAGGIO</w:t>
      </w:r>
    </w:p>
    <w:p w14:paraId="5303151C" w14:textId="77777777" w:rsidR="00904B19" w:rsidRDefault="00904B19" w:rsidP="00904B19">
      <w:pPr>
        <w:jc w:val="both"/>
        <w:rPr>
          <w:rFonts w:ascii="Garamond" w:hAnsi="Garamond" w:cs="Garamond"/>
          <w:bCs/>
          <w:sz w:val="16"/>
          <w:szCs w:val="16"/>
        </w:rPr>
      </w:pPr>
      <w:r>
        <w:rPr>
          <w:rFonts w:ascii="Garamond" w:hAnsi="Garamond" w:cs="Garamond"/>
          <w:bCs/>
          <w:sz w:val="16"/>
          <w:szCs w:val="16"/>
        </w:rPr>
        <w:t xml:space="preserve">La sottoscritta </w:t>
      </w: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2593"/>
        <w:gridCol w:w="7892"/>
      </w:tblGrid>
      <w:tr w:rsidR="00904B19" w14:paraId="5CBADEC1" w14:textId="77777777" w:rsidTr="00904B19">
        <w:tc>
          <w:tcPr>
            <w:tcW w:w="2593" w:type="dxa"/>
            <w:tcBorders>
              <w:top w:val="dotted" w:sz="4" w:space="0" w:color="auto"/>
              <w:left w:val="nil"/>
              <w:bottom w:val="dotted" w:sz="4" w:space="0" w:color="auto"/>
              <w:right w:val="dotted" w:sz="4" w:space="0" w:color="auto"/>
            </w:tcBorders>
            <w:hideMark/>
          </w:tcPr>
          <w:p w14:paraId="384DA25F" w14:textId="77777777" w:rsidR="00904B19" w:rsidRDefault="00904B19">
            <w:pPr>
              <w:jc w:val="both"/>
              <w:rPr>
                <w:rFonts w:ascii="Garamond" w:hAnsi="Garamond" w:cs="Garamond"/>
                <w:bCs/>
                <w:sz w:val="14"/>
                <w:szCs w:val="14"/>
              </w:rPr>
            </w:pPr>
            <w:r>
              <w:rPr>
                <w:rFonts w:ascii="Garamond" w:hAnsi="Garamond" w:cs="Garamond"/>
                <w:bCs/>
                <w:sz w:val="14"/>
                <w:szCs w:val="14"/>
              </w:rPr>
              <w:t>N</w:t>
            </w:r>
            <w:r>
              <w:rPr>
                <w:rFonts w:ascii="Garamond" w:hAnsi="Garamond"/>
                <w:bCs/>
                <w:sz w:val="14"/>
                <w:szCs w:val="14"/>
              </w:rPr>
              <w:t>OME</w:t>
            </w:r>
          </w:p>
        </w:tc>
        <w:tc>
          <w:tcPr>
            <w:tcW w:w="7892" w:type="dxa"/>
            <w:tcBorders>
              <w:top w:val="dotted" w:sz="4" w:space="0" w:color="auto"/>
              <w:left w:val="dotted" w:sz="4" w:space="0" w:color="auto"/>
              <w:bottom w:val="dotted" w:sz="4" w:space="0" w:color="auto"/>
              <w:right w:val="nil"/>
            </w:tcBorders>
          </w:tcPr>
          <w:p w14:paraId="155AF021" w14:textId="77777777" w:rsidR="00904B19" w:rsidRDefault="00904B19">
            <w:pPr>
              <w:jc w:val="both"/>
              <w:rPr>
                <w:rFonts w:ascii="Garamond" w:hAnsi="Garamond" w:cs="Garamond"/>
                <w:bCs/>
                <w:sz w:val="14"/>
                <w:szCs w:val="14"/>
              </w:rPr>
            </w:pPr>
          </w:p>
        </w:tc>
      </w:tr>
      <w:tr w:rsidR="00904B19" w14:paraId="3AA43811" w14:textId="77777777" w:rsidTr="00904B19">
        <w:tc>
          <w:tcPr>
            <w:tcW w:w="2593" w:type="dxa"/>
            <w:tcBorders>
              <w:top w:val="dotted" w:sz="4" w:space="0" w:color="auto"/>
              <w:left w:val="nil"/>
              <w:bottom w:val="dotted" w:sz="4" w:space="0" w:color="auto"/>
              <w:right w:val="dotted" w:sz="4" w:space="0" w:color="auto"/>
            </w:tcBorders>
            <w:hideMark/>
          </w:tcPr>
          <w:p w14:paraId="080077DF" w14:textId="77777777" w:rsidR="00904B19" w:rsidRDefault="00904B19">
            <w:pPr>
              <w:jc w:val="both"/>
              <w:rPr>
                <w:rFonts w:ascii="Garamond" w:hAnsi="Garamond" w:cs="Garamond"/>
                <w:bCs/>
                <w:sz w:val="14"/>
                <w:szCs w:val="14"/>
              </w:rPr>
            </w:pPr>
            <w:r>
              <w:rPr>
                <w:rFonts w:ascii="Garamond" w:hAnsi="Garamond" w:cs="Garamond"/>
                <w:bCs/>
                <w:sz w:val="14"/>
                <w:szCs w:val="14"/>
              </w:rPr>
              <w:t>COGNOME</w:t>
            </w:r>
          </w:p>
        </w:tc>
        <w:tc>
          <w:tcPr>
            <w:tcW w:w="7892" w:type="dxa"/>
            <w:tcBorders>
              <w:top w:val="dotted" w:sz="4" w:space="0" w:color="auto"/>
              <w:left w:val="dotted" w:sz="4" w:space="0" w:color="auto"/>
              <w:bottom w:val="dotted" w:sz="4" w:space="0" w:color="auto"/>
              <w:right w:val="nil"/>
            </w:tcBorders>
          </w:tcPr>
          <w:p w14:paraId="15034CC1" w14:textId="77777777" w:rsidR="00904B19" w:rsidRDefault="00904B19">
            <w:pPr>
              <w:jc w:val="both"/>
              <w:rPr>
                <w:rFonts w:ascii="Garamond" w:hAnsi="Garamond" w:cs="Garamond"/>
                <w:bCs/>
                <w:sz w:val="14"/>
                <w:szCs w:val="14"/>
              </w:rPr>
            </w:pPr>
          </w:p>
        </w:tc>
      </w:tr>
      <w:tr w:rsidR="00904B19" w14:paraId="6062A405" w14:textId="77777777" w:rsidTr="00904B19">
        <w:tc>
          <w:tcPr>
            <w:tcW w:w="2593" w:type="dxa"/>
            <w:tcBorders>
              <w:top w:val="dotted" w:sz="4" w:space="0" w:color="auto"/>
              <w:left w:val="nil"/>
              <w:bottom w:val="dotted" w:sz="4" w:space="0" w:color="auto"/>
              <w:right w:val="dotted" w:sz="4" w:space="0" w:color="auto"/>
            </w:tcBorders>
            <w:hideMark/>
          </w:tcPr>
          <w:p w14:paraId="4907C79B" w14:textId="77777777" w:rsidR="00904B19" w:rsidRDefault="00904B19">
            <w:pPr>
              <w:jc w:val="both"/>
              <w:rPr>
                <w:rFonts w:ascii="Garamond" w:hAnsi="Garamond" w:cs="Garamond"/>
                <w:bCs/>
                <w:sz w:val="14"/>
                <w:szCs w:val="14"/>
              </w:rPr>
            </w:pPr>
            <w:r>
              <w:rPr>
                <w:rFonts w:ascii="Garamond" w:hAnsi="Garamond" w:cs="Garamond"/>
                <w:bCs/>
                <w:sz w:val="14"/>
                <w:szCs w:val="14"/>
              </w:rPr>
              <w:t>COMUNE DI NASCITA</w:t>
            </w:r>
          </w:p>
        </w:tc>
        <w:tc>
          <w:tcPr>
            <w:tcW w:w="7892" w:type="dxa"/>
            <w:tcBorders>
              <w:top w:val="dotted" w:sz="4" w:space="0" w:color="auto"/>
              <w:left w:val="dotted" w:sz="4" w:space="0" w:color="auto"/>
              <w:bottom w:val="dotted" w:sz="4" w:space="0" w:color="auto"/>
              <w:right w:val="nil"/>
            </w:tcBorders>
          </w:tcPr>
          <w:p w14:paraId="4A816092" w14:textId="77777777" w:rsidR="00904B19" w:rsidRDefault="00904B19">
            <w:pPr>
              <w:jc w:val="both"/>
              <w:rPr>
                <w:rFonts w:ascii="Garamond" w:hAnsi="Garamond" w:cs="Garamond"/>
                <w:bCs/>
                <w:sz w:val="14"/>
                <w:szCs w:val="14"/>
              </w:rPr>
            </w:pPr>
          </w:p>
        </w:tc>
      </w:tr>
      <w:tr w:rsidR="00904B19" w14:paraId="06EB42BC" w14:textId="77777777" w:rsidTr="00904B19">
        <w:tc>
          <w:tcPr>
            <w:tcW w:w="2593" w:type="dxa"/>
            <w:tcBorders>
              <w:top w:val="dotted" w:sz="4" w:space="0" w:color="auto"/>
              <w:left w:val="nil"/>
              <w:bottom w:val="dotted" w:sz="4" w:space="0" w:color="auto"/>
              <w:right w:val="dotted" w:sz="4" w:space="0" w:color="auto"/>
            </w:tcBorders>
            <w:hideMark/>
          </w:tcPr>
          <w:p w14:paraId="433B2BA2" w14:textId="77777777" w:rsidR="00904B19" w:rsidRDefault="00904B19">
            <w:pPr>
              <w:jc w:val="both"/>
              <w:rPr>
                <w:rFonts w:ascii="Garamond" w:hAnsi="Garamond" w:cs="Garamond"/>
                <w:bCs/>
                <w:sz w:val="14"/>
                <w:szCs w:val="14"/>
              </w:rPr>
            </w:pPr>
            <w:r>
              <w:rPr>
                <w:rFonts w:ascii="Garamond" w:hAnsi="Garamond" w:cs="Garamond"/>
                <w:bCs/>
                <w:sz w:val="14"/>
                <w:szCs w:val="14"/>
              </w:rPr>
              <w:t>PROVINCIA</w:t>
            </w:r>
          </w:p>
        </w:tc>
        <w:tc>
          <w:tcPr>
            <w:tcW w:w="7892" w:type="dxa"/>
            <w:tcBorders>
              <w:top w:val="dotted" w:sz="4" w:space="0" w:color="auto"/>
              <w:left w:val="dotted" w:sz="4" w:space="0" w:color="auto"/>
              <w:bottom w:val="dotted" w:sz="4" w:space="0" w:color="auto"/>
              <w:right w:val="nil"/>
            </w:tcBorders>
          </w:tcPr>
          <w:p w14:paraId="5005BB32" w14:textId="77777777" w:rsidR="00904B19" w:rsidRDefault="00904B19">
            <w:pPr>
              <w:jc w:val="both"/>
              <w:rPr>
                <w:rFonts w:ascii="Garamond" w:hAnsi="Garamond" w:cs="Garamond"/>
                <w:bCs/>
                <w:sz w:val="14"/>
                <w:szCs w:val="14"/>
              </w:rPr>
            </w:pPr>
          </w:p>
        </w:tc>
      </w:tr>
      <w:tr w:rsidR="00904B19" w14:paraId="1E138B10" w14:textId="77777777" w:rsidTr="00904B19">
        <w:tc>
          <w:tcPr>
            <w:tcW w:w="2593" w:type="dxa"/>
            <w:tcBorders>
              <w:top w:val="dotted" w:sz="4" w:space="0" w:color="auto"/>
              <w:left w:val="nil"/>
              <w:bottom w:val="dotted" w:sz="4" w:space="0" w:color="auto"/>
              <w:right w:val="dotted" w:sz="4" w:space="0" w:color="auto"/>
            </w:tcBorders>
            <w:hideMark/>
          </w:tcPr>
          <w:p w14:paraId="0A6BEA69" w14:textId="77777777" w:rsidR="00904B19" w:rsidRDefault="00904B19">
            <w:pPr>
              <w:jc w:val="both"/>
              <w:rPr>
                <w:rFonts w:ascii="Garamond" w:hAnsi="Garamond" w:cs="Garamond"/>
                <w:bCs/>
                <w:sz w:val="14"/>
                <w:szCs w:val="14"/>
              </w:rPr>
            </w:pPr>
            <w:r>
              <w:rPr>
                <w:rFonts w:ascii="Garamond" w:hAnsi="Garamond" w:cs="Garamond"/>
                <w:bCs/>
                <w:sz w:val="14"/>
                <w:szCs w:val="14"/>
              </w:rPr>
              <w:t>DATA DI NASCITA</w:t>
            </w:r>
          </w:p>
        </w:tc>
        <w:tc>
          <w:tcPr>
            <w:tcW w:w="7892" w:type="dxa"/>
            <w:tcBorders>
              <w:top w:val="dotted" w:sz="4" w:space="0" w:color="auto"/>
              <w:left w:val="dotted" w:sz="4" w:space="0" w:color="auto"/>
              <w:bottom w:val="dotted" w:sz="4" w:space="0" w:color="auto"/>
              <w:right w:val="nil"/>
            </w:tcBorders>
          </w:tcPr>
          <w:p w14:paraId="690C75E4" w14:textId="77777777" w:rsidR="00904B19" w:rsidRDefault="00904B19">
            <w:pPr>
              <w:jc w:val="both"/>
              <w:rPr>
                <w:rFonts w:ascii="Garamond" w:hAnsi="Garamond" w:cs="Garamond"/>
                <w:bCs/>
                <w:sz w:val="14"/>
                <w:szCs w:val="14"/>
              </w:rPr>
            </w:pPr>
          </w:p>
        </w:tc>
      </w:tr>
      <w:tr w:rsidR="00904B19" w14:paraId="4A63FE9D" w14:textId="77777777" w:rsidTr="00904B19">
        <w:tc>
          <w:tcPr>
            <w:tcW w:w="2593" w:type="dxa"/>
            <w:tcBorders>
              <w:top w:val="dotted" w:sz="4" w:space="0" w:color="auto"/>
              <w:left w:val="nil"/>
              <w:bottom w:val="dotted" w:sz="4" w:space="0" w:color="auto"/>
              <w:right w:val="dotted" w:sz="4" w:space="0" w:color="auto"/>
            </w:tcBorders>
            <w:hideMark/>
          </w:tcPr>
          <w:p w14:paraId="6ECAB97B" w14:textId="77777777" w:rsidR="00904B19" w:rsidRDefault="00904B19">
            <w:pPr>
              <w:jc w:val="both"/>
              <w:rPr>
                <w:rFonts w:ascii="Garamond" w:hAnsi="Garamond" w:cs="Garamond"/>
                <w:bCs/>
                <w:sz w:val="14"/>
                <w:szCs w:val="14"/>
              </w:rPr>
            </w:pPr>
            <w:r>
              <w:rPr>
                <w:rFonts w:ascii="Garamond" w:hAnsi="Garamond" w:cs="Garamond"/>
                <w:bCs/>
                <w:sz w:val="14"/>
                <w:szCs w:val="14"/>
              </w:rPr>
              <w:t>CODICE FISCALE</w:t>
            </w:r>
          </w:p>
        </w:tc>
        <w:tc>
          <w:tcPr>
            <w:tcW w:w="7892" w:type="dxa"/>
            <w:tcBorders>
              <w:top w:val="dotted" w:sz="4" w:space="0" w:color="auto"/>
              <w:left w:val="dotted" w:sz="4" w:space="0" w:color="auto"/>
              <w:bottom w:val="dotted" w:sz="4" w:space="0" w:color="auto"/>
              <w:right w:val="nil"/>
            </w:tcBorders>
          </w:tcPr>
          <w:p w14:paraId="723A8743" w14:textId="77777777" w:rsidR="00904B19" w:rsidRDefault="00904B19">
            <w:pPr>
              <w:jc w:val="both"/>
              <w:rPr>
                <w:rFonts w:ascii="Garamond" w:hAnsi="Garamond" w:cs="Garamond"/>
                <w:bCs/>
                <w:sz w:val="14"/>
                <w:szCs w:val="14"/>
              </w:rPr>
            </w:pPr>
          </w:p>
        </w:tc>
      </w:tr>
    </w:tbl>
    <w:p w14:paraId="792BAED0" w14:textId="77777777" w:rsidR="00904B19" w:rsidRDefault="00904B19" w:rsidP="00904B19">
      <w:pPr>
        <w:jc w:val="both"/>
        <w:rPr>
          <w:rFonts w:ascii="Garamond" w:hAnsi="Garamond" w:cs="Garamond"/>
          <w:bCs/>
          <w:sz w:val="16"/>
          <w:szCs w:val="16"/>
        </w:rPr>
      </w:pPr>
    </w:p>
    <w:p w14:paraId="1BDE6357" w14:textId="77777777" w:rsidR="00904B19" w:rsidRDefault="00904B19" w:rsidP="00904B19">
      <w:pPr>
        <w:spacing w:after="0" w:line="360" w:lineRule="auto"/>
        <w:ind w:right="-53"/>
        <w:contextualSpacing/>
        <w:mirrorIndents/>
        <w:jc w:val="both"/>
        <w:rPr>
          <w:rFonts w:ascii="Garamond" w:hAnsi="Garamond"/>
          <w:bCs/>
          <w:color w:val="333333"/>
          <w:sz w:val="16"/>
          <w:szCs w:val="16"/>
          <w:bdr w:val="none" w:sz="0" w:space="0" w:color="auto" w:frame="1"/>
          <w:lang w:eastAsia="it-IT"/>
        </w:rPr>
      </w:pPr>
      <w:r>
        <w:rPr>
          <w:rFonts w:ascii="Garamond" w:hAnsi="Garamond"/>
          <w:bCs/>
          <w:color w:val="333333"/>
          <w:sz w:val="16"/>
          <w:szCs w:val="16"/>
          <w:bdr w:val="none" w:sz="0" w:space="0" w:color="auto" w:frame="1"/>
          <w:lang w:eastAsia="it-IT"/>
        </w:rPr>
        <w:t xml:space="preserve">ai sensi degli artt. 46 e 47 del D.P.R. 28/12/2000, n. 445, consapevole delle sanzioni penali previste dall’art. 76 dello stesso decreto per le ipotesi di falsità in atti e dichiarazioni mendaci, sotto la propria responsabilità </w:t>
      </w:r>
    </w:p>
    <w:p w14:paraId="3D95CB29" w14:textId="77777777" w:rsidR="00904B19" w:rsidRDefault="00904B19" w:rsidP="00904B19">
      <w:pPr>
        <w:jc w:val="center"/>
        <w:rPr>
          <w:rFonts w:ascii="Garamond" w:hAnsi="Garamond" w:cs="Garamond"/>
          <w:bCs/>
          <w:sz w:val="16"/>
          <w:szCs w:val="16"/>
        </w:rPr>
      </w:pPr>
      <w:r>
        <w:rPr>
          <w:rFonts w:ascii="Garamond" w:hAnsi="Garamond" w:cs="Garamond"/>
          <w:bCs/>
          <w:sz w:val="16"/>
          <w:szCs w:val="16"/>
        </w:rPr>
        <w:t>DICHIARA</w:t>
      </w:r>
    </w:p>
    <w:p w14:paraId="369FB378" w14:textId="77777777" w:rsidR="00904B19" w:rsidRDefault="00904B19" w:rsidP="00904B19">
      <w:pPr>
        <w:jc w:val="both"/>
        <w:rPr>
          <w:rFonts w:ascii="Garamond" w:hAnsi="Garamond" w:cs="Garamond"/>
          <w:bCs/>
          <w:sz w:val="16"/>
          <w:szCs w:val="16"/>
        </w:rPr>
      </w:pPr>
      <w:r>
        <w:rPr>
          <w:rFonts w:ascii="Garamond" w:hAnsi="Garamond" w:cs="Garamond"/>
          <w:bCs/>
          <w:sz w:val="16"/>
          <w:szCs w:val="16"/>
        </w:rPr>
        <w:t>Di essere stata assunta con contratto di lavoro a tempo indeterminato, nel corso dell’anno 2022 ed entro il 31.12.2023 dalla seguente impresa:</w:t>
      </w: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2689"/>
        <w:gridCol w:w="7796"/>
      </w:tblGrid>
      <w:tr w:rsidR="00904B19" w14:paraId="21A3E47F" w14:textId="77777777" w:rsidTr="00904B19">
        <w:tc>
          <w:tcPr>
            <w:tcW w:w="2689" w:type="dxa"/>
            <w:tcBorders>
              <w:top w:val="dotted" w:sz="4" w:space="0" w:color="auto"/>
              <w:left w:val="nil"/>
              <w:bottom w:val="dotted" w:sz="4" w:space="0" w:color="auto"/>
              <w:right w:val="dotted" w:sz="4" w:space="0" w:color="auto"/>
            </w:tcBorders>
            <w:hideMark/>
          </w:tcPr>
          <w:p w14:paraId="27B4D8B0" w14:textId="77777777" w:rsidR="00904B19" w:rsidRDefault="00904B19">
            <w:pPr>
              <w:jc w:val="both"/>
              <w:rPr>
                <w:rFonts w:ascii="Garamond" w:hAnsi="Garamond" w:cs="Garamond"/>
                <w:bCs/>
                <w:sz w:val="14"/>
                <w:szCs w:val="14"/>
              </w:rPr>
            </w:pPr>
            <w:r>
              <w:rPr>
                <w:rFonts w:ascii="Garamond" w:hAnsi="Garamond" w:cs="Garamond"/>
                <w:bCs/>
                <w:sz w:val="14"/>
                <w:szCs w:val="14"/>
              </w:rPr>
              <w:t>DENOMINAZIONE</w:t>
            </w:r>
          </w:p>
        </w:tc>
        <w:tc>
          <w:tcPr>
            <w:tcW w:w="7796" w:type="dxa"/>
            <w:tcBorders>
              <w:top w:val="dotted" w:sz="4" w:space="0" w:color="auto"/>
              <w:left w:val="dotted" w:sz="4" w:space="0" w:color="auto"/>
              <w:bottom w:val="dotted" w:sz="4" w:space="0" w:color="auto"/>
              <w:right w:val="nil"/>
            </w:tcBorders>
          </w:tcPr>
          <w:p w14:paraId="5FE9A676" w14:textId="77777777" w:rsidR="00904B19" w:rsidRDefault="00904B19">
            <w:pPr>
              <w:jc w:val="both"/>
              <w:rPr>
                <w:rFonts w:ascii="Garamond" w:hAnsi="Garamond" w:cs="Garamond"/>
                <w:bCs/>
                <w:sz w:val="14"/>
                <w:szCs w:val="14"/>
              </w:rPr>
            </w:pPr>
          </w:p>
        </w:tc>
      </w:tr>
      <w:tr w:rsidR="00904B19" w14:paraId="50267A72" w14:textId="77777777" w:rsidTr="00904B19">
        <w:tc>
          <w:tcPr>
            <w:tcW w:w="2689" w:type="dxa"/>
            <w:tcBorders>
              <w:top w:val="dotted" w:sz="4" w:space="0" w:color="auto"/>
              <w:left w:val="nil"/>
              <w:bottom w:val="dotted" w:sz="4" w:space="0" w:color="auto"/>
              <w:right w:val="dotted" w:sz="4" w:space="0" w:color="auto"/>
            </w:tcBorders>
            <w:hideMark/>
          </w:tcPr>
          <w:p w14:paraId="278197A2" w14:textId="77777777" w:rsidR="00904B19" w:rsidRDefault="00904B19">
            <w:pPr>
              <w:jc w:val="both"/>
              <w:rPr>
                <w:rFonts w:ascii="Garamond" w:hAnsi="Garamond" w:cs="Garamond"/>
                <w:bCs/>
                <w:sz w:val="14"/>
                <w:szCs w:val="14"/>
              </w:rPr>
            </w:pPr>
            <w:r>
              <w:rPr>
                <w:rFonts w:ascii="Garamond" w:hAnsi="Garamond" w:cs="Garamond"/>
                <w:bCs/>
                <w:sz w:val="14"/>
                <w:szCs w:val="14"/>
              </w:rPr>
              <w:t>INDIRIZZO SEDE LEGALE</w:t>
            </w:r>
          </w:p>
        </w:tc>
        <w:tc>
          <w:tcPr>
            <w:tcW w:w="7796" w:type="dxa"/>
            <w:tcBorders>
              <w:top w:val="dotted" w:sz="4" w:space="0" w:color="auto"/>
              <w:left w:val="dotted" w:sz="4" w:space="0" w:color="auto"/>
              <w:bottom w:val="dotted" w:sz="4" w:space="0" w:color="auto"/>
              <w:right w:val="nil"/>
            </w:tcBorders>
          </w:tcPr>
          <w:p w14:paraId="31A2DDDF" w14:textId="77777777" w:rsidR="00904B19" w:rsidRDefault="00904B19">
            <w:pPr>
              <w:jc w:val="both"/>
              <w:rPr>
                <w:rFonts w:ascii="Garamond" w:hAnsi="Garamond" w:cs="Garamond"/>
                <w:bCs/>
                <w:sz w:val="14"/>
                <w:szCs w:val="14"/>
              </w:rPr>
            </w:pPr>
          </w:p>
        </w:tc>
      </w:tr>
      <w:tr w:rsidR="00904B19" w14:paraId="52392C7E" w14:textId="77777777" w:rsidTr="00904B19">
        <w:tc>
          <w:tcPr>
            <w:tcW w:w="2689" w:type="dxa"/>
            <w:tcBorders>
              <w:top w:val="dotted" w:sz="4" w:space="0" w:color="auto"/>
              <w:left w:val="nil"/>
              <w:bottom w:val="dotted" w:sz="4" w:space="0" w:color="auto"/>
              <w:right w:val="dotted" w:sz="4" w:space="0" w:color="auto"/>
            </w:tcBorders>
            <w:hideMark/>
          </w:tcPr>
          <w:p w14:paraId="6F34375C" w14:textId="77777777" w:rsidR="00904B19" w:rsidRDefault="00904B19">
            <w:pPr>
              <w:jc w:val="both"/>
              <w:rPr>
                <w:rFonts w:ascii="Garamond" w:hAnsi="Garamond" w:cs="Garamond"/>
                <w:bCs/>
                <w:sz w:val="14"/>
                <w:szCs w:val="14"/>
              </w:rPr>
            </w:pPr>
            <w:r>
              <w:rPr>
                <w:rFonts w:ascii="Garamond" w:hAnsi="Garamond" w:cs="Garamond"/>
                <w:bCs/>
                <w:sz w:val="14"/>
                <w:szCs w:val="14"/>
              </w:rPr>
              <w:t>PARTITA IVA</w:t>
            </w:r>
          </w:p>
        </w:tc>
        <w:tc>
          <w:tcPr>
            <w:tcW w:w="7796" w:type="dxa"/>
            <w:tcBorders>
              <w:top w:val="dotted" w:sz="4" w:space="0" w:color="auto"/>
              <w:left w:val="dotted" w:sz="4" w:space="0" w:color="auto"/>
              <w:bottom w:val="dotted" w:sz="4" w:space="0" w:color="auto"/>
              <w:right w:val="nil"/>
            </w:tcBorders>
          </w:tcPr>
          <w:p w14:paraId="413CBD5B" w14:textId="77777777" w:rsidR="00904B19" w:rsidRDefault="00904B19">
            <w:pPr>
              <w:jc w:val="both"/>
              <w:rPr>
                <w:rFonts w:ascii="Garamond" w:hAnsi="Garamond" w:cs="Garamond"/>
                <w:bCs/>
                <w:sz w:val="14"/>
                <w:szCs w:val="14"/>
              </w:rPr>
            </w:pPr>
          </w:p>
        </w:tc>
      </w:tr>
    </w:tbl>
    <w:p w14:paraId="766CAED8" w14:textId="77777777" w:rsidR="00904B19" w:rsidRDefault="00904B19" w:rsidP="00904B19">
      <w:pPr>
        <w:jc w:val="both"/>
        <w:rPr>
          <w:rFonts w:ascii="Garamond" w:hAnsi="Garamond" w:cs="Garamond"/>
          <w:bCs/>
          <w:sz w:val="16"/>
          <w:szCs w:val="16"/>
        </w:rPr>
      </w:pPr>
      <w:r>
        <w:rPr>
          <w:rFonts w:ascii="Garamond" w:hAnsi="Garamond" w:cs="Garamond"/>
          <w:bCs/>
          <w:sz w:val="16"/>
          <w:szCs w:val="16"/>
        </w:rPr>
        <w:t xml:space="preserve"> Che il rapporto di lavoro presenta le seguenti caratteristiche:</w:t>
      </w: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6379"/>
        <w:gridCol w:w="4106"/>
      </w:tblGrid>
      <w:tr w:rsidR="00904B19" w14:paraId="4648B1D0" w14:textId="77777777" w:rsidTr="00904B19">
        <w:tc>
          <w:tcPr>
            <w:tcW w:w="6379" w:type="dxa"/>
            <w:tcBorders>
              <w:top w:val="dotted" w:sz="4" w:space="0" w:color="auto"/>
              <w:left w:val="nil"/>
              <w:bottom w:val="dotted" w:sz="4" w:space="0" w:color="auto"/>
              <w:right w:val="dotted" w:sz="4" w:space="0" w:color="auto"/>
            </w:tcBorders>
            <w:hideMark/>
          </w:tcPr>
          <w:p w14:paraId="427C82D7" w14:textId="77777777" w:rsidR="00904B19" w:rsidRDefault="00904B19">
            <w:pPr>
              <w:jc w:val="both"/>
              <w:rPr>
                <w:rFonts w:ascii="Garamond" w:hAnsi="Garamond" w:cs="Garamond"/>
                <w:bCs/>
                <w:sz w:val="16"/>
                <w:szCs w:val="16"/>
              </w:rPr>
            </w:pPr>
            <w:r>
              <w:rPr>
                <w:rFonts w:ascii="Garamond" w:hAnsi="Garamond" w:cs="Garamond"/>
                <w:bCs/>
                <w:sz w:val="16"/>
                <w:szCs w:val="16"/>
              </w:rPr>
              <w:t>Tipologia contrattuale (tempo pieno/part time)</w:t>
            </w:r>
          </w:p>
        </w:tc>
        <w:tc>
          <w:tcPr>
            <w:tcW w:w="4106" w:type="dxa"/>
            <w:tcBorders>
              <w:top w:val="dotted" w:sz="4" w:space="0" w:color="auto"/>
              <w:left w:val="dotted" w:sz="4" w:space="0" w:color="auto"/>
              <w:bottom w:val="dotted" w:sz="4" w:space="0" w:color="auto"/>
              <w:right w:val="nil"/>
            </w:tcBorders>
            <w:hideMark/>
          </w:tcPr>
          <w:p w14:paraId="3DB43B03" w14:textId="77777777" w:rsidR="00904B19" w:rsidRDefault="00904B19">
            <w:pPr>
              <w:jc w:val="both"/>
              <w:rPr>
                <w:rFonts w:ascii="Garamond" w:hAnsi="Garamond" w:cs="Garamond"/>
                <w:bCs/>
                <w:sz w:val="16"/>
                <w:szCs w:val="16"/>
              </w:rPr>
            </w:pPr>
            <w:r>
              <w:rPr>
                <w:rFonts w:ascii="Garamond" w:hAnsi="Garamond" w:cs="Garamond"/>
                <w:bCs/>
                <w:sz w:val="16"/>
                <w:szCs w:val="16"/>
              </w:rPr>
              <w:t>% part time</w:t>
            </w:r>
          </w:p>
        </w:tc>
      </w:tr>
      <w:tr w:rsidR="00904B19" w14:paraId="58568C06" w14:textId="77777777" w:rsidTr="00904B19">
        <w:tc>
          <w:tcPr>
            <w:tcW w:w="6379" w:type="dxa"/>
            <w:tcBorders>
              <w:top w:val="dotted" w:sz="4" w:space="0" w:color="auto"/>
              <w:left w:val="nil"/>
              <w:bottom w:val="dotted" w:sz="4" w:space="0" w:color="auto"/>
              <w:right w:val="dotted" w:sz="4" w:space="0" w:color="auto"/>
            </w:tcBorders>
          </w:tcPr>
          <w:p w14:paraId="6DDA5C97" w14:textId="77777777" w:rsidR="00904B19" w:rsidRDefault="00904B19">
            <w:pPr>
              <w:jc w:val="both"/>
              <w:rPr>
                <w:rFonts w:ascii="Garamond" w:hAnsi="Garamond" w:cs="Garamond"/>
                <w:bCs/>
                <w:sz w:val="16"/>
                <w:szCs w:val="16"/>
              </w:rPr>
            </w:pPr>
          </w:p>
        </w:tc>
        <w:tc>
          <w:tcPr>
            <w:tcW w:w="4106" w:type="dxa"/>
            <w:tcBorders>
              <w:top w:val="dotted" w:sz="4" w:space="0" w:color="auto"/>
              <w:left w:val="dotted" w:sz="4" w:space="0" w:color="auto"/>
              <w:bottom w:val="dotted" w:sz="4" w:space="0" w:color="auto"/>
              <w:right w:val="nil"/>
            </w:tcBorders>
          </w:tcPr>
          <w:p w14:paraId="6D1EF980" w14:textId="77777777" w:rsidR="00904B19" w:rsidRDefault="00904B19">
            <w:pPr>
              <w:jc w:val="both"/>
              <w:rPr>
                <w:rFonts w:ascii="Garamond" w:hAnsi="Garamond" w:cs="Garamond"/>
                <w:bCs/>
                <w:sz w:val="16"/>
                <w:szCs w:val="16"/>
              </w:rPr>
            </w:pPr>
          </w:p>
        </w:tc>
      </w:tr>
      <w:tr w:rsidR="00904B19" w14:paraId="793277EE" w14:textId="77777777" w:rsidTr="00904B19">
        <w:tc>
          <w:tcPr>
            <w:tcW w:w="6379" w:type="dxa"/>
            <w:tcBorders>
              <w:top w:val="dotted" w:sz="4" w:space="0" w:color="auto"/>
              <w:left w:val="nil"/>
              <w:bottom w:val="dotted" w:sz="4" w:space="0" w:color="auto"/>
              <w:right w:val="dotted" w:sz="4" w:space="0" w:color="auto"/>
            </w:tcBorders>
          </w:tcPr>
          <w:p w14:paraId="0B46AB02" w14:textId="77777777" w:rsidR="00904B19" w:rsidRDefault="00904B19">
            <w:pPr>
              <w:jc w:val="both"/>
              <w:rPr>
                <w:rFonts w:ascii="Garamond" w:hAnsi="Garamond" w:cs="Garamond"/>
                <w:bCs/>
                <w:sz w:val="14"/>
                <w:szCs w:val="14"/>
              </w:rPr>
            </w:pPr>
          </w:p>
        </w:tc>
        <w:tc>
          <w:tcPr>
            <w:tcW w:w="4106" w:type="dxa"/>
            <w:tcBorders>
              <w:top w:val="dotted" w:sz="4" w:space="0" w:color="auto"/>
              <w:left w:val="dotted" w:sz="4" w:space="0" w:color="auto"/>
              <w:bottom w:val="dotted" w:sz="4" w:space="0" w:color="auto"/>
              <w:right w:val="nil"/>
            </w:tcBorders>
          </w:tcPr>
          <w:p w14:paraId="311B23A0" w14:textId="77777777" w:rsidR="00904B19" w:rsidRDefault="00904B19">
            <w:pPr>
              <w:jc w:val="both"/>
              <w:rPr>
                <w:rFonts w:ascii="Garamond" w:hAnsi="Garamond" w:cs="Garamond"/>
                <w:bCs/>
                <w:sz w:val="14"/>
                <w:szCs w:val="14"/>
              </w:rPr>
            </w:pPr>
          </w:p>
        </w:tc>
      </w:tr>
    </w:tbl>
    <w:p w14:paraId="202FD841" w14:textId="77777777" w:rsidR="00904B19" w:rsidRDefault="00904B19" w:rsidP="00904B19">
      <w:pPr>
        <w:rPr>
          <w:rFonts w:ascii="Garamond" w:hAnsi="Garamond" w:cs="Garamond"/>
          <w:bCs/>
          <w:sz w:val="16"/>
          <w:szCs w:val="16"/>
        </w:rPr>
      </w:pPr>
      <w:r>
        <w:rPr>
          <w:rFonts w:ascii="Garamond" w:hAnsi="Garamond" w:cs="Garamond"/>
          <w:bCs/>
          <w:sz w:val="16"/>
          <w:szCs w:val="16"/>
        </w:rPr>
        <w:t>Che il suddetto rapporto di lavoro è tuttora in essere</w:t>
      </w:r>
    </w:p>
    <w:p w14:paraId="6687F394" w14:textId="77777777" w:rsidR="00904B19" w:rsidRDefault="00904B19" w:rsidP="00904B19">
      <w:pPr>
        <w:rPr>
          <w:rFonts w:ascii="Garamond" w:hAnsi="Garamond" w:cs="Garamond"/>
          <w:bCs/>
          <w:sz w:val="16"/>
          <w:szCs w:val="16"/>
        </w:rPr>
      </w:pPr>
      <w:r>
        <w:rPr>
          <w:rFonts w:ascii="Garamond" w:hAnsi="Garamond" w:cs="Garamond"/>
          <w:bCs/>
          <w:sz w:val="16"/>
          <w:szCs w:val="16"/>
        </w:rPr>
        <w:t>Di trovarsi nella seguente situazione tra quelle individuate dall’articolo 5 dell’Avviso Pubblico alle lettere a. b. c. d. e, in particolare:</w:t>
      </w:r>
    </w:p>
    <w:tbl>
      <w:tblPr>
        <w:tblStyle w:val="Grigliatabella"/>
        <w:tblW w:w="24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10"/>
      </w:tblGrid>
      <w:tr w:rsidR="00904B19" w14:paraId="574B73A0" w14:textId="77777777" w:rsidTr="00904B19">
        <w:tc>
          <w:tcPr>
            <w:tcW w:w="2410" w:type="dxa"/>
            <w:tcBorders>
              <w:top w:val="dotted" w:sz="4" w:space="0" w:color="auto"/>
              <w:left w:val="dotted" w:sz="4" w:space="0" w:color="auto"/>
              <w:bottom w:val="dotted" w:sz="4" w:space="0" w:color="auto"/>
              <w:right w:val="dotted" w:sz="4" w:space="0" w:color="auto"/>
            </w:tcBorders>
            <w:hideMark/>
          </w:tcPr>
          <w:p w14:paraId="089856ED" w14:textId="77777777" w:rsidR="00904B19" w:rsidRDefault="00904B19">
            <w:pPr>
              <w:jc w:val="both"/>
              <w:rPr>
                <w:rFonts w:ascii="Garamond" w:hAnsi="Garamond" w:cs="Garamond"/>
                <w:bCs/>
                <w:sz w:val="16"/>
                <w:szCs w:val="16"/>
              </w:rPr>
            </w:pPr>
            <w:r>
              <w:rPr>
                <w:rFonts w:ascii="Garamond" w:hAnsi="Garamond" w:cs="Garamond"/>
                <w:bCs/>
                <w:sz w:val="16"/>
                <w:szCs w:val="16"/>
              </w:rPr>
              <w:t>Lettera art. 5 Avviso</w:t>
            </w:r>
          </w:p>
        </w:tc>
      </w:tr>
      <w:tr w:rsidR="00904B19" w14:paraId="7A67A322" w14:textId="77777777" w:rsidTr="00904B19">
        <w:sdt>
          <w:sdtPr>
            <w:rPr>
              <w:rFonts w:ascii="Garamond" w:hAnsi="Garamond" w:cs="Garamond"/>
              <w:bCs/>
              <w:sz w:val="14"/>
              <w:szCs w:val="14"/>
            </w:rPr>
            <w:id w:val="1462615420"/>
            <w:placeholder>
              <w:docPart w:val="6A92326C6DDE47519A67E90FAA049E3D"/>
            </w:placeholder>
            <w:showingPlcHdr/>
            <w:dropDownList>
              <w:listItem w:value="Scegliere un elemento."/>
              <w:listItem w:displayText="a" w:value="a"/>
              <w:listItem w:displayText="b" w:value="b"/>
              <w:listItem w:displayText="c" w:value="c"/>
              <w:listItem w:displayText="d" w:value="d"/>
            </w:dropDownList>
          </w:sdtPr>
          <w:sdtContent>
            <w:tc>
              <w:tcPr>
                <w:tcW w:w="2410" w:type="dxa"/>
                <w:tcBorders>
                  <w:top w:val="dotted" w:sz="4" w:space="0" w:color="auto"/>
                  <w:left w:val="dotted" w:sz="4" w:space="0" w:color="auto"/>
                  <w:bottom w:val="dotted" w:sz="4" w:space="0" w:color="auto"/>
                  <w:right w:val="dotted" w:sz="4" w:space="0" w:color="auto"/>
                </w:tcBorders>
                <w:hideMark/>
              </w:tcPr>
              <w:p w14:paraId="049F9D71" w14:textId="77777777" w:rsidR="00904B19" w:rsidRDefault="00904B19">
                <w:pPr>
                  <w:jc w:val="both"/>
                  <w:rPr>
                    <w:rFonts w:ascii="Garamond" w:hAnsi="Garamond" w:cs="Garamond"/>
                    <w:bCs/>
                    <w:sz w:val="14"/>
                    <w:szCs w:val="14"/>
                  </w:rPr>
                </w:pPr>
                <w:r>
                  <w:rPr>
                    <w:rStyle w:val="Testosegnaposto"/>
                    <w:bCs/>
                  </w:rPr>
                  <w:t>Scegliere un elemento.</w:t>
                </w:r>
              </w:p>
            </w:tc>
          </w:sdtContent>
        </w:sdt>
      </w:tr>
    </w:tbl>
    <w:p w14:paraId="74EA3A32" w14:textId="77777777" w:rsidR="00904B19" w:rsidRDefault="00904B19" w:rsidP="00904B19">
      <w:pPr>
        <w:jc w:val="both"/>
        <w:rPr>
          <w:rFonts w:ascii="Garamond" w:hAnsi="Garamond" w:cs="Garamond"/>
          <w:bCs/>
          <w:sz w:val="16"/>
          <w:szCs w:val="16"/>
        </w:rPr>
      </w:pPr>
    </w:p>
    <w:p w14:paraId="58C79144" w14:textId="77777777" w:rsidR="00904B19" w:rsidRDefault="00904B19" w:rsidP="00904B19">
      <w:pPr>
        <w:jc w:val="both"/>
        <w:rPr>
          <w:rFonts w:ascii="Garamond" w:hAnsi="Garamond" w:cs="Garamond"/>
          <w:bCs/>
          <w:sz w:val="16"/>
          <w:szCs w:val="16"/>
        </w:rPr>
      </w:pPr>
      <w:r>
        <w:rPr>
          <w:rFonts w:ascii="Garamond" w:hAnsi="Garamond" w:cs="Garamond"/>
          <w:bCs/>
          <w:sz w:val="16"/>
          <w:szCs w:val="16"/>
        </w:rPr>
        <w:t>Di non rientrare in nessuno dei casi di esclusione di cui allo stesso articolo.</w:t>
      </w:r>
    </w:p>
    <w:p w14:paraId="7B1CB657" w14:textId="77777777" w:rsidR="00904B19" w:rsidRDefault="00904B19" w:rsidP="00904B19">
      <w:pPr>
        <w:pStyle w:val="Corpotesto1"/>
        <w:tabs>
          <w:tab w:val="left" w:pos="731"/>
          <w:tab w:val="left" w:pos="1134"/>
        </w:tabs>
        <w:spacing w:line="200" w:lineRule="atLeast"/>
        <w:ind w:right="112"/>
        <w:rPr>
          <w:rFonts w:ascii="Garamond" w:hAnsi="Garamond" w:cs="Arial"/>
          <w:bCs/>
          <w:sz w:val="16"/>
          <w:szCs w:val="16"/>
        </w:rPr>
      </w:pPr>
    </w:p>
    <w:p w14:paraId="178C233D" w14:textId="77777777" w:rsidR="00904B19" w:rsidRDefault="00904B19" w:rsidP="00904B19">
      <w:pPr>
        <w:jc w:val="both"/>
        <w:rPr>
          <w:rFonts w:ascii="Garamond" w:hAnsi="Garamond" w:cs="Garamond"/>
          <w:bCs/>
          <w:sz w:val="16"/>
          <w:szCs w:val="16"/>
        </w:rPr>
      </w:pPr>
      <w:r>
        <w:rPr>
          <w:rFonts w:ascii="Garamond" w:hAnsi="Garamond" w:cs="Garamond"/>
          <w:bCs/>
          <w:sz w:val="16"/>
          <w:szCs w:val="16"/>
        </w:rPr>
        <w:t>Vista l’informativa di cui all’art. 15 dell’Avviso</w:t>
      </w:r>
    </w:p>
    <w:p w14:paraId="7630A9E8" w14:textId="77777777" w:rsidR="00904B19" w:rsidRDefault="00904B19" w:rsidP="00904B19">
      <w:pPr>
        <w:spacing w:after="0"/>
        <w:jc w:val="center"/>
        <w:rPr>
          <w:rFonts w:ascii="Garamond" w:hAnsi="Garamond" w:cs="Garamond"/>
          <w:bCs/>
          <w:i/>
          <w:color w:val="000000"/>
          <w:sz w:val="16"/>
          <w:szCs w:val="16"/>
        </w:rPr>
      </w:pPr>
      <w:r>
        <w:rPr>
          <w:rFonts w:ascii="Garamond" w:hAnsi="Garamond" w:cs="Garamond"/>
          <w:bCs/>
          <w:color w:val="000000"/>
          <w:sz w:val="16"/>
          <w:szCs w:val="16"/>
        </w:rPr>
        <w:t>AUTORIZZA</w:t>
      </w:r>
    </w:p>
    <w:p w14:paraId="43F325D0" w14:textId="77777777" w:rsidR="00904B19" w:rsidRDefault="00904B19" w:rsidP="00904B19">
      <w:pPr>
        <w:spacing w:after="0"/>
        <w:jc w:val="both"/>
        <w:rPr>
          <w:rFonts w:ascii="Garamond" w:hAnsi="Garamond" w:cs="Garamond"/>
          <w:bCs/>
          <w:i/>
          <w:color w:val="000000"/>
          <w:sz w:val="16"/>
          <w:szCs w:val="16"/>
        </w:rPr>
      </w:pPr>
      <w:r>
        <w:rPr>
          <w:rFonts w:ascii="Garamond" w:hAnsi="Garamond" w:cs="Garamond"/>
          <w:bCs/>
          <w:i/>
          <w:color w:val="000000"/>
          <w:sz w:val="16"/>
          <w:szCs w:val="16"/>
        </w:rPr>
        <w:t xml:space="preserve">l’Amministrazione regionale al trattamento e all’elaborazione dei dati forniti con la presente dichiarazione, per finalità gestionali e statistiche, anche mediante l’ausilio di mezzi elettronici o automatizzati, nel rispetto della sicurezza e della riservatezza e ai sensi dell’articolo 38 del citato DPR n. 445/2000 e </w:t>
      </w:r>
      <w:r>
        <w:rPr>
          <w:rFonts w:ascii="Garamond" w:eastAsia="Arial" w:hAnsi="Garamond" w:cs="Garamond"/>
          <w:bCs/>
          <w:color w:val="000000"/>
          <w:sz w:val="16"/>
          <w:szCs w:val="16"/>
        </w:rPr>
        <w:t>con riferimento alle disposizioni di cui al Regolamento UE n. 2016/679 (GDPR) e del D.lgs 196/2003 smi.</w:t>
      </w:r>
      <w:r>
        <w:rPr>
          <w:rFonts w:ascii="Garamond" w:hAnsi="Garamond" w:cs="Garamond"/>
          <w:bCs/>
          <w:i/>
          <w:color w:val="000000"/>
          <w:sz w:val="16"/>
          <w:szCs w:val="16"/>
        </w:rPr>
        <w:t>allegando alla presente dichiarazione, copia fotostatica di un documento di identità.</w:t>
      </w:r>
    </w:p>
    <w:p w14:paraId="61FE7234" w14:textId="77777777" w:rsidR="00904B19" w:rsidRDefault="00904B19" w:rsidP="00904B19">
      <w:pPr>
        <w:jc w:val="both"/>
        <w:rPr>
          <w:rFonts w:ascii="Garamond" w:hAnsi="Garamond" w:cs="Garamond"/>
          <w:bCs/>
          <w:sz w:val="16"/>
          <w:szCs w:val="16"/>
        </w:rPr>
      </w:pPr>
    </w:p>
    <w:p w14:paraId="79702654" w14:textId="77777777" w:rsidR="00904B19" w:rsidRDefault="00904B19" w:rsidP="00904B19">
      <w:pPr>
        <w:jc w:val="both"/>
        <w:rPr>
          <w:rFonts w:ascii="Garamond" w:hAnsi="Garamond" w:cs="Garamond"/>
          <w:bCs/>
          <w:color w:val="000000"/>
          <w:sz w:val="16"/>
          <w:szCs w:val="16"/>
        </w:rPr>
      </w:pPr>
      <w:r>
        <w:rPr>
          <w:rFonts w:ascii="Garamond" w:hAnsi="Garamond" w:cs="Garamond"/>
          <w:bCs/>
          <w:i/>
          <w:color w:val="000000"/>
          <w:sz w:val="16"/>
          <w:szCs w:val="16"/>
        </w:rPr>
        <w:t>Località</w:t>
      </w:r>
      <w:r>
        <w:rPr>
          <w:rFonts w:ascii="Garamond" w:hAnsi="Garamond" w:cs="Garamond"/>
          <w:bCs/>
          <w:color w:val="000000"/>
          <w:sz w:val="16"/>
          <w:szCs w:val="16"/>
        </w:rPr>
        <w:t xml:space="preserve"> e </w:t>
      </w:r>
      <w:r>
        <w:rPr>
          <w:rFonts w:ascii="Garamond" w:hAnsi="Garamond" w:cs="Garamond"/>
          <w:bCs/>
          <w:i/>
          <w:color w:val="000000"/>
          <w:sz w:val="16"/>
          <w:szCs w:val="16"/>
        </w:rPr>
        <w:t>data</w:t>
      </w:r>
      <w:r>
        <w:rPr>
          <w:rFonts w:ascii="Garamond" w:hAnsi="Garamond" w:cs="Garamond"/>
          <w:bCs/>
          <w:color w:val="000000"/>
          <w:sz w:val="16"/>
          <w:szCs w:val="16"/>
        </w:rPr>
        <w:t xml:space="preserve">   </w:t>
      </w:r>
      <w:r>
        <w:rPr>
          <w:rFonts w:ascii="Garamond" w:hAnsi="Garamond" w:cs="Garamond"/>
          <w:bCs/>
          <w:color w:val="000000"/>
          <w:sz w:val="16"/>
          <w:szCs w:val="16"/>
        </w:rPr>
        <w:softHyphen/>
      </w:r>
      <w:r>
        <w:rPr>
          <w:rFonts w:ascii="Garamond" w:hAnsi="Garamond" w:cs="Garamond"/>
          <w:bCs/>
          <w:color w:val="000000"/>
          <w:sz w:val="16"/>
          <w:szCs w:val="16"/>
        </w:rPr>
        <w:softHyphen/>
      </w:r>
      <w:r>
        <w:rPr>
          <w:rFonts w:ascii="Garamond" w:hAnsi="Garamond" w:cs="Garamond"/>
          <w:bCs/>
          <w:color w:val="000000"/>
          <w:sz w:val="16"/>
          <w:szCs w:val="16"/>
        </w:rPr>
        <w:softHyphen/>
      </w:r>
      <w:r>
        <w:rPr>
          <w:rFonts w:ascii="Garamond" w:hAnsi="Garamond" w:cs="Garamond"/>
          <w:bCs/>
          <w:color w:val="000000"/>
          <w:sz w:val="16"/>
          <w:szCs w:val="16"/>
        </w:rPr>
        <w:softHyphen/>
      </w:r>
      <w:r>
        <w:rPr>
          <w:rFonts w:ascii="Garamond" w:hAnsi="Garamond" w:cs="Garamond"/>
          <w:bCs/>
          <w:color w:val="000000"/>
          <w:sz w:val="16"/>
          <w:szCs w:val="16"/>
        </w:rPr>
        <w:softHyphen/>
      </w:r>
      <w:r>
        <w:rPr>
          <w:rFonts w:ascii="Garamond" w:hAnsi="Garamond" w:cs="Garamond"/>
          <w:bCs/>
          <w:color w:val="000000"/>
          <w:sz w:val="16"/>
          <w:szCs w:val="16"/>
        </w:rPr>
        <w:softHyphen/>
      </w:r>
      <w:r>
        <w:rPr>
          <w:rFonts w:ascii="Garamond" w:hAnsi="Garamond" w:cs="Garamond"/>
          <w:bCs/>
          <w:color w:val="000000"/>
          <w:sz w:val="16"/>
          <w:szCs w:val="16"/>
        </w:rPr>
        <w:softHyphen/>
      </w:r>
      <w:r>
        <w:rPr>
          <w:rFonts w:ascii="Garamond" w:hAnsi="Garamond" w:cs="Garamond"/>
          <w:bCs/>
          <w:color w:val="000000"/>
          <w:sz w:val="16"/>
          <w:szCs w:val="16"/>
        </w:rPr>
        <w:softHyphen/>
      </w:r>
      <w:r>
        <w:rPr>
          <w:rFonts w:ascii="Garamond" w:hAnsi="Garamond" w:cs="Garamond"/>
          <w:bCs/>
          <w:color w:val="000000"/>
          <w:sz w:val="16"/>
          <w:szCs w:val="16"/>
        </w:rPr>
        <w:softHyphen/>
      </w:r>
      <w:r>
        <w:rPr>
          <w:rFonts w:ascii="Garamond" w:hAnsi="Garamond" w:cs="Garamond"/>
          <w:bCs/>
          <w:color w:val="000000"/>
          <w:sz w:val="16"/>
          <w:szCs w:val="16"/>
        </w:rPr>
        <w:softHyphen/>
      </w:r>
      <w:r>
        <w:rPr>
          <w:rFonts w:ascii="Garamond" w:hAnsi="Garamond" w:cs="Garamond"/>
          <w:bCs/>
          <w:color w:val="000000"/>
          <w:sz w:val="16"/>
          <w:szCs w:val="16"/>
        </w:rPr>
        <w:softHyphen/>
      </w:r>
      <w:r>
        <w:rPr>
          <w:rFonts w:ascii="Garamond" w:hAnsi="Garamond" w:cs="Garamond"/>
          <w:bCs/>
          <w:color w:val="000000"/>
          <w:sz w:val="16"/>
          <w:szCs w:val="16"/>
        </w:rPr>
        <w:softHyphen/>
      </w:r>
      <w:r>
        <w:rPr>
          <w:rFonts w:ascii="Garamond" w:hAnsi="Garamond" w:cs="Garamond"/>
          <w:bCs/>
          <w:color w:val="000000"/>
          <w:sz w:val="16"/>
          <w:szCs w:val="16"/>
        </w:rPr>
        <w:softHyphen/>
      </w:r>
      <w:r>
        <w:rPr>
          <w:rFonts w:ascii="Garamond" w:hAnsi="Garamond" w:cs="Garamond"/>
          <w:bCs/>
          <w:color w:val="000000"/>
          <w:sz w:val="16"/>
          <w:szCs w:val="16"/>
        </w:rPr>
        <w:softHyphen/>
      </w:r>
      <w:r>
        <w:rPr>
          <w:rFonts w:ascii="Garamond" w:hAnsi="Garamond" w:cs="Garamond"/>
          <w:bCs/>
          <w:color w:val="000000"/>
          <w:sz w:val="16"/>
          <w:szCs w:val="16"/>
        </w:rPr>
        <w:softHyphen/>
      </w:r>
      <w:r>
        <w:rPr>
          <w:rFonts w:ascii="Garamond" w:hAnsi="Garamond" w:cs="Garamond"/>
          <w:bCs/>
          <w:color w:val="000000"/>
          <w:sz w:val="16"/>
          <w:szCs w:val="16"/>
        </w:rPr>
        <w:softHyphen/>
      </w:r>
      <w:r>
        <w:rPr>
          <w:rFonts w:ascii="Garamond" w:hAnsi="Garamond" w:cs="Garamond"/>
          <w:bCs/>
          <w:color w:val="000000"/>
          <w:sz w:val="16"/>
          <w:szCs w:val="16"/>
        </w:rPr>
        <w:softHyphen/>
      </w:r>
      <w:r>
        <w:rPr>
          <w:rFonts w:ascii="Garamond" w:hAnsi="Garamond" w:cs="Garamond"/>
          <w:bCs/>
          <w:color w:val="000000"/>
          <w:sz w:val="16"/>
          <w:szCs w:val="16"/>
        </w:rPr>
        <w:softHyphen/>
        <w:t>_____________________________</w:t>
      </w:r>
    </w:p>
    <w:tbl>
      <w:tblPr>
        <w:tblW w:w="10140"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top w:w="55" w:type="dxa"/>
          <w:left w:w="55" w:type="dxa"/>
          <w:bottom w:w="55" w:type="dxa"/>
          <w:right w:w="55" w:type="dxa"/>
        </w:tblCellMar>
        <w:tblLook w:val="04A0" w:firstRow="1" w:lastRow="0" w:firstColumn="1" w:lastColumn="0" w:noHBand="0" w:noVBand="1"/>
      </w:tblPr>
      <w:tblGrid>
        <w:gridCol w:w="4757"/>
        <w:gridCol w:w="5383"/>
      </w:tblGrid>
      <w:tr w:rsidR="00904B19" w14:paraId="37EA2CFF" w14:textId="77777777" w:rsidTr="00904B19">
        <w:tc>
          <w:tcPr>
            <w:tcW w:w="4760" w:type="dxa"/>
            <w:tcBorders>
              <w:top w:val="dotted" w:sz="4" w:space="0" w:color="auto"/>
              <w:left w:val="dotted" w:sz="4" w:space="0" w:color="auto"/>
              <w:bottom w:val="dotted" w:sz="4" w:space="0" w:color="auto"/>
              <w:right w:val="dotted" w:sz="4" w:space="0" w:color="auto"/>
            </w:tcBorders>
            <w:hideMark/>
          </w:tcPr>
          <w:p w14:paraId="5E7B64DE" w14:textId="77777777" w:rsidR="00904B19" w:rsidRDefault="00904B19">
            <w:pPr>
              <w:pStyle w:val="Contenutotabella"/>
              <w:jc w:val="center"/>
              <w:rPr>
                <w:rFonts w:ascii="Garamond" w:hAnsi="Garamond" w:cs="Garamond"/>
                <w:bCs/>
                <w:i/>
                <w:iCs/>
                <w:sz w:val="16"/>
                <w:szCs w:val="16"/>
              </w:rPr>
            </w:pPr>
            <w:r>
              <w:rPr>
                <w:rFonts w:ascii="Garamond" w:hAnsi="Garamond" w:cs="Garamond"/>
                <w:bCs/>
                <w:i/>
                <w:iCs/>
                <w:sz w:val="16"/>
                <w:szCs w:val="16"/>
              </w:rPr>
              <w:t>(nome cognome)</w:t>
            </w:r>
          </w:p>
        </w:tc>
        <w:tc>
          <w:tcPr>
            <w:tcW w:w="5386" w:type="dxa"/>
            <w:tcBorders>
              <w:top w:val="dotted" w:sz="4" w:space="0" w:color="auto"/>
              <w:left w:val="dotted" w:sz="4" w:space="0" w:color="auto"/>
              <w:bottom w:val="dotted" w:sz="4" w:space="0" w:color="auto"/>
              <w:right w:val="dotted" w:sz="4" w:space="0" w:color="auto"/>
            </w:tcBorders>
            <w:hideMark/>
          </w:tcPr>
          <w:p w14:paraId="3ED97855" w14:textId="77777777" w:rsidR="00904B19" w:rsidRDefault="00904B19">
            <w:pPr>
              <w:pStyle w:val="Contenutotabella"/>
              <w:jc w:val="center"/>
              <w:rPr>
                <w:rFonts w:ascii="Garamond" w:hAnsi="Garamond"/>
                <w:bCs/>
                <w:sz w:val="16"/>
                <w:szCs w:val="16"/>
              </w:rPr>
            </w:pPr>
            <w:r>
              <w:rPr>
                <w:rFonts w:ascii="Garamond" w:hAnsi="Garamond" w:cs="Garamond"/>
                <w:bCs/>
                <w:i/>
                <w:iCs/>
                <w:sz w:val="16"/>
                <w:szCs w:val="16"/>
              </w:rPr>
              <w:t>(Firma)</w:t>
            </w:r>
          </w:p>
        </w:tc>
      </w:tr>
      <w:tr w:rsidR="00904B19" w14:paraId="380CB088" w14:textId="77777777" w:rsidTr="00904B19">
        <w:tc>
          <w:tcPr>
            <w:tcW w:w="4760" w:type="dxa"/>
            <w:tcBorders>
              <w:top w:val="dotted" w:sz="4" w:space="0" w:color="auto"/>
              <w:left w:val="dotted" w:sz="4" w:space="0" w:color="auto"/>
              <w:bottom w:val="dotted" w:sz="4" w:space="0" w:color="auto"/>
              <w:right w:val="dotted" w:sz="4" w:space="0" w:color="auto"/>
            </w:tcBorders>
          </w:tcPr>
          <w:p w14:paraId="2DCCFD7E" w14:textId="77777777" w:rsidR="00904B19" w:rsidRDefault="00904B19">
            <w:pPr>
              <w:pStyle w:val="Contenutotabella"/>
              <w:snapToGrid w:val="0"/>
              <w:jc w:val="center"/>
              <w:rPr>
                <w:rFonts w:ascii="Garamond" w:hAnsi="Garamond"/>
                <w:bCs/>
                <w:i/>
                <w:iCs/>
                <w:sz w:val="16"/>
                <w:szCs w:val="16"/>
              </w:rPr>
            </w:pPr>
          </w:p>
        </w:tc>
        <w:tc>
          <w:tcPr>
            <w:tcW w:w="5386" w:type="dxa"/>
            <w:tcBorders>
              <w:top w:val="dotted" w:sz="4" w:space="0" w:color="auto"/>
              <w:left w:val="dotted" w:sz="4" w:space="0" w:color="auto"/>
              <w:bottom w:val="dotted" w:sz="4" w:space="0" w:color="auto"/>
              <w:right w:val="dotted" w:sz="4" w:space="0" w:color="auto"/>
            </w:tcBorders>
          </w:tcPr>
          <w:p w14:paraId="2C258FDC" w14:textId="77777777" w:rsidR="00904B19" w:rsidRDefault="00904B19">
            <w:pPr>
              <w:pStyle w:val="Contenutotabella"/>
              <w:snapToGrid w:val="0"/>
              <w:jc w:val="center"/>
              <w:rPr>
                <w:rFonts w:ascii="Garamond" w:hAnsi="Garamond"/>
                <w:bCs/>
                <w:i/>
                <w:iCs/>
                <w:sz w:val="16"/>
                <w:szCs w:val="16"/>
              </w:rPr>
            </w:pPr>
          </w:p>
        </w:tc>
      </w:tr>
    </w:tbl>
    <w:p w14:paraId="137E2FEF" w14:textId="77777777" w:rsidR="008D7CF2" w:rsidRPr="00904B19" w:rsidRDefault="008D7CF2" w:rsidP="00904B19"/>
    <w:sectPr w:rsidR="008D7CF2" w:rsidRPr="00904B19" w:rsidSect="00330882">
      <w:headerReference w:type="default" r:id="rId8"/>
      <w:footerReference w:type="default" r:id="rId9"/>
      <w:pgSz w:w="11910" w:h="16840"/>
      <w:pgMar w:top="567" w:right="907" w:bottom="567" w:left="907" w:header="454" w:footer="38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847A4" w14:textId="77777777" w:rsidR="002370FB" w:rsidRDefault="002370FB">
      <w:r>
        <w:separator/>
      </w:r>
    </w:p>
  </w:endnote>
  <w:endnote w:type="continuationSeparator" w:id="0">
    <w:p w14:paraId="17A92519" w14:textId="77777777" w:rsidR="002370FB" w:rsidRDefault="00237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OpenSymbol, 'Arial Unicode MS'">
    <w:charset w:val="00"/>
    <w:family w:val="auto"/>
    <w:pitch w:val="default"/>
  </w:font>
  <w:font w:name="Times-Bold">
    <w:altName w:val="Times New Roman"/>
    <w:charset w:val="00"/>
    <w:family w:val="swiss"/>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variable"/>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ITC Avant Garde Std Bk">
    <w:charset w:val="00"/>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odoni MT">
    <w:panose1 w:val="02070603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cimaWE Rg">
    <w:altName w:val="Calibri"/>
    <w:charset w:val="00"/>
    <w:family w:val="auto"/>
    <w:pitch w:val="variable"/>
    <w:sig w:usb0="800000AF" w:usb1="50002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4625561"/>
      <w:docPartObj>
        <w:docPartGallery w:val="Page Numbers (Bottom of Page)"/>
        <w:docPartUnique/>
      </w:docPartObj>
    </w:sdtPr>
    <w:sdtContent>
      <w:p w14:paraId="14C185DB" w14:textId="6F327530" w:rsidR="00CA7723" w:rsidRDefault="00CA7723" w:rsidP="00B27EA3">
        <w:pPr>
          <w:pStyle w:val="Pidipagina"/>
          <w:tabs>
            <w:tab w:val="left" w:pos="3207"/>
            <w:tab w:val="center" w:pos="5048"/>
          </w:tabs>
        </w:pPr>
        <w:r>
          <w:tab/>
        </w:r>
        <w:r>
          <w:tab/>
        </w:r>
        <w:r>
          <w:tab/>
        </w:r>
      </w:p>
    </w:sdtContent>
  </w:sdt>
  <w:p w14:paraId="5F38CDF1" w14:textId="77777777" w:rsidR="00CA7723" w:rsidRDefault="00CA7723">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C4676" w14:textId="77777777" w:rsidR="002370FB" w:rsidRDefault="002370FB">
      <w:r>
        <w:separator/>
      </w:r>
    </w:p>
  </w:footnote>
  <w:footnote w:type="continuationSeparator" w:id="0">
    <w:p w14:paraId="28F01543" w14:textId="77777777" w:rsidR="002370FB" w:rsidRDefault="002370FB">
      <w:r>
        <w:continuationSeparator/>
      </w:r>
    </w:p>
  </w:footnote>
  <w:footnote w:id="1">
    <w:p w14:paraId="59DD216E" w14:textId="77777777" w:rsidR="00376820" w:rsidRDefault="00376820" w:rsidP="00904B19">
      <w:pPr>
        <w:pStyle w:val="Testonotaapidipagina"/>
        <w:jc w:val="both"/>
        <w:rPr>
          <w:rFonts w:ascii="Garamond" w:hAnsi="Garamond"/>
          <w:sz w:val="14"/>
          <w:szCs w:val="14"/>
        </w:rPr>
      </w:pPr>
      <w:r>
        <w:rPr>
          <w:rStyle w:val="Rimandonotaapidipagina"/>
          <w:rFonts w:ascii="DecimaWE Rg" w:hAnsi="DecimaWE Rg"/>
          <w:sz w:val="18"/>
          <w:szCs w:val="18"/>
        </w:rPr>
        <w:footnoteRef/>
      </w:r>
      <w:r>
        <w:rPr>
          <w:rFonts w:ascii="DecimaWE Rg" w:hAnsi="DecimaWE Rg"/>
          <w:sz w:val="18"/>
          <w:szCs w:val="18"/>
        </w:rPr>
        <w:t xml:space="preserve"> </w:t>
      </w:r>
      <w:r>
        <w:rPr>
          <w:rFonts w:ascii="Garamond" w:hAnsi="Garamond"/>
          <w:sz w:val="14"/>
          <w:szCs w:val="14"/>
        </w:rPr>
        <w:t xml:space="preserve">Indicare il codice identificativo dell’aiuto rilasciato dal registro RNA (RNA-COR), dal registro SIAN (SIAN-COR) o il codice rilasciato dal sistema SIPA che si trovano riportati nel decreto di concessione dell’aiuto </w:t>
      </w:r>
      <w:r>
        <w:rPr>
          <w:rFonts w:ascii="Garamond" w:hAnsi="Garamond" w:cs="Calibri"/>
          <w:sz w:val="14"/>
          <w:szCs w:val="14"/>
        </w:rPr>
        <w:t>«</w:t>
      </w:r>
      <w:r>
        <w:rPr>
          <w:rFonts w:ascii="Garamond" w:hAnsi="Garamond" w:cs="Calibri"/>
          <w:i/>
          <w:sz w:val="14"/>
          <w:szCs w:val="14"/>
        </w:rPr>
        <w:t>de minimis</w:t>
      </w:r>
      <w:r>
        <w:rPr>
          <w:rFonts w:ascii="Garamond" w:hAnsi="Garamond" w:cs="Calibri"/>
          <w:sz w:val="14"/>
          <w:szCs w:val="14"/>
        </w:rPr>
        <w:t xml:space="preserve">» </w:t>
      </w:r>
      <w:r>
        <w:rPr>
          <w:rFonts w:ascii="Garamond" w:hAnsi="Garamond"/>
          <w:sz w:val="14"/>
          <w:szCs w:val="14"/>
        </w:rPr>
        <w:t>indicato in tabella.</w:t>
      </w:r>
    </w:p>
  </w:footnote>
  <w:footnote w:id="2">
    <w:p w14:paraId="13585281" w14:textId="77777777" w:rsidR="00376820" w:rsidRDefault="00376820" w:rsidP="00904B19">
      <w:pPr>
        <w:pStyle w:val="Testonotaapidipagina"/>
        <w:jc w:val="both"/>
        <w:rPr>
          <w:rFonts w:ascii="Garamond" w:hAnsi="Garamond"/>
          <w:sz w:val="14"/>
          <w:szCs w:val="14"/>
        </w:rPr>
      </w:pPr>
      <w:r>
        <w:rPr>
          <w:rStyle w:val="Rimandonotaapidipagina"/>
          <w:rFonts w:ascii="Garamond" w:hAnsi="Garamond"/>
          <w:sz w:val="14"/>
          <w:szCs w:val="14"/>
        </w:rPr>
        <w:footnoteRef/>
      </w:r>
      <w:r>
        <w:rPr>
          <w:rFonts w:ascii="Garamond" w:hAnsi="Garamond"/>
          <w:sz w:val="14"/>
          <w:szCs w:val="14"/>
        </w:rPr>
        <w:t xml:space="preserve"> Indicare la vicenda intercorsa, vale a dire fusione, acquisizione, scissione o trasferimento di ramo d’azienda.</w:t>
      </w:r>
    </w:p>
  </w:footnote>
  <w:footnote w:id="3">
    <w:p w14:paraId="3E61D4AA" w14:textId="77777777" w:rsidR="00376820" w:rsidRDefault="00376820" w:rsidP="00904B19">
      <w:pPr>
        <w:pStyle w:val="Testonotaapidipagina"/>
        <w:jc w:val="both"/>
        <w:rPr>
          <w:rFonts w:ascii="Garamond" w:hAnsi="Garamond"/>
          <w:sz w:val="14"/>
          <w:szCs w:val="14"/>
        </w:rPr>
      </w:pPr>
      <w:r>
        <w:rPr>
          <w:rStyle w:val="Rimandonotaapidipagina"/>
          <w:rFonts w:ascii="Garamond" w:hAnsi="Garamond"/>
          <w:sz w:val="14"/>
          <w:szCs w:val="14"/>
        </w:rPr>
        <w:footnoteRef/>
      </w:r>
      <w:r>
        <w:rPr>
          <w:rFonts w:ascii="Garamond" w:hAnsi="Garamond"/>
          <w:sz w:val="14"/>
          <w:szCs w:val="14"/>
        </w:rPr>
        <w:t xml:space="preserve"> Nel caso specifico in cui l’impresa richiedente sia incorsa in vicende di fusioni o acquisizioni</w:t>
      </w:r>
      <w:r>
        <w:rPr>
          <w:rFonts w:ascii="Garamond" w:hAnsi="Garamond"/>
          <w:sz w:val="14"/>
          <w:szCs w:val="14"/>
          <w:lang w:val="it-IT"/>
        </w:rPr>
        <w:t xml:space="preserve"> </w:t>
      </w:r>
      <w:r>
        <w:rPr>
          <w:rFonts w:ascii="Garamond" w:hAnsi="Garamond"/>
          <w:sz w:val="14"/>
          <w:szCs w:val="14"/>
        </w:rPr>
        <w:t>(art.3(8) del Reg 1407/2013/UE) tutti gli aiuti «de minimis» accordati alle imprese oggetto</w:t>
      </w:r>
      <w:r>
        <w:rPr>
          <w:rFonts w:ascii="Garamond" w:hAnsi="Garamond"/>
          <w:sz w:val="14"/>
          <w:szCs w:val="14"/>
          <w:lang w:val="it-IT"/>
        </w:rPr>
        <w:t xml:space="preserve"> </w:t>
      </w:r>
      <w:r>
        <w:rPr>
          <w:rFonts w:ascii="Garamond" w:hAnsi="Garamond"/>
          <w:sz w:val="14"/>
          <w:szCs w:val="14"/>
        </w:rPr>
        <w:t>dell’operazione devono essere sommati.</w:t>
      </w:r>
      <w:r>
        <w:rPr>
          <w:rFonts w:ascii="Garamond" w:hAnsi="Garamond"/>
          <w:sz w:val="14"/>
          <w:szCs w:val="14"/>
          <w:lang w:val="it-IT"/>
        </w:rPr>
        <w:t xml:space="preserve"> </w:t>
      </w:r>
      <w:r>
        <w:rPr>
          <w:rFonts w:ascii="Garamond" w:hAnsi="Garamond"/>
          <w:sz w:val="14"/>
          <w:szCs w:val="14"/>
        </w:rPr>
        <w:t>In questo caso la tabella andrà compilata inserendo anche il de minimis ottenuto</w:t>
      </w:r>
      <w:r>
        <w:rPr>
          <w:rFonts w:ascii="Garamond" w:hAnsi="Garamond"/>
          <w:sz w:val="14"/>
          <w:szCs w:val="14"/>
          <w:lang w:val="it-IT"/>
        </w:rPr>
        <w:t xml:space="preserve"> </w:t>
      </w:r>
      <w:r>
        <w:rPr>
          <w:rFonts w:ascii="Garamond" w:hAnsi="Garamond"/>
          <w:sz w:val="14"/>
          <w:szCs w:val="14"/>
        </w:rPr>
        <w:t>dall’impresa/dalle imprese oggetto acquisizione o fusione</w:t>
      </w:r>
    </w:p>
  </w:footnote>
  <w:footnote w:id="4">
    <w:p w14:paraId="4A284145" w14:textId="77777777" w:rsidR="00904B19" w:rsidRDefault="00904B19" w:rsidP="00904B19">
      <w:pPr>
        <w:pStyle w:val="Testonotaapidipagina"/>
        <w:rPr>
          <w:rFonts w:ascii="Garamond" w:hAnsi="Garamond"/>
          <w:sz w:val="14"/>
          <w:szCs w:val="14"/>
        </w:rPr>
      </w:pPr>
      <w:r>
        <w:rPr>
          <w:rStyle w:val="Rimandonotaapidipagina"/>
          <w:sz w:val="14"/>
          <w:szCs w:val="14"/>
        </w:rPr>
        <w:footnoteRef/>
      </w:r>
      <w:r>
        <w:t xml:space="preserve"> </w:t>
      </w:r>
      <w:r>
        <w:rPr>
          <w:rFonts w:ascii="Garamond" w:hAnsi="Garamond"/>
          <w:sz w:val="14"/>
          <w:szCs w:val="14"/>
        </w:rPr>
        <w:t xml:space="preserve">In caso di cumulo degli aiuti «de minimis» di cui all’avviso con altri aiuti di Stato è possibile il cumulo: </w:t>
      </w:r>
    </w:p>
    <w:p w14:paraId="055CC0CC" w14:textId="77777777" w:rsidR="00904B19" w:rsidRDefault="00904B19" w:rsidP="00904B19">
      <w:pPr>
        <w:pStyle w:val="Testonotaapidipagina"/>
        <w:rPr>
          <w:rFonts w:ascii="Garamond" w:hAnsi="Garamond"/>
          <w:sz w:val="14"/>
          <w:szCs w:val="14"/>
        </w:rPr>
      </w:pPr>
      <w:r>
        <w:rPr>
          <w:rFonts w:ascii="Garamond" w:hAnsi="Garamond"/>
          <w:sz w:val="14"/>
          <w:szCs w:val="14"/>
        </w:rPr>
        <w:t xml:space="preserve">- con aiuti di Stato concessi per gli stessi costi ammissibili se tale cumulo non comporta il superamento  dell’intensità di aiuto o dell’importo di aiuto più elevati fissati, per le specifiche circostanze di ogni caso, in un regolamento d’esenzione per categoria o in una decisione adottata dalla Commissione. </w:t>
      </w:r>
    </w:p>
    <w:p w14:paraId="525D0596" w14:textId="77777777" w:rsidR="00904B19" w:rsidRDefault="00904B19" w:rsidP="00904B19">
      <w:pPr>
        <w:pStyle w:val="Testonotaapidipagina"/>
        <w:rPr>
          <w:rFonts w:ascii="Garamond" w:hAnsi="Garamond"/>
          <w:sz w:val="14"/>
          <w:szCs w:val="14"/>
        </w:rPr>
      </w:pPr>
      <w:r>
        <w:rPr>
          <w:rFonts w:ascii="Garamond" w:hAnsi="Garamond"/>
          <w:sz w:val="14"/>
          <w:szCs w:val="14"/>
        </w:rPr>
        <w:t xml:space="preserve">- con aiuti di Stato concessi per costi ammissibili diversi da quelli finanziati in «de minimis». </w:t>
      </w:r>
    </w:p>
    <w:p w14:paraId="55AC1D2A" w14:textId="77777777" w:rsidR="00904B19" w:rsidRDefault="00904B19" w:rsidP="00904B19">
      <w:pPr>
        <w:pStyle w:val="Testonotaapidipagina"/>
        <w:rPr>
          <w:rFonts w:ascii="Garamond" w:hAnsi="Garamond"/>
          <w:sz w:val="14"/>
          <w:szCs w:val="14"/>
        </w:rPr>
      </w:pPr>
      <w:r>
        <w:rPr>
          <w:rFonts w:ascii="Garamond" w:hAnsi="Garamond"/>
          <w:sz w:val="14"/>
          <w:szCs w:val="14"/>
        </w:rPr>
        <w:t xml:space="preserve">Per questo motivo l’impresa dovrà indicare se ed eventualmente quali aiuti ha già ricevuto sugli stessi costi ammissibili, a norma di un regolamento di esenzione o di una decisione della Commissione europea, affinché non si verifichino superamenti delle relative intensità. </w:t>
      </w:r>
    </w:p>
    <w:p w14:paraId="46E7ADA6" w14:textId="77777777" w:rsidR="00904B19" w:rsidRDefault="00904B19" w:rsidP="00904B19">
      <w:pPr>
        <w:pStyle w:val="Testonotaapidipagina"/>
        <w:rPr>
          <w:rFonts w:ascii="Garamond" w:hAnsi="Garamond"/>
          <w:sz w:val="14"/>
          <w:szCs w:val="14"/>
        </w:rPr>
      </w:pPr>
      <w:r>
        <w:rPr>
          <w:rFonts w:ascii="Garamond" w:hAnsi="Garamond"/>
          <w:sz w:val="14"/>
          <w:szCs w:val="14"/>
        </w:rPr>
        <w:t>Nella tabella dovrà pertanto essere indicata l’intensità relativa al progetto e l’importo imputato alla voce di costo o all’intero progetto in valore assoluto.</w:t>
      </w:r>
    </w:p>
    <w:p w14:paraId="40FD8788" w14:textId="77777777" w:rsidR="00904B19" w:rsidRDefault="00904B19" w:rsidP="00904B19">
      <w:pPr>
        <w:pStyle w:val="Testonotaapidipagina"/>
        <w:rPr>
          <w:rFonts w:ascii="Garamond" w:hAnsi="Garamond"/>
          <w:sz w:val="14"/>
          <w:szCs w:val="14"/>
          <w:lang w:val="it-IT"/>
        </w:rPr>
      </w:pPr>
      <w:r>
        <w:rPr>
          <w:rFonts w:ascii="Garamond" w:hAnsi="Garamond"/>
          <w:sz w:val="14"/>
          <w:szCs w:val="14"/>
          <w:lang w:val="it-IT"/>
        </w:rPr>
        <w:t>Esempio: Per una misura di assunzione di lavoratori svantaggiati, un’impresa ha ricevuto un finanziamento in esenzione. L’intensità massima per il complessivo del progetto, era del 50% dei costi salariali per 12 mesi pari ad un complessivo di 6000 € (500 € al mese). Tuttavia il finanziamento effettivamente concesso (oppure erogato a saldo) è stato del 40% pari ad un importo di 4800 € (corrispondenti a 400 € al mese). L’impresa avrebbe quindi diritto ad un ulteriore finanziamento, in «de minimis», pari a 1200 € per il progetto complessivamente inteso.</w:t>
      </w:r>
    </w:p>
  </w:footnote>
  <w:footnote w:id="5">
    <w:p w14:paraId="59453828" w14:textId="77777777" w:rsidR="00904B19" w:rsidRDefault="00904B19" w:rsidP="00904B19">
      <w:pPr>
        <w:pStyle w:val="Testonotaapidipagina"/>
        <w:jc w:val="both"/>
      </w:pPr>
      <w:r>
        <w:rPr>
          <w:rStyle w:val="Caratteredellanota"/>
          <w:rFonts w:ascii="Garamond" w:hAnsi="Garamond"/>
          <w:sz w:val="14"/>
          <w:szCs w:val="14"/>
        </w:rPr>
        <w:footnoteRef/>
      </w:r>
      <w:r>
        <w:rPr>
          <w:rFonts w:ascii="Garamond" w:hAnsi="Garamond" w:cs="Garamond"/>
          <w:sz w:val="14"/>
          <w:szCs w:val="14"/>
        </w:rPr>
        <w:t xml:space="preserve"> Indicare gli estremi del Regolamento (ad esempio Regolamento di esenzione 800/08) oppure della Decisione della Commissione che ha approvato l’aiuto notificato.</w:t>
      </w:r>
    </w:p>
  </w:footnote>
  <w:footnote w:id="6">
    <w:p w14:paraId="4F8848DF" w14:textId="77777777" w:rsidR="00904B19" w:rsidRDefault="00904B19" w:rsidP="00904B19">
      <w:pPr>
        <w:pStyle w:val="Testonotaapidipagina"/>
        <w:jc w:val="both"/>
        <w:rPr>
          <w:rFonts w:ascii="Garamond" w:hAnsi="Garamond" w:cs="Garamond"/>
          <w:sz w:val="14"/>
          <w:szCs w:val="14"/>
        </w:rPr>
      </w:pPr>
      <w:r>
        <w:rPr>
          <w:rStyle w:val="Rimandonotaapidipagina"/>
          <w:sz w:val="14"/>
          <w:szCs w:val="14"/>
        </w:rPr>
        <w:footnoteRef/>
      </w:r>
      <w:r>
        <w:t xml:space="preserve"> </w:t>
      </w:r>
      <w:r>
        <w:rPr>
          <w:rFonts w:ascii="Garamond" w:hAnsi="Garamond" w:cs="Garamond"/>
          <w:sz w:val="14"/>
          <w:szCs w:val="14"/>
        </w:rPr>
        <w:t>Ai sensi dell’art. 10 del D.M. n. 115/2017, gli aiuti non subordinati all'emanazione di provvedimenti di concessione (cd. aiuti automatici) o di autorizzazione alla fruizione (cd. aiuti semi-automatici), comunque denominati, si intendono concessi e sono registrati nel RNA nell'esercizio finanziario successivo a quello della fruizione da parte del soggetto beneficiario.</w:t>
      </w:r>
    </w:p>
  </w:footnote>
  <w:footnote w:id="7">
    <w:p w14:paraId="3A6073E5" w14:textId="1038E4DA" w:rsidR="00904B19" w:rsidRDefault="00904B19" w:rsidP="00904B19">
      <w:pPr>
        <w:pStyle w:val="Testonotaapidipagina"/>
        <w:jc w:val="both"/>
        <w:rPr>
          <w:rFonts w:ascii="Garamond" w:hAnsi="Garamond" w:cs="Garamond"/>
          <w:sz w:val="14"/>
          <w:szCs w:val="14"/>
        </w:rPr>
      </w:pPr>
      <w:r>
        <w:rPr>
          <w:rStyle w:val="Rimandonotaapidipagina"/>
          <w:sz w:val="14"/>
          <w:szCs w:val="14"/>
        </w:rPr>
        <w:footnoteRef/>
      </w:r>
      <w:r>
        <w:t xml:space="preserve">  </w:t>
      </w:r>
      <w:r>
        <w:rPr>
          <w:rFonts w:ascii="Garamond" w:hAnsi="Garamond" w:cs="Garamond"/>
          <w:sz w:val="14"/>
          <w:szCs w:val="14"/>
        </w:rPr>
        <w:t>Nella tabella vanno indicati solamente gli aiuti automatici e semi-automatici fruiti in regime «de minimis». Anche nel caso specifico delle agevolazioni fiscali vanno indicate, tra tutte quelle presenti nella dichiarazione fiscale, solo le agevolazioni fiscal</w:t>
      </w:r>
      <w:r w:rsidR="009116BD">
        <w:rPr>
          <w:rFonts w:ascii="Garamond" w:hAnsi="Garamond" w:cs="Garamond"/>
          <w:sz w:val="14"/>
          <w:szCs w:val="14"/>
        </w:rPr>
        <w:t>i</w:t>
      </w:r>
      <w:r>
        <w:rPr>
          <w:rFonts w:ascii="Garamond" w:hAnsi="Garamond" w:cs="Garamond"/>
          <w:sz w:val="14"/>
          <w:szCs w:val="14"/>
        </w:rPr>
        <w:t xml:space="preserve"> che sono state fruite in regime «de minimis».</w:t>
      </w:r>
    </w:p>
  </w:footnote>
  <w:footnote w:id="8">
    <w:p w14:paraId="214AECB6" w14:textId="77777777" w:rsidR="00904B19" w:rsidRDefault="00904B19" w:rsidP="00904B19">
      <w:pPr>
        <w:pStyle w:val="Testonotaapidipagina"/>
        <w:jc w:val="both"/>
        <w:rPr>
          <w:rFonts w:ascii="Garamond" w:hAnsi="Garamond" w:cs="Garamond"/>
          <w:sz w:val="14"/>
          <w:szCs w:val="14"/>
        </w:rPr>
      </w:pPr>
      <w:r>
        <w:rPr>
          <w:rStyle w:val="Rimandonotaapidipagina"/>
          <w:sz w:val="14"/>
          <w:szCs w:val="14"/>
        </w:rPr>
        <w:footnoteRef/>
      </w:r>
      <w:r>
        <w:t xml:space="preserve"> </w:t>
      </w:r>
      <w:r>
        <w:rPr>
          <w:rFonts w:ascii="Garamond" w:hAnsi="Garamond" w:cs="Garamond"/>
          <w:sz w:val="14"/>
          <w:szCs w:val="14"/>
        </w:rPr>
        <w:t>Indicare l’anno di fruizione per gli aiuti cd. semi-automatici. Nel caso di aiuti cd. automatici ricevuti in regime «de minimis» nella forma dell’agevolazione fiscale andrà, invece, indicato l’anno della relativa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59D4B" w14:textId="77777777" w:rsidR="009F1B26" w:rsidRDefault="009F1B26" w:rsidP="009F1B26">
    <w:pPr>
      <w:pStyle w:val="Intestazione"/>
      <w:jc w:val="center"/>
    </w:pPr>
    <w:r>
      <w:rPr>
        <w:noProof/>
      </w:rPr>
      <w:drawing>
        <wp:inline distT="0" distB="0" distL="0" distR="0" wp14:anchorId="51B98B2A" wp14:editId="561C9ACE">
          <wp:extent cx="712210" cy="420116"/>
          <wp:effectExtent l="0" t="0" r="0" b="0"/>
          <wp:docPr id="343094476" name="Immagine 343094476" descr="Immagine che contiene testo, logo, Carattere,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6920437" name="Immagine 3" descr="Immagine che contiene testo, logo, Carattere, simbol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0976" cy="437084"/>
                  </a:xfrm>
                  <a:prstGeom prst="rect">
                    <a:avLst/>
                  </a:prstGeom>
                  <a:noFill/>
                  <a:ln>
                    <a:noFill/>
                  </a:ln>
                </pic:spPr>
              </pic:pic>
            </a:graphicData>
          </a:graphic>
        </wp:inline>
      </w:drawing>
    </w:r>
  </w:p>
  <w:p w14:paraId="4D700E07" w14:textId="77777777" w:rsidR="009F1B26" w:rsidRPr="007858A0" w:rsidRDefault="009F1B26" w:rsidP="009F1B26">
    <w:pPr>
      <w:pStyle w:val="Intestazione"/>
      <w:spacing w:after="0" w:line="240" w:lineRule="atLeast"/>
      <w:jc w:val="center"/>
      <w:rPr>
        <w:rFonts w:ascii="Garamond" w:hAnsi="Garamond"/>
        <w:sz w:val="14"/>
        <w:szCs w:val="14"/>
      </w:rPr>
    </w:pPr>
    <w:r w:rsidRPr="007858A0">
      <w:rPr>
        <w:rFonts w:ascii="Garamond" w:hAnsi="Garamond"/>
        <w:sz w:val="14"/>
        <w:szCs w:val="14"/>
      </w:rPr>
      <w:t>GIUNTA REGIONALE DELLA CAMPANIA</w:t>
    </w:r>
  </w:p>
  <w:p w14:paraId="5ED6FCD4" w14:textId="77777777" w:rsidR="009F1B26" w:rsidRPr="007858A0" w:rsidRDefault="009F1B26" w:rsidP="009F1B26">
    <w:pPr>
      <w:pStyle w:val="Intestazione"/>
      <w:spacing w:after="0" w:line="240" w:lineRule="atLeast"/>
      <w:jc w:val="center"/>
      <w:rPr>
        <w:rFonts w:ascii="Garamond" w:hAnsi="Garamond"/>
        <w:sz w:val="14"/>
        <w:szCs w:val="14"/>
      </w:rPr>
    </w:pPr>
    <w:r w:rsidRPr="007858A0">
      <w:rPr>
        <w:rFonts w:ascii="Garamond" w:hAnsi="Garamond"/>
        <w:sz w:val="14"/>
        <w:szCs w:val="14"/>
      </w:rPr>
      <w:t>DIREZIONE GENERALE ISTRUZIONE FORMAZIONE LAVORO E POLITICHE GIOVANILI</w:t>
    </w:r>
  </w:p>
  <w:p w14:paraId="78AE4C7F" w14:textId="77777777" w:rsidR="009F1B26" w:rsidRDefault="009F1B26" w:rsidP="009F1B26">
    <w:pPr>
      <w:pStyle w:val="Intestazione"/>
      <w:spacing w:after="0" w:line="240" w:lineRule="atLeast"/>
      <w:jc w:val="center"/>
      <w:rPr>
        <w:rFonts w:ascii="Garamond" w:hAnsi="Garamond"/>
        <w:sz w:val="14"/>
        <w:szCs w:val="14"/>
      </w:rPr>
    </w:pPr>
    <w:r w:rsidRPr="007858A0">
      <w:rPr>
        <w:rFonts w:ascii="Garamond" w:hAnsi="Garamond"/>
        <w:sz w:val="14"/>
        <w:szCs w:val="14"/>
      </w:rPr>
      <w:t>STAFF 50 11 91 FUNZIONI DI SUPPORTO TECNICO OPERATIVO</w:t>
    </w:r>
    <w:r>
      <w:rPr>
        <w:rFonts w:ascii="Garamond" w:hAnsi="Garamond"/>
        <w:sz w:val="14"/>
        <w:szCs w:val="14"/>
      </w:rPr>
      <w:t xml:space="preserve">                                            </w:t>
    </w:r>
  </w:p>
  <w:p w14:paraId="34EAEEB3" w14:textId="77777777" w:rsidR="00330882" w:rsidRDefault="0033088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24424E2"/>
    <w:name w:val="WW8Num1"/>
    <w:lvl w:ilvl="0">
      <w:start w:val="1"/>
      <w:numFmt w:val="lowerLetter"/>
      <w:lvlText w:val="%1)"/>
      <w:lvlJc w:val="left"/>
      <w:pPr>
        <w:tabs>
          <w:tab w:val="num" w:pos="644"/>
        </w:tabs>
        <w:ind w:left="644" w:hanging="360"/>
      </w:pPr>
      <w:rPr>
        <w:rFonts w:hint="default"/>
        <w:i w:val="0"/>
        <w:color w:val="auto"/>
        <w:sz w:val="20"/>
        <w:szCs w:val="22"/>
        <w:lang w:val="it-IT"/>
      </w:rPr>
    </w:lvl>
    <w:lvl w:ilvl="1">
      <w:start w:val="1"/>
      <w:numFmt w:val="decimal"/>
      <w:lvlText w:val="%2."/>
      <w:lvlJc w:val="left"/>
      <w:pPr>
        <w:tabs>
          <w:tab w:val="num" w:pos="1004"/>
        </w:tabs>
        <w:ind w:left="1004" w:hanging="360"/>
      </w:pPr>
      <w:rPr>
        <w:rFonts w:ascii="Courier New" w:hAnsi="Courier New" w:cs="Courier New" w:hint="default"/>
      </w:rPr>
    </w:lvl>
    <w:lvl w:ilvl="2">
      <w:start w:val="1"/>
      <w:numFmt w:val="decimal"/>
      <w:lvlText w:val="%3."/>
      <w:lvlJc w:val="left"/>
      <w:pPr>
        <w:tabs>
          <w:tab w:val="num" w:pos="1364"/>
        </w:tabs>
        <w:ind w:left="1364" w:hanging="360"/>
      </w:pPr>
      <w:rPr>
        <w:rFonts w:ascii="Wingdings" w:hAnsi="Wingdings" w:cs="Wingdings" w:hint="default"/>
      </w:rPr>
    </w:lvl>
    <w:lvl w:ilvl="3">
      <w:start w:val="1"/>
      <w:numFmt w:val="decimal"/>
      <w:lvlText w:val="%4."/>
      <w:lvlJc w:val="left"/>
      <w:pPr>
        <w:tabs>
          <w:tab w:val="num" w:pos="1724"/>
        </w:tabs>
        <w:ind w:left="1724" w:hanging="360"/>
      </w:pPr>
      <w:rPr>
        <w:rFonts w:ascii="Symbol" w:hAnsi="Symbol" w:cs="Symbol" w:hint="default"/>
      </w:rPr>
    </w:lvl>
    <w:lvl w:ilvl="4">
      <w:start w:val="1"/>
      <w:numFmt w:val="decimal"/>
      <w:lvlText w:val="%5."/>
      <w:lvlJc w:val="left"/>
      <w:pPr>
        <w:tabs>
          <w:tab w:val="num" w:pos="2084"/>
        </w:tabs>
        <w:ind w:left="2084" w:hanging="360"/>
      </w:pPr>
    </w:lvl>
    <w:lvl w:ilvl="5">
      <w:start w:val="1"/>
      <w:numFmt w:val="decimal"/>
      <w:lvlText w:val="%6."/>
      <w:lvlJc w:val="left"/>
      <w:pPr>
        <w:tabs>
          <w:tab w:val="num" w:pos="2444"/>
        </w:tabs>
        <w:ind w:left="2444" w:hanging="360"/>
      </w:pPr>
    </w:lvl>
    <w:lvl w:ilvl="6">
      <w:start w:val="1"/>
      <w:numFmt w:val="decimal"/>
      <w:lvlText w:val="%7."/>
      <w:lvlJc w:val="left"/>
      <w:pPr>
        <w:tabs>
          <w:tab w:val="num" w:pos="2804"/>
        </w:tabs>
        <w:ind w:left="2804" w:hanging="360"/>
      </w:pPr>
    </w:lvl>
    <w:lvl w:ilvl="7">
      <w:start w:val="1"/>
      <w:numFmt w:val="decimal"/>
      <w:lvlText w:val="%8."/>
      <w:lvlJc w:val="left"/>
      <w:pPr>
        <w:tabs>
          <w:tab w:val="num" w:pos="3164"/>
        </w:tabs>
        <w:ind w:left="3164" w:hanging="360"/>
      </w:pPr>
    </w:lvl>
    <w:lvl w:ilvl="8">
      <w:start w:val="1"/>
      <w:numFmt w:val="decimal"/>
      <w:lvlText w:val="%9."/>
      <w:lvlJc w:val="left"/>
      <w:pPr>
        <w:tabs>
          <w:tab w:val="num" w:pos="3524"/>
        </w:tabs>
        <w:ind w:left="3524"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rFonts w:ascii="Garamond" w:hAnsi="Garamond" w:cs="Wingdings" w:hint="default"/>
        <w:b/>
        <w:caps w:val="0"/>
        <w:smallCaps w:val="0"/>
        <w:strike w:val="0"/>
        <w:dstrike w:val="0"/>
        <w:sz w:val="22"/>
        <w:szCs w:val="22"/>
        <w:lang w:val="it-IT"/>
      </w:rPr>
    </w:lvl>
    <w:lvl w:ilvl="1">
      <w:start w:val="1"/>
      <w:numFmt w:val="bullet"/>
      <w:lvlText w:val=""/>
      <w:lvlJc w:val="left"/>
      <w:pPr>
        <w:tabs>
          <w:tab w:val="num" w:pos="1080"/>
        </w:tabs>
        <w:ind w:left="1080" w:hanging="360"/>
      </w:pPr>
      <w:rPr>
        <w:rFonts w:ascii="Wingdings" w:hAnsi="Wingdings" w:cs="Symbol" w:hint="default"/>
        <w:caps w:val="0"/>
        <w:smallCaps w:val="0"/>
        <w:lang w:val="it-IT"/>
      </w:rPr>
    </w:lvl>
    <w:lvl w:ilvl="2">
      <w:start w:val="1"/>
      <w:numFmt w:val="decimal"/>
      <w:lvlText w:val="%3."/>
      <w:lvlJc w:val="left"/>
      <w:pPr>
        <w:tabs>
          <w:tab w:val="num" w:pos="1440"/>
        </w:tabs>
        <w:ind w:left="1440" w:hanging="360"/>
      </w:pPr>
      <w:rPr>
        <w:rFonts w:ascii="Garamond" w:hAnsi="Garamond" w:cs="Wingdings" w:hint="default"/>
        <w:b/>
        <w:caps w:val="0"/>
        <w:smallCaps w:val="0"/>
        <w:strike w:val="0"/>
        <w:dstrike w:val="0"/>
        <w:sz w:val="22"/>
        <w:szCs w:val="22"/>
        <w:lang w:val="it-IT"/>
      </w:rPr>
    </w:lvl>
    <w:lvl w:ilvl="3">
      <w:start w:val="1"/>
      <w:numFmt w:val="decimal"/>
      <w:lvlText w:val="%4."/>
      <w:lvlJc w:val="left"/>
      <w:pPr>
        <w:tabs>
          <w:tab w:val="num" w:pos="1800"/>
        </w:tabs>
        <w:ind w:left="1800" w:hanging="360"/>
      </w:pPr>
      <w:rPr>
        <w:rFonts w:ascii="Garamond" w:hAnsi="Garamond" w:cs="Wingdings" w:hint="default"/>
        <w:b/>
        <w:caps w:val="0"/>
        <w:smallCaps w:val="0"/>
        <w:strike w:val="0"/>
        <w:dstrike w:val="0"/>
        <w:sz w:val="22"/>
        <w:szCs w:val="22"/>
        <w:lang w:val="it-IT"/>
      </w:rPr>
    </w:lvl>
    <w:lvl w:ilvl="4">
      <w:start w:val="1"/>
      <w:numFmt w:val="decimal"/>
      <w:lvlText w:val="%5."/>
      <w:lvlJc w:val="left"/>
      <w:pPr>
        <w:tabs>
          <w:tab w:val="num" w:pos="2160"/>
        </w:tabs>
        <w:ind w:left="2160" w:hanging="360"/>
      </w:pPr>
      <w:rPr>
        <w:rFonts w:ascii="Garamond" w:hAnsi="Garamond" w:cs="Wingdings" w:hint="default"/>
        <w:b/>
        <w:caps w:val="0"/>
        <w:smallCaps w:val="0"/>
        <w:strike w:val="0"/>
        <w:dstrike w:val="0"/>
        <w:sz w:val="22"/>
        <w:szCs w:val="22"/>
        <w:lang w:val="it-IT"/>
      </w:rPr>
    </w:lvl>
    <w:lvl w:ilvl="5">
      <w:start w:val="1"/>
      <w:numFmt w:val="decimal"/>
      <w:lvlText w:val="%6."/>
      <w:lvlJc w:val="left"/>
      <w:pPr>
        <w:tabs>
          <w:tab w:val="num" w:pos="2520"/>
        </w:tabs>
        <w:ind w:left="2520" w:hanging="360"/>
      </w:pPr>
      <w:rPr>
        <w:rFonts w:ascii="Garamond" w:hAnsi="Garamond" w:cs="Wingdings" w:hint="default"/>
        <w:b/>
        <w:caps w:val="0"/>
        <w:smallCaps w:val="0"/>
        <w:strike w:val="0"/>
        <w:dstrike w:val="0"/>
        <w:sz w:val="22"/>
        <w:szCs w:val="22"/>
        <w:lang w:val="it-IT"/>
      </w:rPr>
    </w:lvl>
    <w:lvl w:ilvl="6">
      <w:start w:val="1"/>
      <w:numFmt w:val="decimal"/>
      <w:lvlText w:val="%7."/>
      <w:lvlJc w:val="left"/>
      <w:pPr>
        <w:tabs>
          <w:tab w:val="num" w:pos="2880"/>
        </w:tabs>
        <w:ind w:left="2880" w:hanging="360"/>
      </w:pPr>
      <w:rPr>
        <w:rFonts w:ascii="Garamond" w:hAnsi="Garamond" w:cs="Wingdings" w:hint="default"/>
        <w:b/>
        <w:caps w:val="0"/>
        <w:smallCaps w:val="0"/>
        <w:strike w:val="0"/>
        <w:dstrike w:val="0"/>
        <w:sz w:val="22"/>
        <w:szCs w:val="22"/>
        <w:lang w:val="it-IT"/>
      </w:rPr>
    </w:lvl>
    <w:lvl w:ilvl="7">
      <w:start w:val="1"/>
      <w:numFmt w:val="decimal"/>
      <w:lvlText w:val="%8."/>
      <w:lvlJc w:val="left"/>
      <w:pPr>
        <w:tabs>
          <w:tab w:val="num" w:pos="3240"/>
        </w:tabs>
        <w:ind w:left="3240" w:hanging="360"/>
      </w:pPr>
      <w:rPr>
        <w:rFonts w:ascii="Garamond" w:hAnsi="Garamond" w:cs="Wingdings" w:hint="default"/>
        <w:b/>
        <w:caps w:val="0"/>
        <w:smallCaps w:val="0"/>
        <w:strike w:val="0"/>
        <w:dstrike w:val="0"/>
        <w:sz w:val="22"/>
        <w:szCs w:val="22"/>
        <w:lang w:val="it-IT"/>
      </w:rPr>
    </w:lvl>
    <w:lvl w:ilvl="8">
      <w:start w:val="1"/>
      <w:numFmt w:val="decimal"/>
      <w:lvlText w:val="%9."/>
      <w:lvlJc w:val="left"/>
      <w:pPr>
        <w:tabs>
          <w:tab w:val="num" w:pos="3600"/>
        </w:tabs>
        <w:ind w:left="3600" w:hanging="360"/>
      </w:pPr>
      <w:rPr>
        <w:rFonts w:ascii="Garamond" w:hAnsi="Garamond" w:cs="Wingdings" w:hint="default"/>
        <w:b/>
        <w:caps w:val="0"/>
        <w:smallCaps w:val="0"/>
        <w:strike w:val="0"/>
        <w:dstrike w:val="0"/>
        <w:sz w:val="22"/>
        <w:szCs w:val="22"/>
        <w:lang w:val="it-I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rFonts w:cs="Times New Roman" w:hint="default"/>
        <w:b/>
      </w:rPr>
    </w:lvl>
    <w:lvl w:ilvl="1">
      <w:start w:val="1"/>
      <w:numFmt w:val="decimal"/>
      <w:lvlText w:val="%2."/>
      <w:lvlJc w:val="left"/>
      <w:pPr>
        <w:tabs>
          <w:tab w:val="num" w:pos="1080"/>
        </w:tabs>
        <w:ind w:left="1080" w:hanging="360"/>
      </w:pPr>
      <w:rPr>
        <w:rFonts w:cs="Times New Roman" w:hint="default"/>
        <w:b/>
      </w:rPr>
    </w:lvl>
    <w:lvl w:ilvl="2">
      <w:start w:val="1"/>
      <w:numFmt w:val="decimal"/>
      <w:lvlText w:val="%3."/>
      <w:lvlJc w:val="left"/>
      <w:pPr>
        <w:tabs>
          <w:tab w:val="num" w:pos="1440"/>
        </w:tabs>
        <w:ind w:left="1440" w:hanging="360"/>
      </w:pPr>
      <w:rPr>
        <w:rFonts w:cs="Times New Roman" w:hint="default"/>
        <w:b/>
      </w:rPr>
    </w:lvl>
    <w:lvl w:ilvl="3">
      <w:start w:val="1"/>
      <w:numFmt w:val="decimal"/>
      <w:lvlText w:val="%4."/>
      <w:lvlJc w:val="left"/>
      <w:pPr>
        <w:tabs>
          <w:tab w:val="num" w:pos="1800"/>
        </w:tabs>
        <w:ind w:left="1800" w:hanging="360"/>
      </w:pPr>
      <w:rPr>
        <w:rFonts w:cs="Times New Roman" w:hint="default"/>
        <w:b/>
      </w:rPr>
    </w:lvl>
    <w:lvl w:ilvl="4">
      <w:start w:val="1"/>
      <w:numFmt w:val="decimal"/>
      <w:lvlText w:val="%5."/>
      <w:lvlJc w:val="left"/>
      <w:pPr>
        <w:tabs>
          <w:tab w:val="num" w:pos="2160"/>
        </w:tabs>
        <w:ind w:left="2160" w:hanging="360"/>
      </w:pPr>
      <w:rPr>
        <w:rFonts w:cs="Times New Roman" w:hint="default"/>
        <w:b/>
      </w:rPr>
    </w:lvl>
    <w:lvl w:ilvl="5">
      <w:start w:val="1"/>
      <w:numFmt w:val="decimal"/>
      <w:lvlText w:val="%6."/>
      <w:lvlJc w:val="left"/>
      <w:pPr>
        <w:tabs>
          <w:tab w:val="num" w:pos="2520"/>
        </w:tabs>
        <w:ind w:left="2520" w:hanging="360"/>
      </w:pPr>
      <w:rPr>
        <w:rFonts w:cs="Times New Roman" w:hint="default"/>
        <w:b/>
      </w:rPr>
    </w:lvl>
    <w:lvl w:ilvl="6">
      <w:start w:val="1"/>
      <w:numFmt w:val="decimal"/>
      <w:lvlText w:val="%7."/>
      <w:lvlJc w:val="left"/>
      <w:pPr>
        <w:tabs>
          <w:tab w:val="num" w:pos="2880"/>
        </w:tabs>
        <w:ind w:left="2880" w:hanging="360"/>
      </w:pPr>
      <w:rPr>
        <w:rFonts w:cs="Times New Roman" w:hint="default"/>
        <w:b/>
      </w:rPr>
    </w:lvl>
    <w:lvl w:ilvl="7">
      <w:start w:val="1"/>
      <w:numFmt w:val="decimal"/>
      <w:lvlText w:val="%8."/>
      <w:lvlJc w:val="left"/>
      <w:pPr>
        <w:tabs>
          <w:tab w:val="num" w:pos="3240"/>
        </w:tabs>
        <w:ind w:left="3240" w:hanging="360"/>
      </w:pPr>
      <w:rPr>
        <w:rFonts w:cs="Times New Roman" w:hint="default"/>
        <w:b/>
      </w:rPr>
    </w:lvl>
    <w:lvl w:ilvl="8">
      <w:start w:val="1"/>
      <w:numFmt w:val="decimal"/>
      <w:lvlText w:val="%9."/>
      <w:lvlJc w:val="left"/>
      <w:pPr>
        <w:tabs>
          <w:tab w:val="num" w:pos="3600"/>
        </w:tabs>
        <w:ind w:left="3600" w:hanging="360"/>
      </w:pPr>
      <w:rPr>
        <w:rFonts w:cs="Times New Roman" w:hint="default"/>
        <w:b/>
      </w:r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9"/>
    <w:multiLevelType w:val="multilevel"/>
    <w:tmpl w:val="00000009"/>
    <w:name w:val="WW8Num9"/>
    <w:lvl w:ilvl="0">
      <w:start w:val="1"/>
      <w:numFmt w:val="lowerLetter"/>
      <w:lvlText w:val="(%1)"/>
      <w:lvlJc w:val="left"/>
      <w:pPr>
        <w:tabs>
          <w:tab w:val="num" w:pos="720"/>
        </w:tabs>
        <w:ind w:left="720" w:hanging="360"/>
      </w:pPr>
      <w:rPr>
        <w:rFonts w:cs="Garamond"/>
        <w:lang w:val="it-I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Garamond" w:hAnsi="Garamond" w:cs="Garamond"/>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14611BD"/>
    <w:multiLevelType w:val="hybridMultilevel"/>
    <w:tmpl w:val="7A267704"/>
    <w:lvl w:ilvl="0" w:tplc="0410000D">
      <w:start w:val="1"/>
      <w:numFmt w:val="bullet"/>
      <w:lvlText w:val=""/>
      <w:lvlJc w:val="left"/>
      <w:pPr>
        <w:ind w:left="1080" w:hanging="720"/>
      </w:pPr>
      <w:rPr>
        <w:rFonts w:ascii="Wingdings" w:hAnsi="Wingdings" w:hint="default"/>
      </w:rPr>
    </w:lvl>
    <w:lvl w:ilvl="1" w:tplc="4C12D38C">
      <w:start w:val="1"/>
      <w:numFmt w:val="bullet"/>
      <w:lvlText w:val=""/>
      <w:lvlJc w:val="left"/>
      <w:pPr>
        <w:ind w:left="720" w:hanging="360"/>
      </w:pPr>
      <w:rPr>
        <w:rFonts w:ascii="Wingdings" w:hAnsi="Wingdings" w:hint="default"/>
        <w:sz w:val="18"/>
        <w:szCs w:val="1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1641233"/>
    <w:multiLevelType w:val="hybridMultilevel"/>
    <w:tmpl w:val="D7DCD496"/>
    <w:lvl w:ilvl="0" w:tplc="15965B3A">
      <w:start w:val="1"/>
      <w:numFmt w:val="decimal"/>
      <w:lvlText w:val="%1."/>
      <w:lvlJc w:val="left"/>
      <w:pPr>
        <w:ind w:left="720" w:hanging="360"/>
      </w:pPr>
      <w:rPr>
        <w:rFonts w:hint="default"/>
        <w:color w:val="auto"/>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441691C"/>
    <w:multiLevelType w:val="multilevel"/>
    <w:tmpl w:val="24AEA71E"/>
    <w:styleLink w:val="WW8Num2"/>
    <w:lvl w:ilvl="0">
      <w:start w:val="1"/>
      <w:numFmt w:val="bullet"/>
      <w:lvlText w:val=""/>
      <w:lvlJc w:val="left"/>
      <w:pPr>
        <w:ind w:left="765" w:hanging="360"/>
      </w:pPr>
      <w:rPr>
        <w:rFonts w:ascii="Wingdings" w:hAnsi="Wingdings" w:hint="default"/>
      </w:rPr>
    </w:lvl>
    <w:lvl w:ilvl="1">
      <w:numFmt w:val="bullet"/>
      <w:lvlText w:val="◦"/>
      <w:lvlJc w:val="left"/>
      <w:pPr>
        <w:ind w:left="1125" w:hanging="360"/>
      </w:pPr>
      <w:rPr>
        <w:rFonts w:ascii="OpenSymbol, 'Arial Unicode MS'" w:hAnsi="OpenSymbol, 'Arial Unicode MS'" w:cs="OpenSymbol, 'Arial Unicode MS'"/>
      </w:rPr>
    </w:lvl>
    <w:lvl w:ilvl="2">
      <w:numFmt w:val="bullet"/>
      <w:lvlText w:val="▪"/>
      <w:lvlJc w:val="left"/>
      <w:pPr>
        <w:ind w:left="1485" w:hanging="360"/>
      </w:pPr>
      <w:rPr>
        <w:rFonts w:ascii="OpenSymbol, 'Arial Unicode MS'" w:hAnsi="OpenSymbol, 'Arial Unicode MS'" w:cs="OpenSymbol, 'Arial Unicode MS'"/>
      </w:rPr>
    </w:lvl>
    <w:lvl w:ilvl="3">
      <w:numFmt w:val="bullet"/>
      <w:lvlText w:val="l"/>
      <w:lvlJc w:val="left"/>
      <w:pPr>
        <w:ind w:left="1845" w:hanging="360"/>
      </w:pPr>
      <w:rPr>
        <w:rFonts w:ascii="Wingdings" w:hAnsi="Wingdings" w:cs="OpenSymbol, 'Arial Unicode MS'"/>
      </w:rPr>
    </w:lvl>
    <w:lvl w:ilvl="4">
      <w:numFmt w:val="bullet"/>
      <w:lvlText w:val="◦"/>
      <w:lvlJc w:val="left"/>
      <w:pPr>
        <w:ind w:left="2205" w:hanging="360"/>
      </w:pPr>
      <w:rPr>
        <w:rFonts w:ascii="OpenSymbol, 'Arial Unicode MS'" w:hAnsi="OpenSymbol, 'Arial Unicode MS'" w:cs="OpenSymbol, 'Arial Unicode MS'"/>
      </w:rPr>
    </w:lvl>
    <w:lvl w:ilvl="5">
      <w:numFmt w:val="bullet"/>
      <w:lvlText w:val="▪"/>
      <w:lvlJc w:val="left"/>
      <w:pPr>
        <w:ind w:left="2565" w:hanging="360"/>
      </w:pPr>
      <w:rPr>
        <w:rFonts w:ascii="OpenSymbol, 'Arial Unicode MS'" w:hAnsi="OpenSymbol, 'Arial Unicode MS'" w:cs="OpenSymbol, 'Arial Unicode MS'"/>
      </w:rPr>
    </w:lvl>
    <w:lvl w:ilvl="6">
      <w:numFmt w:val="bullet"/>
      <w:lvlText w:val="l"/>
      <w:lvlJc w:val="left"/>
      <w:pPr>
        <w:ind w:left="2925" w:hanging="360"/>
      </w:pPr>
      <w:rPr>
        <w:rFonts w:ascii="Wingdings" w:hAnsi="Wingdings" w:cs="OpenSymbol, 'Arial Unicode MS'"/>
      </w:rPr>
    </w:lvl>
    <w:lvl w:ilvl="7">
      <w:numFmt w:val="bullet"/>
      <w:lvlText w:val="◦"/>
      <w:lvlJc w:val="left"/>
      <w:pPr>
        <w:ind w:left="3285" w:hanging="360"/>
      </w:pPr>
      <w:rPr>
        <w:rFonts w:ascii="OpenSymbol, 'Arial Unicode MS'" w:hAnsi="OpenSymbol, 'Arial Unicode MS'" w:cs="OpenSymbol, 'Arial Unicode MS'"/>
      </w:rPr>
    </w:lvl>
    <w:lvl w:ilvl="8">
      <w:numFmt w:val="bullet"/>
      <w:lvlText w:val="▪"/>
      <w:lvlJc w:val="left"/>
      <w:pPr>
        <w:ind w:left="3645" w:hanging="360"/>
      </w:pPr>
      <w:rPr>
        <w:rFonts w:ascii="OpenSymbol, 'Arial Unicode MS'" w:hAnsi="OpenSymbol, 'Arial Unicode MS'" w:cs="OpenSymbol, 'Arial Unicode MS'"/>
      </w:rPr>
    </w:lvl>
  </w:abstractNum>
  <w:abstractNum w:abstractNumId="8" w15:restartNumberingAfterBreak="0">
    <w:nsid w:val="05EF48A0"/>
    <w:multiLevelType w:val="hybridMultilevel"/>
    <w:tmpl w:val="1D14E05E"/>
    <w:lvl w:ilvl="0" w:tplc="ACEAFF1A">
      <w:numFmt w:val="bullet"/>
      <w:lvlText w:val="-"/>
      <w:lvlJc w:val="left"/>
      <w:pPr>
        <w:ind w:left="1080" w:hanging="720"/>
      </w:pPr>
      <w:rPr>
        <w:rFonts w:ascii="Garamond" w:eastAsia="Times-Bold"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99B422D"/>
    <w:multiLevelType w:val="hybridMultilevel"/>
    <w:tmpl w:val="8D50C5B2"/>
    <w:lvl w:ilvl="0" w:tplc="04100001">
      <w:start w:val="1"/>
      <w:numFmt w:val="bullet"/>
      <w:lvlText w:val=""/>
      <w:lvlJc w:val="left"/>
      <w:pPr>
        <w:ind w:left="720" w:hanging="360"/>
      </w:pPr>
      <w:rPr>
        <w:rFonts w:ascii="Symbol" w:hAnsi="Symbol" w:hint="default"/>
      </w:rPr>
    </w:lvl>
    <w:lvl w:ilvl="1" w:tplc="0410000B">
      <w:start w:val="1"/>
      <w:numFmt w:val="bullet"/>
      <w:lvlText w:val=""/>
      <w:lvlJc w:val="left"/>
      <w:pPr>
        <w:ind w:left="72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9D619F5"/>
    <w:multiLevelType w:val="hybridMultilevel"/>
    <w:tmpl w:val="222EB13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15C39FC"/>
    <w:multiLevelType w:val="multilevel"/>
    <w:tmpl w:val="FC3C4068"/>
    <w:numStyleLink w:val="WW8Num3"/>
  </w:abstractNum>
  <w:abstractNum w:abstractNumId="12" w15:restartNumberingAfterBreak="0">
    <w:nsid w:val="1BD740B0"/>
    <w:multiLevelType w:val="multilevel"/>
    <w:tmpl w:val="00000004"/>
    <w:lvl w:ilvl="0">
      <w:start w:val="1"/>
      <w:numFmt w:val="decimal"/>
      <w:lvlText w:val="%1)"/>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C4D6301"/>
    <w:multiLevelType w:val="multilevel"/>
    <w:tmpl w:val="8F46FB80"/>
    <w:lvl w:ilvl="0">
      <w:start w:val="1"/>
      <w:numFmt w:val="lowerLetter"/>
      <w:lvlText w:val="%1."/>
      <w:lvlJc w:val="left"/>
      <w:pPr>
        <w:ind w:left="720" w:hanging="360"/>
      </w:pPr>
      <w:rPr>
        <w:rFonts w:ascii="Garamond" w:eastAsia="Times-Bold" w:hAnsi="Garamond" w:cs="Garamond"/>
        <w:b w:val="0"/>
        <w:bCs w:val="0"/>
        <w:i w:val="0"/>
        <w:caps w:val="0"/>
        <w:smallCaps w:val="0"/>
        <w:color w:val="19191A"/>
        <w:spacing w:val="0"/>
        <w:kern w:val="3"/>
        <w:sz w:val="24"/>
        <w:szCs w:val="24"/>
      </w:rPr>
    </w:lvl>
    <w:lvl w:ilvl="1">
      <w:start w:val="1"/>
      <w:numFmt w:val="decimal"/>
      <w:lvlText w:val="%1.%2."/>
      <w:lvlJc w:val="left"/>
      <w:pPr>
        <w:ind w:left="1080" w:hanging="360"/>
      </w:pPr>
      <w:rPr>
        <w:rFonts w:ascii="Garamond" w:hAnsi="Garamond" w:cs="Garamond"/>
        <w:sz w:val="22"/>
      </w:rPr>
    </w:lvl>
    <w:lvl w:ilvl="2">
      <w:start w:val="1"/>
      <w:numFmt w:val="decimal"/>
      <w:lvlText w:val="%1.%2.%3."/>
      <w:lvlJc w:val="left"/>
      <w:pPr>
        <w:ind w:left="1440" w:hanging="360"/>
      </w:pPr>
      <w:rPr>
        <w:rFonts w:ascii="Garamond" w:hAnsi="Garamond" w:cs="Garamond"/>
        <w:sz w:val="22"/>
      </w:rPr>
    </w:lvl>
    <w:lvl w:ilvl="3">
      <w:start w:val="1"/>
      <w:numFmt w:val="decimal"/>
      <w:lvlText w:val="%1.%2.%3.%4."/>
      <w:lvlJc w:val="left"/>
      <w:pPr>
        <w:ind w:left="1800" w:hanging="360"/>
      </w:pPr>
      <w:rPr>
        <w:rFonts w:ascii="Garamond" w:hAnsi="Garamond" w:cs="Garamond"/>
        <w:sz w:val="22"/>
      </w:rPr>
    </w:lvl>
    <w:lvl w:ilvl="4">
      <w:start w:val="1"/>
      <w:numFmt w:val="decimal"/>
      <w:lvlText w:val="%1.%2.%3.%4.%5."/>
      <w:lvlJc w:val="left"/>
      <w:pPr>
        <w:ind w:left="2160" w:hanging="360"/>
      </w:pPr>
      <w:rPr>
        <w:rFonts w:ascii="Garamond" w:hAnsi="Garamond" w:cs="Garamond"/>
        <w:sz w:val="22"/>
      </w:rPr>
    </w:lvl>
    <w:lvl w:ilvl="5">
      <w:start w:val="1"/>
      <w:numFmt w:val="decimal"/>
      <w:lvlText w:val="%1.%2.%3.%4.%5.%6."/>
      <w:lvlJc w:val="left"/>
      <w:pPr>
        <w:ind w:left="2520" w:hanging="360"/>
      </w:pPr>
      <w:rPr>
        <w:rFonts w:ascii="Garamond" w:hAnsi="Garamond" w:cs="Garamond"/>
        <w:sz w:val="22"/>
      </w:rPr>
    </w:lvl>
    <w:lvl w:ilvl="6">
      <w:start w:val="1"/>
      <w:numFmt w:val="decimal"/>
      <w:lvlText w:val="%1.%2.%3.%4.%5.%6.%7."/>
      <w:lvlJc w:val="left"/>
      <w:pPr>
        <w:ind w:left="2880" w:hanging="360"/>
      </w:pPr>
      <w:rPr>
        <w:rFonts w:ascii="Garamond" w:hAnsi="Garamond" w:cs="Garamond"/>
        <w:sz w:val="22"/>
      </w:rPr>
    </w:lvl>
    <w:lvl w:ilvl="7">
      <w:start w:val="1"/>
      <w:numFmt w:val="decimal"/>
      <w:lvlText w:val="%1.%2.%3.%4.%5.%6.%7.%8."/>
      <w:lvlJc w:val="left"/>
      <w:pPr>
        <w:ind w:left="3240" w:hanging="360"/>
      </w:pPr>
      <w:rPr>
        <w:rFonts w:ascii="Garamond" w:hAnsi="Garamond" w:cs="Garamond"/>
        <w:sz w:val="22"/>
      </w:rPr>
    </w:lvl>
    <w:lvl w:ilvl="8">
      <w:start w:val="1"/>
      <w:numFmt w:val="decimal"/>
      <w:lvlText w:val="%1.%2.%3.%4.%5.%6.%7.%8.%9."/>
      <w:lvlJc w:val="left"/>
      <w:pPr>
        <w:ind w:left="3600" w:hanging="360"/>
      </w:pPr>
      <w:rPr>
        <w:rFonts w:ascii="Garamond" w:hAnsi="Garamond" w:cs="Garamond"/>
        <w:sz w:val="22"/>
      </w:rPr>
    </w:lvl>
  </w:abstractNum>
  <w:abstractNum w:abstractNumId="14" w15:restartNumberingAfterBreak="0">
    <w:nsid w:val="205A595D"/>
    <w:multiLevelType w:val="multilevel"/>
    <w:tmpl w:val="FC0058D8"/>
    <w:styleLink w:val="WW8Num8"/>
    <w:lvl w:ilvl="0">
      <w:start w:val="1"/>
      <w:numFmt w:val="lowerLetter"/>
      <w:lvlText w:val="%1."/>
      <w:lvlJc w:val="left"/>
      <w:pPr>
        <w:ind w:left="720" w:hanging="360"/>
      </w:pPr>
      <w:rPr>
        <w:rFonts w:ascii="Garamond" w:eastAsia="Times-Bold" w:hAnsi="Garamond" w:cs="Garamond"/>
        <w:b w:val="0"/>
        <w:bCs w:val="0"/>
        <w:i w:val="0"/>
        <w:caps w:val="0"/>
        <w:smallCaps w:val="0"/>
        <w:color w:val="19191A"/>
        <w:spacing w:val="0"/>
        <w:sz w:val="24"/>
        <w:szCs w:val="24"/>
      </w:rPr>
    </w:lvl>
    <w:lvl w:ilvl="1">
      <w:start w:val="1"/>
      <w:numFmt w:val="decimal"/>
      <w:lvlText w:val="%1.%2."/>
      <w:lvlJc w:val="left"/>
      <w:pPr>
        <w:ind w:left="1080" w:hanging="360"/>
      </w:pPr>
      <w:rPr>
        <w:rFonts w:ascii="Garamond" w:hAnsi="Garamond" w:cs="Garamond"/>
        <w:sz w:val="22"/>
      </w:rPr>
    </w:lvl>
    <w:lvl w:ilvl="2">
      <w:start w:val="1"/>
      <w:numFmt w:val="decimal"/>
      <w:lvlText w:val="%1.%2.%3."/>
      <w:lvlJc w:val="left"/>
      <w:pPr>
        <w:ind w:left="1440" w:hanging="360"/>
      </w:pPr>
      <w:rPr>
        <w:rFonts w:ascii="Garamond" w:hAnsi="Garamond" w:cs="Garamond"/>
        <w:sz w:val="22"/>
      </w:rPr>
    </w:lvl>
    <w:lvl w:ilvl="3">
      <w:start w:val="1"/>
      <w:numFmt w:val="decimal"/>
      <w:lvlText w:val="%1.%2.%3.%4."/>
      <w:lvlJc w:val="left"/>
      <w:pPr>
        <w:ind w:left="1800" w:hanging="360"/>
      </w:pPr>
      <w:rPr>
        <w:rFonts w:ascii="Garamond" w:hAnsi="Garamond" w:cs="Garamond"/>
        <w:sz w:val="22"/>
      </w:rPr>
    </w:lvl>
    <w:lvl w:ilvl="4">
      <w:start w:val="1"/>
      <w:numFmt w:val="decimal"/>
      <w:lvlText w:val="%1.%2.%3.%4.%5."/>
      <w:lvlJc w:val="left"/>
      <w:pPr>
        <w:ind w:left="2160" w:hanging="360"/>
      </w:pPr>
      <w:rPr>
        <w:rFonts w:ascii="Garamond" w:hAnsi="Garamond" w:cs="Garamond"/>
        <w:sz w:val="22"/>
      </w:rPr>
    </w:lvl>
    <w:lvl w:ilvl="5">
      <w:start w:val="1"/>
      <w:numFmt w:val="decimal"/>
      <w:lvlText w:val="%1.%2.%3.%4.%5.%6."/>
      <w:lvlJc w:val="left"/>
      <w:pPr>
        <w:ind w:left="2520" w:hanging="360"/>
      </w:pPr>
      <w:rPr>
        <w:rFonts w:ascii="Garamond" w:hAnsi="Garamond" w:cs="Garamond"/>
        <w:sz w:val="22"/>
      </w:rPr>
    </w:lvl>
    <w:lvl w:ilvl="6">
      <w:start w:val="1"/>
      <w:numFmt w:val="decimal"/>
      <w:lvlText w:val="%1.%2.%3.%4.%5.%6.%7."/>
      <w:lvlJc w:val="left"/>
      <w:pPr>
        <w:ind w:left="2880" w:hanging="360"/>
      </w:pPr>
      <w:rPr>
        <w:rFonts w:ascii="Garamond" w:hAnsi="Garamond" w:cs="Garamond"/>
        <w:sz w:val="22"/>
      </w:rPr>
    </w:lvl>
    <w:lvl w:ilvl="7">
      <w:start w:val="1"/>
      <w:numFmt w:val="decimal"/>
      <w:lvlText w:val="%1.%2.%3.%4.%5.%6.%7.%8."/>
      <w:lvlJc w:val="left"/>
      <w:pPr>
        <w:ind w:left="3240" w:hanging="360"/>
      </w:pPr>
      <w:rPr>
        <w:rFonts w:ascii="Garamond" w:hAnsi="Garamond" w:cs="Garamond"/>
        <w:sz w:val="22"/>
      </w:rPr>
    </w:lvl>
    <w:lvl w:ilvl="8">
      <w:start w:val="1"/>
      <w:numFmt w:val="decimal"/>
      <w:lvlText w:val="%1.%2.%3.%4.%5.%6.%7.%8.%9."/>
      <w:lvlJc w:val="left"/>
      <w:pPr>
        <w:ind w:left="3600" w:hanging="360"/>
      </w:pPr>
      <w:rPr>
        <w:rFonts w:ascii="Garamond" w:hAnsi="Garamond" w:cs="Garamond"/>
        <w:sz w:val="22"/>
      </w:rPr>
    </w:lvl>
  </w:abstractNum>
  <w:abstractNum w:abstractNumId="15" w15:restartNumberingAfterBreak="0">
    <w:nsid w:val="250A1C89"/>
    <w:multiLevelType w:val="hybridMultilevel"/>
    <w:tmpl w:val="0FE8BE82"/>
    <w:lvl w:ilvl="0" w:tplc="2834DC7A">
      <w:start w:val="1"/>
      <w:numFmt w:val="decimal"/>
      <w:lvlText w:val="%1."/>
      <w:lvlJc w:val="left"/>
      <w:pPr>
        <w:ind w:left="720" w:hanging="360"/>
      </w:pPr>
      <w:rPr>
        <w:rFonts w:hint="default"/>
        <w:sz w:val="24"/>
        <w:szCs w:val="24"/>
      </w:rPr>
    </w:lvl>
    <w:lvl w:ilvl="1" w:tplc="25BC2654">
      <w:numFmt w:val="bullet"/>
      <w:lvlText w:val="-"/>
      <w:lvlJc w:val="left"/>
      <w:pPr>
        <w:ind w:left="1440" w:hanging="360"/>
      </w:pPr>
      <w:rPr>
        <w:rFonts w:ascii="Garamond" w:eastAsiaTheme="minorEastAsia" w:hAnsi="Garamond"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5526DF7"/>
    <w:multiLevelType w:val="hybridMultilevel"/>
    <w:tmpl w:val="F5E61882"/>
    <w:lvl w:ilvl="0" w:tplc="AE8CA3FC">
      <w:start w:val="1"/>
      <w:numFmt w:val="bullet"/>
      <w:lvlText w:val=""/>
      <w:lvlJc w:val="left"/>
      <w:pPr>
        <w:ind w:left="720" w:hanging="360"/>
      </w:pPr>
      <w:rPr>
        <w:rFonts w:ascii="Symbol" w:hAnsi="Symbol" w:hint="default"/>
        <w:sz w:val="16"/>
        <w:szCs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A117801"/>
    <w:multiLevelType w:val="hybridMultilevel"/>
    <w:tmpl w:val="140EA53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B3E20D1"/>
    <w:multiLevelType w:val="hybridMultilevel"/>
    <w:tmpl w:val="3B92AAFA"/>
    <w:lvl w:ilvl="0" w:tplc="E452993C">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E077460"/>
    <w:multiLevelType w:val="hybridMultilevel"/>
    <w:tmpl w:val="7AF2188E"/>
    <w:lvl w:ilvl="0" w:tplc="65D4FEDE">
      <w:start w:val="1"/>
      <w:numFmt w:val="lowerLetter"/>
      <w:lvlText w:val="%1."/>
      <w:lvlJc w:val="left"/>
      <w:pPr>
        <w:ind w:left="720" w:hanging="360"/>
      </w:pPr>
      <w:rPr>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1C169B8"/>
    <w:multiLevelType w:val="hybridMultilevel"/>
    <w:tmpl w:val="EDC66A5E"/>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1" w15:restartNumberingAfterBreak="0">
    <w:nsid w:val="354D03F5"/>
    <w:multiLevelType w:val="hybridMultilevel"/>
    <w:tmpl w:val="53EE5A98"/>
    <w:lvl w:ilvl="0" w:tplc="E702CC54">
      <w:start w:val="1"/>
      <w:numFmt w:val="lowerLetter"/>
      <w:lvlText w:val="%1."/>
      <w:lvlJc w:val="left"/>
      <w:pPr>
        <w:ind w:left="720" w:hanging="360"/>
      </w:pPr>
      <w:rPr>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8322580"/>
    <w:multiLevelType w:val="hybridMultilevel"/>
    <w:tmpl w:val="055E47E2"/>
    <w:lvl w:ilvl="0" w:tplc="05305574">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84D29EF"/>
    <w:multiLevelType w:val="hybridMultilevel"/>
    <w:tmpl w:val="ED9C1A4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E2E27B1"/>
    <w:multiLevelType w:val="hybridMultilevel"/>
    <w:tmpl w:val="5BC2874E"/>
    <w:lvl w:ilvl="0" w:tplc="11BE0450">
      <w:start w:val="1"/>
      <w:numFmt w:val="bullet"/>
      <w:lvlText w:val=""/>
      <w:lvlJc w:val="left"/>
      <w:pPr>
        <w:ind w:left="720" w:hanging="360"/>
      </w:pPr>
      <w:rPr>
        <w:rFonts w:ascii="Wingdings" w:hAnsi="Wingdings" w:hint="default"/>
        <w:sz w:val="16"/>
        <w:szCs w:val="16"/>
      </w:rPr>
    </w:lvl>
    <w:lvl w:ilvl="1" w:tplc="25BC2654">
      <w:numFmt w:val="bullet"/>
      <w:lvlText w:val="-"/>
      <w:lvlJc w:val="left"/>
      <w:pPr>
        <w:ind w:left="1440" w:hanging="360"/>
      </w:pPr>
      <w:rPr>
        <w:rFonts w:ascii="Garamond" w:eastAsiaTheme="minorEastAsia" w:hAnsi="Garamond"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9116204"/>
    <w:multiLevelType w:val="hybridMultilevel"/>
    <w:tmpl w:val="55925614"/>
    <w:lvl w:ilvl="0" w:tplc="0410000D">
      <w:start w:val="1"/>
      <w:numFmt w:val="bullet"/>
      <w:lvlText w:val=""/>
      <w:lvlJc w:val="left"/>
      <w:pPr>
        <w:ind w:left="720" w:hanging="360"/>
      </w:pPr>
      <w:rPr>
        <w:rFonts w:ascii="Wingdings" w:hAnsi="Wingdings" w:hint="default"/>
      </w:rPr>
    </w:lvl>
    <w:lvl w:ilvl="1" w:tplc="94482484">
      <w:start w:val="1"/>
      <w:numFmt w:val="bullet"/>
      <w:lvlText w:val=""/>
      <w:lvlJc w:val="left"/>
      <w:pPr>
        <w:ind w:left="720" w:hanging="360"/>
      </w:pPr>
      <w:rPr>
        <w:rFonts w:ascii="Wingdings" w:hAnsi="Wingdings" w:hint="default"/>
        <w:sz w:val="16"/>
        <w:szCs w:val="1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A08520C"/>
    <w:multiLevelType w:val="multilevel"/>
    <w:tmpl w:val="FC3C4068"/>
    <w:numStyleLink w:val="WW8Num3"/>
  </w:abstractNum>
  <w:abstractNum w:abstractNumId="27" w15:restartNumberingAfterBreak="0">
    <w:nsid w:val="553216C9"/>
    <w:multiLevelType w:val="multilevel"/>
    <w:tmpl w:val="FC3C4068"/>
    <w:styleLink w:val="WW8Num3"/>
    <w:lvl w:ilvl="0">
      <w:start w:val="1"/>
      <w:numFmt w:val="lowerLetter"/>
      <w:lvlText w:val="%1."/>
      <w:lvlJc w:val="left"/>
      <w:pPr>
        <w:ind w:left="720" w:hanging="360"/>
      </w:pPr>
      <w:rPr>
        <w:rFonts w:hint="default"/>
        <w:b w:val="0"/>
        <w:bCs w:val="0"/>
        <w:i w:val="0"/>
        <w:caps w:val="0"/>
        <w:smallCaps w:val="0"/>
        <w:color w:val="19191A"/>
        <w:spacing w:val="0"/>
        <w:kern w:val="3"/>
        <w:sz w:val="24"/>
        <w:szCs w:val="24"/>
      </w:rPr>
    </w:lvl>
    <w:lvl w:ilvl="1">
      <w:start w:val="1"/>
      <w:numFmt w:val="decimal"/>
      <w:lvlText w:val="%1.%2."/>
      <w:lvlJc w:val="left"/>
      <w:pPr>
        <w:ind w:left="1080" w:hanging="360"/>
      </w:pPr>
      <w:rPr>
        <w:rFonts w:ascii="Garamond" w:hAnsi="Garamond" w:cs="Garamond"/>
        <w:sz w:val="22"/>
      </w:rPr>
    </w:lvl>
    <w:lvl w:ilvl="2">
      <w:start w:val="1"/>
      <w:numFmt w:val="decimal"/>
      <w:lvlText w:val="%1.%2.%3."/>
      <w:lvlJc w:val="left"/>
      <w:pPr>
        <w:ind w:left="1440" w:hanging="360"/>
      </w:pPr>
      <w:rPr>
        <w:rFonts w:ascii="Garamond" w:hAnsi="Garamond" w:cs="Garamond"/>
        <w:sz w:val="22"/>
      </w:rPr>
    </w:lvl>
    <w:lvl w:ilvl="3">
      <w:start w:val="1"/>
      <w:numFmt w:val="decimal"/>
      <w:lvlText w:val="%1.%2.%3.%4."/>
      <w:lvlJc w:val="left"/>
      <w:pPr>
        <w:ind w:left="1800" w:hanging="360"/>
      </w:pPr>
      <w:rPr>
        <w:rFonts w:ascii="Garamond" w:hAnsi="Garamond" w:cs="Garamond"/>
        <w:sz w:val="22"/>
      </w:rPr>
    </w:lvl>
    <w:lvl w:ilvl="4">
      <w:start w:val="1"/>
      <w:numFmt w:val="decimal"/>
      <w:lvlText w:val="%1.%2.%3.%4.%5."/>
      <w:lvlJc w:val="left"/>
      <w:pPr>
        <w:ind w:left="2160" w:hanging="360"/>
      </w:pPr>
      <w:rPr>
        <w:rFonts w:ascii="Garamond" w:hAnsi="Garamond" w:cs="Garamond"/>
        <w:sz w:val="22"/>
      </w:rPr>
    </w:lvl>
    <w:lvl w:ilvl="5">
      <w:start w:val="1"/>
      <w:numFmt w:val="decimal"/>
      <w:lvlText w:val="%1.%2.%3.%4.%5.%6."/>
      <w:lvlJc w:val="left"/>
      <w:pPr>
        <w:ind w:left="2520" w:hanging="360"/>
      </w:pPr>
      <w:rPr>
        <w:rFonts w:ascii="Garamond" w:hAnsi="Garamond" w:cs="Garamond"/>
        <w:sz w:val="22"/>
      </w:rPr>
    </w:lvl>
    <w:lvl w:ilvl="6">
      <w:start w:val="1"/>
      <w:numFmt w:val="decimal"/>
      <w:lvlText w:val="%1.%2.%3.%4.%5.%6.%7."/>
      <w:lvlJc w:val="left"/>
      <w:pPr>
        <w:ind w:left="2880" w:hanging="360"/>
      </w:pPr>
      <w:rPr>
        <w:rFonts w:ascii="Garamond" w:hAnsi="Garamond" w:cs="Garamond"/>
        <w:sz w:val="22"/>
      </w:rPr>
    </w:lvl>
    <w:lvl w:ilvl="7">
      <w:start w:val="1"/>
      <w:numFmt w:val="decimal"/>
      <w:lvlText w:val="%1.%2.%3.%4.%5.%6.%7.%8."/>
      <w:lvlJc w:val="left"/>
      <w:pPr>
        <w:ind w:left="3240" w:hanging="360"/>
      </w:pPr>
      <w:rPr>
        <w:rFonts w:ascii="Garamond" w:hAnsi="Garamond" w:cs="Garamond"/>
        <w:sz w:val="22"/>
      </w:rPr>
    </w:lvl>
    <w:lvl w:ilvl="8">
      <w:start w:val="1"/>
      <w:numFmt w:val="decimal"/>
      <w:lvlText w:val="%1.%2.%3.%4.%5.%6.%7.%8.%9."/>
      <w:lvlJc w:val="left"/>
      <w:pPr>
        <w:ind w:left="3600" w:hanging="360"/>
      </w:pPr>
      <w:rPr>
        <w:rFonts w:ascii="Garamond" w:hAnsi="Garamond" w:cs="Garamond"/>
        <w:sz w:val="22"/>
      </w:rPr>
    </w:lvl>
  </w:abstractNum>
  <w:abstractNum w:abstractNumId="28" w15:restartNumberingAfterBreak="0">
    <w:nsid w:val="5A720875"/>
    <w:multiLevelType w:val="hybridMultilevel"/>
    <w:tmpl w:val="36E667D4"/>
    <w:lvl w:ilvl="0" w:tplc="FFFFFFFF">
      <w:start w:val="5"/>
      <w:numFmt w:val="bullet"/>
      <w:lvlText w:val=""/>
      <w:lvlJc w:val="left"/>
      <w:pPr>
        <w:tabs>
          <w:tab w:val="num" w:pos="720"/>
        </w:tabs>
        <w:ind w:left="720" w:hanging="360"/>
      </w:pPr>
      <w:rPr>
        <w:rFonts w:ascii="Wingdings" w:eastAsia="Times New Roman" w:hAnsi="Wingdings" w:cs="Times New Roman" w:hint="default"/>
      </w:rPr>
    </w:lvl>
    <w:lvl w:ilvl="1" w:tplc="FFFFFFFF">
      <w:start w:val="1"/>
      <w:numFmt w:val="bullet"/>
      <w:lvlRestart w:val="0"/>
      <w:lvlText w:val="o"/>
      <w:lvlJc w:val="left"/>
      <w:pPr>
        <w:tabs>
          <w:tab w:val="num" w:pos="1440"/>
        </w:tabs>
        <w:ind w:left="1440" w:hanging="360"/>
      </w:pPr>
      <w:rPr>
        <w:rFonts w:ascii="Courier New" w:hAnsi="Courier New" w:cs="Courier New" w:hint="default"/>
      </w:rPr>
    </w:lvl>
    <w:lvl w:ilvl="2" w:tplc="FFFFFFFF">
      <w:start w:val="1"/>
      <w:numFmt w:val="bullet"/>
      <w:lvlRestart w:val="0"/>
      <w:lvlText w:val=""/>
      <w:lvlJc w:val="left"/>
      <w:pPr>
        <w:tabs>
          <w:tab w:val="num" w:pos="2160"/>
        </w:tabs>
        <w:ind w:left="2160" w:hanging="360"/>
      </w:pPr>
      <w:rPr>
        <w:rFonts w:ascii="Wingdings" w:hAnsi="Wingdings" w:hint="default"/>
      </w:rPr>
    </w:lvl>
    <w:lvl w:ilvl="3" w:tplc="FFFFFFFF">
      <w:start w:val="1"/>
      <w:numFmt w:val="bullet"/>
      <w:lvlRestart w:val="0"/>
      <w:lvlText w:val=""/>
      <w:lvlJc w:val="left"/>
      <w:pPr>
        <w:tabs>
          <w:tab w:val="num" w:pos="2880"/>
        </w:tabs>
        <w:ind w:left="2880" w:hanging="360"/>
      </w:pPr>
      <w:rPr>
        <w:rFonts w:ascii="Symbol" w:hAnsi="Symbol" w:hint="default"/>
      </w:rPr>
    </w:lvl>
    <w:lvl w:ilvl="4" w:tplc="FFFFFFFF">
      <w:start w:val="1"/>
      <w:numFmt w:val="bullet"/>
      <w:lvlRestart w:val="0"/>
      <w:lvlText w:val="o"/>
      <w:lvlJc w:val="left"/>
      <w:pPr>
        <w:tabs>
          <w:tab w:val="num" w:pos="3600"/>
        </w:tabs>
        <w:ind w:left="3600" w:hanging="360"/>
      </w:pPr>
      <w:rPr>
        <w:rFonts w:ascii="Courier New" w:hAnsi="Courier New" w:cs="Courier New" w:hint="default"/>
      </w:rPr>
    </w:lvl>
    <w:lvl w:ilvl="5" w:tplc="FFFFFFFF">
      <w:start w:val="1"/>
      <w:numFmt w:val="bullet"/>
      <w:lvlRestart w:val="0"/>
      <w:lvlText w:val=""/>
      <w:lvlJc w:val="left"/>
      <w:pPr>
        <w:tabs>
          <w:tab w:val="num" w:pos="4320"/>
        </w:tabs>
        <w:ind w:left="4320" w:hanging="360"/>
      </w:pPr>
      <w:rPr>
        <w:rFonts w:ascii="Wingdings" w:hAnsi="Wingdings" w:hint="default"/>
      </w:rPr>
    </w:lvl>
    <w:lvl w:ilvl="6" w:tplc="FFFFFFFF">
      <w:start w:val="1"/>
      <w:numFmt w:val="bullet"/>
      <w:lvlRestart w:val="0"/>
      <w:lvlText w:val=""/>
      <w:lvlJc w:val="left"/>
      <w:pPr>
        <w:tabs>
          <w:tab w:val="num" w:pos="5040"/>
        </w:tabs>
        <w:ind w:left="5040" w:hanging="360"/>
      </w:pPr>
      <w:rPr>
        <w:rFonts w:ascii="Symbol" w:hAnsi="Symbol" w:hint="default"/>
      </w:rPr>
    </w:lvl>
    <w:lvl w:ilvl="7" w:tplc="FFFFFFFF">
      <w:start w:val="1"/>
      <w:numFmt w:val="bullet"/>
      <w:lvlRestart w:val="0"/>
      <w:lvlText w:val="o"/>
      <w:lvlJc w:val="left"/>
      <w:pPr>
        <w:tabs>
          <w:tab w:val="num" w:pos="5760"/>
        </w:tabs>
        <w:ind w:left="5760" w:hanging="360"/>
      </w:pPr>
      <w:rPr>
        <w:rFonts w:ascii="Courier New" w:hAnsi="Courier New" w:cs="Courier New" w:hint="default"/>
      </w:rPr>
    </w:lvl>
    <w:lvl w:ilvl="8" w:tplc="FFFFFFFF">
      <w:start w:val="1"/>
      <w:numFmt w:val="bullet"/>
      <w:lvlRestart w:val="0"/>
      <w:lvlText w:val=""/>
      <w:lvlJc w:val="left"/>
      <w:pPr>
        <w:tabs>
          <w:tab w:val="num" w:pos="6480"/>
        </w:tabs>
        <w:ind w:left="6480" w:hanging="360"/>
      </w:pPr>
      <w:rPr>
        <w:rFonts w:ascii="Wingdings" w:hAnsi="Wingdings" w:hint="default"/>
      </w:rPr>
    </w:lvl>
  </w:abstractNum>
  <w:abstractNum w:abstractNumId="29" w15:restartNumberingAfterBreak="0">
    <w:nsid w:val="5E041C52"/>
    <w:multiLevelType w:val="hybridMultilevel"/>
    <w:tmpl w:val="79BCAA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496008D"/>
    <w:multiLevelType w:val="hybridMultilevel"/>
    <w:tmpl w:val="1B3C4564"/>
    <w:lvl w:ilvl="0" w:tplc="FFFFFFFF">
      <w:start w:val="1"/>
      <w:numFmt w:val="decimal"/>
      <w:lvlText w:val="%1."/>
      <w:lvlJc w:val="left"/>
      <w:pPr>
        <w:ind w:left="720" w:hanging="360"/>
      </w:pPr>
      <w:rPr>
        <w:rFonts w:hint="default"/>
        <w:color w:val="auto"/>
        <w:sz w:val="18"/>
        <w:szCs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4AD4F1B"/>
    <w:multiLevelType w:val="hybridMultilevel"/>
    <w:tmpl w:val="1B3C4564"/>
    <w:lvl w:ilvl="0" w:tplc="FFFFFFFF">
      <w:start w:val="1"/>
      <w:numFmt w:val="decimal"/>
      <w:lvlText w:val="%1."/>
      <w:lvlJc w:val="left"/>
      <w:pPr>
        <w:ind w:left="720" w:hanging="360"/>
      </w:pPr>
      <w:rPr>
        <w:rFonts w:hint="default"/>
        <w:color w:val="auto"/>
        <w:sz w:val="18"/>
        <w:szCs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7B51E94"/>
    <w:multiLevelType w:val="hybridMultilevel"/>
    <w:tmpl w:val="36C48EAC"/>
    <w:lvl w:ilvl="0" w:tplc="C8AACB64">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B5F4C7E"/>
    <w:multiLevelType w:val="multilevel"/>
    <w:tmpl w:val="8F46FB80"/>
    <w:lvl w:ilvl="0">
      <w:start w:val="1"/>
      <w:numFmt w:val="lowerLetter"/>
      <w:lvlText w:val="%1."/>
      <w:lvlJc w:val="left"/>
      <w:pPr>
        <w:ind w:left="720" w:hanging="360"/>
      </w:pPr>
      <w:rPr>
        <w:rFonts w:ascii="Garamond" w:eastAsia="Times-Bold" w:hAnsi="Garamond" w:cs="Garamond"/>
        <w:b w:val="0"/>
        <w:bCs w:val="0"/>
        <w:i w:val="0"/>
        <w:caps w:val="0"/>
        <w:smallCaps w:val="0"/>
        <w:color w:val="19191A"/>
        <w:spacing w:val="0"/>
        <w:kern w:val="3"/>
        <w:sz w:val="24"/>
        <w:szCs w:val="24"/>
      </w:rPr>
    </w:lvl>
    <w:lvl w:ilvl="1">
      <w:start w:val="1"/>
      <w:numFmt w:val="decimal"/>
      <w:lvlText w:val="%1.%2."/>
      <w:lvlJc w:val="left"/>
      <w:pPr>
        <w:ind w:left="1080" w:hanging="360"/>
      </w:pPr>
      <w:rPr>
        <w:rFonts w:ascii="Garamond" w:hAnsi="Garamond" w:cs="Garamond"/>
        <w:sz w:val="22"/>
      </w:rPr>
    </w:lvl>
    <w:lvl w:ilvl="2">
      <w:start w:val="1"/>
      <w:numFmt w:val="decimal"/>
      <w:lvlText w:val="%1.%2.%3."/>
      <w:lvlJc w:val="left"/>
      <w:pPr>
        <w:ind w:left="1440" w:hanging="360"/>
      </w:pPr>
      <w:rPr>
        <w:rFonts w:ascii="Garamond" w:hAnsi="Garamond" w:cs="Garamond"/>
        <w:sz w:val="22"/>
      </w:rPr>
    </w:lvl>
    <w:lvl w:ilvl="3">
      <w:start w:val="1"/>
      <w:numFmt w:val="decimal"/>
      <w:lvlText w:val="%1.%2.%3.%4."/>
      <w:lvlJc w:val="left"/>
      <w:pPr>
        <w:ind w:left="1800" w:hanging="360"/>
      </w:pPr>
      <w:rPr>
        <w:rFonts w:ascii="Garamond" w:hAnsi="Garamond" w:cs="Garamond"/>
        <w:sz w:val="22"/>
      </w:rPr>
    </w:lvl>
    <w:lvl w:ilvl="4">
      <w:start w:val="1"/>
      <w:numFmt w:val="decimal"/>
      <w:lvlText w:val="%1.%2.%3.%4.%5."/>
      <w:lvlJc w:val="left"/>
      <w:pPr>
        <w:ind w:left="2160" w:hanging="360"/>
      </w:pPr>
      <w:rPr>
        <w:rFonts w:ascii="Garamond" w:hAnsi="Garamond" w:cs="Garamond"/>
        <w:sz w:val="22"/>
      </w:rPr>
    </w:lvl>
    <w:lvl w:ilvl="5">
      <w:start w:val="1"/>
      <w:numFmt w:val="decimal"/>
      <w:lvlText w:val="%1.%2.%3.%4.%5.%6."/>
      <w:lvlJc w:val="left"/>
      <w:pPr>
        <w:ind w:left="2520" w:hanging="360"/>
      </w:pPr>
      <w:rPr>
        <w:rFonts w:ascii="Garamond" w:hAnsi="Garamond" w:cs="Garamond"/>
        <w:sz w:val="22"/>
      </w:rPr>
    </w:lvl>
    <w:lvl w:ilvl="6">
      <w:start w:val="1"/>
      <w:numFmt w:val="decimal"/>
      <w:lvlText w:val="%1.%2.%3.%4.%5.%6.%7."/>
      <w:lvlJc w:val="left"/>
      <w:pPr>
        <w:ind w:left="2880" w:hanging="360"/>
      </w:pPr>
      <w:rPr>
        <w:rFonts w:ascii="Garamond" w:hAnsi="Garamond" w:cs="Garamond"/>
        <w:sz w:val="22"/>
      </w:rPr>
    </w:lvl>
    <w:lvl w:ilvl="7">
      <w:start w:val="1"/>
      <w:numFmt w:val="decimal"/>
      <w:lvlText w:val="%1.%2.%3.%4.%5.%6.%7.%8."/>
      <w:lvlJc w:val="left"/>
      <w:pPr>
        <w:ind w:left="3240" w:hanging="360"/>
      </w:pPr>
      <w:rPr>
        <w:rFonts w:ascii="Garamond" w:hAnsi="Garamond" w:cs="Garamond"/>
        <w:sz w:val="22"/>
      </w:rPr>
    </w:lvl>
    <w:lvl w:ilvl="8">
      <w:start w:val="1"/>
      <w:numFmt w:val="decimal"/>
      <w:lvlText w:val="%1.%2.%3.%4.%5.%6.%7.%8.%9."/>
      <w:lvlJc w:val="left"/>
      <w:pPr>
        <w:ind w:left="3600" w:hanging="360"/>
      </w:pPr>
      <w:rPr>
        <w:rFonts w:ascii="Garamond" w:hAnsi="Garamond" w:cs="Garamond"/>
        <w:sz w:val="22"/>
      </w:rPr>
    </w:lvl>
  </w:abstractNum>
  <w:num w:numId="1" w16cid:durableId="1176846970">
    <w:abstractNumId w:val="7"/>
    <w:lvlOverride w:ilvl="0">
      <w:lvl w:ilvl="0">
        <w:start w:val="1"/>
        <w:numFmt w:val="bullet"/>
        <w:lvlText w:val=""/>
        <w:lvlJc w:val="left"/>
        <w:pPr>
          <w:ind w:left="765" w:hanging="360"/>
        </w:pPr>
        <w:rPr>
          <w:rFonts w:ascii="Wingdings" w:hAnsi="Wingdings" w:hint="default"/>
          <w:sz w:val="16"/>
          <w:szCs w:val="16"/>
        </w:rPr>
      </w:lvl>
    </w:lvlOverride>
  </w:num>
  <w:num w:numId="2" w16cid:durableId="1453473016">
    <w:abstractNumId w:val="27"/>
  </w:num>
  <w:num w:numId="3" w16cid:durableId="902369976">
    <w:abstractNumId w:val="14"/>
  </w:num>
  <w:num w:numId="4" w16cid:durableId="1782382604">
    <w:abstractNumId w:val="7"/>
    <w:lvlOverride w:ilvl="0">
      <w:lvl w:ilvl="0">
        <w:start w:val="1"/>
        <w:numFmt w:val="bullet"/>
        <w:lvlText w:val=""/>
        <w:lvlJc w:val="left"/>
        <w:pPr>
          <w:ind w:left="765" w:hanging="360"/>
        </w:pPr>
        <w:rPr>
          <w:rFonts w:ascii="Wingdings" w:hAnsi="Wingdings" w:hint="default"/>
          <w:sz w:val="16"/>
          <w:szCs w:val="16"/>
        </w:rPr>
      </w:lvl>
    </w:lvlOverride>
  </w:num>
  <w:num w:numId="5" w16cid:durableId="182978182">
    <w:abstractNumId w:val="16"/>
  </w:num>
  <w:num w:numId="6" w16cid:durableId="1824351099">
    <w:abstractNumId w:val="5"/>
  </w:num>
  <w:num w:numId="7" w16cid:durableId="958998589">
    <w:abstractNumId w:val="6"/>
  </w:num>
  <w:num w:numId="8" w16cid:durableId="1504275561">
    <w:abstractNumId w:val="18"/>
  </w:num>
  <w:num w:numId="9" w16cid:durableId="172305772">
    <w:abstractNumId w:val="32"/>
  </w:num>
  <w:num w:numId="10" w16cid:durableId="492184115">
    <w:abstractNumId w:val="23"/>
  </w:num>
  <w:num w:numId="11" w16cid:durableId="2138376063">
    <w:abstractNumId w:val="21"/>
  </w:num>
  <w:num w:numId="12" w16cid:durableId="1422412546">
    <w:abstractNumId w:val="24"/>
  </w:num>
  <w:num w:numId="13" w16cid:durableId="1431049042">
    <w:abstractNumId w:val="8"/>
  </w:num>
  <w:num w:numId="14" w16cid:durableId="2085909000">
    <w:abstractNumId w:val="25"/>
  </w:num>
  <w:num w:numId="15" w16cid:durableId="1520194541">
    <w:abstractNumId w:val="7"/>
  </w:num>
  <w:num w:numId="16" w16cid:durableId="1210531723">
    <w:abstractNumId w:val="20"/>
  </w:num>
  <w:num w:numId="17" w16cid:durableId="1655907942">
    <w:abstractNumId w:val="33"/>
  </w:num>
  <w:num w:numId="18" w16cid:durableId="897083426">
    <w:abstractNumId w:val="19"/>
  </w:num>
  <w:num w:numId="19" w16cid:durableId="537664658">
    <w:abstractNumId w:val="29"/>
  </w:num>
  <w:num w:numId="20" w16cid:durableId="123894465">
    <w:abstractNumId w:val="10"/>
  </w:num>
  <w:num w:numId="21" w16cid:durableId="1435712422">
    <w:abstractNumId w:val="17"/>
  </w:num>
  <w:num w:numId="22" w16cid:durableId="1455634305">
    <w:abstractNumId w:val="9"/>
  </w:num>
  <w:num w:numId="23" w16cid:durableId="1306928868">
    <w:abstractNumId w:val="22"/>
  </w:num>
  <w:num w:numId="24" w16cid:durableId="907031808">
    <w:abstractNumId w:val="15"/>
  </w:num>
  <w:num w:numId="25" w16cid:durableId="797604711">
    <w:abstractNumId w:val="7"/>
    <w:lvlOverride w:ilvl="0">
      <w:lvl w:ilvl="0">
        <w:start w:val="1"/>
        <w:numFmt w:val="bullet"/>
        <w:lvlText w:val=""/>
        <w:lvlJc w:val="left"/>
        <w:pPr>
          <w:ind w:left="765" w:hanging="360"/>
        </w:pPr>
        <w:rPr>
          <w:rFonts w:ascii="Wingdings" w:hAnsi="Wingdings" w:hint="default"/>
        </w:rPr>
      </w:lvl>
    </w:lvlOverride>
    <w:lvlOverride w:ilvl="1">
      <w:lvl w:ilvl="1">
        <w:numFmt w:val="bullet"/>
        <w:lvlText w:val="◦"/>
        <w:lvlJc w:val="left"/>
        <w:pPr>
          <w:ind w:left="1125" w:hanging="360"/>
        </w:pPr>
        <w:rPr>
          <w:rFonts w:ascii="OpenSymbol, 'Arial Unicode MS'" w:hAnsi="OpenSymbol, 'Arial Unicode MS'" w:cs="OpenSymbol, 'Arial Unicode MS'"/>
        </w:rPr>
      </w:lvl>
    </w:lvlOverride>
    <w:lvlOverride w:ilvl="2">
      <w:lvl w:ilvl="2">
        <w:numFmt w:val="bullet"/>
        <w:lvlText w:val="▪"/>
        <w:lvlJc w:val="left"/>
        <w:pPr>
          <w:ind w:left="1485" w:hanging="360"/>
        </w:pPr>
        <w:rPr>
          <w:rFonts w:ascii="OpenSymbol, 'Arial Unicode MS'" w:hAnsi="OpenSymbol, 'Arial Unicode MS'" w:cs="OpenSymbol, 'Arial Unicode MS'"/>
        </w:rPr>
      </w:lvl>
    </w:lvlOverride>
    <w:lvlOverride w:ilvl="3">
      <w:lvl w:ilvl="3">
        <w:numFmt w:val="bullet"/>
        <w:lvlText w:val="l"/>
        <w:lvlJc w:val="left"/>
        <w:pPr>
          <w:ind w:left="1845" w:hanging="360"/>
        </w:pPr>
        <w:rPr>
          <w:rFonts w:ascii="Wingdings" w:hAnsi="Wingdings" w:cs="OpenSymbol, 'Arial Unicode MS'"/>
        </w:rPr>
      </w:lvl>
    </w:lvlOverride>
    <w:lvlOverride w:ilvl="4">
      <w:lvl w:ilvl="4">
        <w:numFmt w:val="bullet"/>
        <w:lvlText w:val="◦"/>
        <w:lvlJc w:val="left"/>
        <w:pPr>
          <w:ind w:left="2205" w:hanging="360"/>
        </w:pPr>
        <w:rPr>
          <w:rFonts w:ascii="OpenSymbol, 'Arial Unicode MS'" w:hAnsi="OpenSymbol, 'Arial Unicode MS'" w:cs="OpenSymbol, 'Arial Unicode MS'"/>
        </w:rPr>
      </w:lvl>
    </w:lvlOverride>
    <w:lvlOverride w:ilvl="5">
      <w:lvl w:ilvl="5">
        <w:numFmt w:val="bullet"/>
        <w:lvlText w:val="▪"/>
        <w:lvlJc w:val="left"/>
        <w:pPr>
          <w:ind w:left="2565" w:hanging="360"/>
        </w:pPr>
        <w:rPr>
          <w:rFonts w:ascii="OpenSymbol, 'Arial Unicode MS'" w:hAnsi="OpenSymbol, 'Arial Unicode MS'" w:cs="OpenSymbol, 'Arial Unicode MS'"/>
        </w:rPr>
      </w:lvl>
    </w:lvlOverride>
    <w:lvlOverride w:ilvl="6">
      <w:lvl w:ilvl="6">
        <w:numFmt w:val="bullet"/>
        <w:lvlText w:val="l"/>
        <w:lvlJc w:val="left"/>
        <w:pPr>
          <w:ind w:left="2925" w:hanging="360"/>
        </w:pPr>
        <w:rPr>
          <w:rFonts w:ascii="Wingdings" w:hAnsi="Wingdings" w:cs="OpenSymbol, 'Arial Unicode MS'"/>
        </w:rPr>
      </w:lvl>
    </w:lvlOverride>
    <w:lvlOverride w:ilvl="7">
      <w:lvl w:ilvl="7">
        <w:numFmt w:val="bullet"/>
        <w:lvlText w:val="◦"/>
        <w:lvlJc w:val="left"/>
        <w:pPr>
          <w:ind w:left="3285" w:hanging="360"/>
        </w:pPr>
        <w:rPr>
          <w:rFonts w:ascii="OpenSymbol, 'Arial Unicode MS'" w:hAnsi="OpenSymbol, 'Arial Unicode MS'" w:cs="OpenSymbol, 'Arial Unicode MS'"/>
        </w:rPr>
      </w:lvl>
    </w:lvlOverride>
    <w:lvlOverride w:ilvl="8">
      <w:lvl w:ilvl="8">
        <w:numFmt w:val="bullet"/>
        <w:lvlText w:val="▪"/>
        <w:lvlJc w:val="left"/>
        <w:pPr>
          <w:ind w:left="3645" w:hanging="360"/>
        </w:pPr>
        <w:rPr>
          <w:rFonts w:ascii="OpenSymbol, 'Arial Unicode MS'" w:hAnsi="OpenSymbol, 'Arial Unicode MS'" w:cs="OpenSymbol, 'Arial Unicode MS'"/>
        </w:rPr>
      </w:lvl>
    </w:lvlOverride>
  </w:num>
  <w:num w:numId="26" w16cid:durableId="53088226">
    <w:abstractNumId w:val="31"/>
  </w:num>
  <w:num w:numId="27" w16cid:durableId="247278359">
    <w:abstractNumId w:val="0"/>
  </w:num>
  <w:num w:numId="28" w16cid:durableId="1510414822">
    <w:abstractNumId w:val="1"/>
  </w:num>
  <w:num w:numId="29" w16cid:durableId="1192382883">
    <w:abstractNumId w:val="2"/>
  </w:num>
  <w:num w:numId="30" w16cid:durableId="401609549">
    <w:abstractNumId w:val="3"/>
  </w:num>
  <w:num w:numId="31" w16cid:durableId="1806309130">
    <w:abstractNumId w:val="12"/>
  </w:num>
  <w:num w:numId="32" w16cid:durableId="583345262">
    <w:abstractNumId w:val="28"/>
  </w:num>
  <w:num w:numId="33" w16cid:durableId="1722752283">
    <w:abstractNumId w:val="13"/>
  </w:num>
  <w:num w:numId="34" w16cid:durableId="1816530505">
    <w:abstractNumId w:val="26"/>
  </w:num>
  <w:num w:numId="35" w16cid:durableId="9455827">
    <w:abstractNumId w:val="11"/>
    <w:lvlOverride w:ilvl="0">
      <w:lvl w:ilvl="0">
        <w:start w:val="1"/>
        <w:numFmt w:val="lowerLetter"/>
        <w:lvlText w:val="%1."/>
        <w:lvlJc w:val="left"/>
        <w:pPr>
          <w:ind w:left="720" w:hanging="360"/>
        </w:pPr>
        <w:rPr>
          <w:rFonts w:hint="default"/>
          <w:b w:val="0"/>
          <w:bCs w:val="0"/>
          <w:i w:val="0"/>
          <w:caps w:val="0"/>
          <w:smallCaps w:val="0"/>
          <w:color w:val="19191A"/>
          <w:spacing w:val="0"/>
          <w:kern w:val="3"/>
          <w:sz w:val="20"/>
          <w:szCs w:val="20"/>
        </w:rPr>
      </w:lvl>
    </w:lvlOverride>
  </w:num>
  <w:num w:numId="36" w16cid:durableId="1409692008">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ocumentProtection w:edit="trackedChanges" w:enforcement="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175"/>
    <w:rsid w:val="00002AD6"/>
    <w:rsid w:val="00005806"/>
    <w:rsid w:val="00006FDB"/>
    <w:rsid w:val="000075DA"/>
    <w:rsid w:val="00011FC4"/>
    <w:rsid w:val="0001386E"/>
    <w:rsid w:val="00015AE9"/>
    <w:rsid w:val="000162EC"/>
    <w:rsid w:val="0001775C"/>
    <w:rsid w:val="00020175"/>
    <w:rsid w:val="00020B67"/>
    <w:rsid w:val="00023BAF"/>
    <w:rsid w:val="000269FF"/>
    <w:rsid w:val="00031666"/>
    <w:rsid w:val="00033590"/>
    <w:rsid w:val="00034BCE"/>
    <w:rsid w:val="00034EBE"/>
    <w:rsid w:val="00034FD4"/>
    <w:rsid w:val="00035BEE"/>
    <w:rsid w:val="000370DD"/>
    <w:rsid w:val="0004066D"/>
    <w:rsid w:val="00040A84"/>
    <w:rsid w:val="00046864"/>
    <w:rsid w:val="0005022E"/>
    <w:rsid w:val="00050265"/>
    <w:rsid w:val="0005140A"/>
    <w:rsid w:val="00051CF6"/>
    <w:rsid w:val="0005237E"/>
    <w:rsid w:val="000556E9"/>
    <w:rsid w:val="00056340"/>
    <w:rsid w:val="00057990"/>
    <w:rsid w:val="00060582"/>
    <w:rsid w:val="0006424E"/>
    <w:rsid w:val="00064923"/>
    <w:rsid w:val="0006546D"/>
    <w:rsid w:val="00065679"/>
    <w:rsid w:val="00065685"/>
    <w:rsid w:val="00071567"/>
    <w:rsid w:val="00074D6F"/>
    <w:rsid w:val="00075D17"/>
    <w:rsid w:val="00077EFA"/>
    <w:rsid w:val="0008035D"/>
    <w:rsid w:val="00081EC9"/>
    <w:rsid w:val="00083963"/>
    <w:rsid w:val="000857DF"/>
    <w:rsid w:val="00085E1A"/>
    <w:rsid w:val="000941F7"/>
    <w:rsid w:val="000A27C1"/>
    <w:rsid w:val="000A28E7"/>
    <w:rsid w:val="000A2AA3"/>
    <w:rsid w:val="000A352D"/>
    <w:rsid w:val="000A44AF"/>
    <w:rsid w:val="000A7B47"/>
    <w:rsid w:val="000B1FA7"/>
    <w:rsid w:val="000B357B"/>
    <w:rsid w:val="000C3F17"/>
    <w:rsid w:val="000C5CE5"/>
    <w:rsid w:val="000C747C"/>
    <w:rsid w:val="000D224F"/>
    <w:rsid w:val="000D3628"/>
    <w:rsid w:val="000D6F52"/>
    <w:rsid w:val="000D7A8F"/>
    <w:rsid w:val="000E1EA8"/>
    <w:rsid w:val="000E359A"/>
    <w:rsid w:val="000E7049"/>
    <w:rsid w:val="000F1712"/>
    <w:rsid w:val="000F17B3"/>
    <w:rsid w:val="000F5395"/>
    <w:rsid w:val="000F710D"/>
    <w:rsid w:val="00103B6F"/>
    <w:rsid w:val="0010491A"/>
    <w:rsid w:val="00104DBD"/>
    <w:rsid w:val="00107486"/>
    <w:rsid w:val="00111F80"/>
    <w:rsid w:val="00112CD2"/>
    <w:rsid w:val="001136B5"/>
    <w:rsid w:val="001136E4"/>
    <w:rsid w:val="001169C2"/>
    <w:rsid w:val="001171F8"/>
    <w:rsid w:val="00125CCE"/>
    <w:rsid w:val="00134F64"/>
    <w:rsid w:val="00135B4C"/>
    <w:rsid w:val="001360F7"/>
    <w:rsid w:val="0013699B"/>
    <w:rsid w:val="001373AB"/>
    <w:rsid w:val="0014047E"/>
    <w:rsid w:val="001414F1"/>
    <w:rsid w:val="0014369B"/>
    <w:rsid w:val="001451AD"/>
    <w:rsid w:val="0014642C"/>
    <w:rsid w:val="00151A11"/>
    <w:rsid w:val="001549F6"/>
    <w:rsid w:val="001579B6"/>
    <w:rsid w:val="00161BF6"/>
    <w:rsid w:val="00166F60"/>
    <w:rsid w:val="001678CF"/>
    <w:rsid w:val="001709D2"/>
    <w:rsid w:val="001722C0"/>
    <w:rsid w:val="00175416"/>
    <w:rsid w:val="00176198"/>
    <w:rsid w:val="00176E0D"/>
    <w:rsid w:val="00177167"/>
    <w:rsid w:val="00177FAD"/>
    <w:rsid w:val="00182ACE"/>
    <w:rsid w:val="00182C8D"/>
    <w:rsid w:val="001869D7"/>
    <w:rsid w:val="00191431"/>
    <w:rsid w:val="0019461F"/>
    <w:rsid w:val="0019667C"/>
    <w:rsid w:val="001A0285"/>
    <w:rsid w:val="001A3884"/>
    <w:rsid w:val="001A6567"/>
    <w:rsid w:val="001A732E"/>
    <w:rsid w:val="001B011C"/>
    <w:rsid w:val="001B264A"/>
    <w:rsid w:val="001B36DA"/>
    <w:rsid w:val="001B42C7"/>
    <w:rsid w:val="001B4BAF"/>
    <w:rsid w:val="001C4E8D"/>
    <w:rsid w:val="001C4F1A"/>
    <w:rsid w:val="001C5B0E"/>
    <w:rsid w:val="001D236D"/>
    <w:rsid w:val="001D44B7"/>
    <w:rsid w:val="001E0029"/>
    <w:rsid w:val="001E075C"/>
    <w:rsid w:val="001E443B"/>
    <w:rsid w:val="001E4778"/>
    <w:rsid w:val="001E61F3"/>
    <w:rsid w:val="001E6872"/>
    <w:rsid w:val="001F1157"/>
    <w:rsid w:val="001F18DA"/>
    <w:rsid w:val="001F4062"/>
    <w:rsid w:val="001F4E8B"/>
    <w:rsid w:val="001F731F"/>
    <w:rsid w:val="00202D52"/>
    <w:rsid w:val="002051FD"/>
    <w:rsid w:val="0020628A"/>
    <w:rsid w:val="0022440C"/>
    <w:rsid w:val="00226351"/>
    <w:rsid w:val="00227466"/>
    <w:rsid w:val="00231267"/>
    <w:rsid w:val="00232F3E"/>
    <w:rsid w:val="00235FA4"/>
    <w:rsid w:val="002370FB"/>
    <w:rsid w:val="0024149F"/>
    <w:rsid w:val="00244508"/>
    <w:rsid w:val="0025401A"/>
    <w:rsid w:val="00255572"/>
    <w:rsid w:val="00260C49"/>
    <w:rsid w:val="00260E16"/>
    <w:rsid w:val="0026403C"/>
    <w:rsid w:val="00266987"/>
    <w:rsid w:val="002719FA"/>
    <w:rsid w:val="002732BA"/>
    <w:rsid w:val="00274945"/>
    <w:rsid w:val="00274B94"/>
    <w:rsid w:val="00274BC9"/>
    <w:rsid w:val="002805A5"/>
    <w:rsid w:val="00281FC6"/>
    <w:rsid w:val="002846AB"/>
    <w:rsid w:val="00284943"/>
    <w:rsid w:val="00285F44"/>
    <w:rsid w:val="00286537"/>
    <w:rsid w:val="002935E6"/>
    <w:rsid w:val="002964A7"/>
    <w:rsid w:val="00296520"/>
    <w:rsid w:val="002977EE"/>
    <w:rsid w:val="002A1F2C"/>
    <w:rsid w:val="002A3A90"/>
    <w:rsid w:val="002A5470"/>
    <w:rsid w:val="002A6491"/>
    <w:rsid w:val="002A7EA9"/>
    <w:rsid w:val="002B4384"/>
    <w:rsid w:val="002B603B"/>
    <w:rsid w:val="002B6D41"/>
    <w:rsid w:val="002C63CB"/>
    <w:rsid w:val="002D2275"/>
    <w:rsid w:val="002D2CA5"/>
    <w:rsid w:val="002D6950"/>
    <w:rsid w:val="002E2319"/>
    <w:rsid w:val="002E4CB7"/>
    <w:rsid w:val="002E6A04"/>
    <w:rsid w:val="002F0768"/>
    <w:rsid w:val="002F26B5"/>
    <w:rsid w:val="00301898"/>
    <w:rsid w:val="00303B17"/>
    <w:rsid w:val="00304878"/>
    <w:rsid w:val="00305C6C"/>
    <w:rsid w:val="003125F6"/>
    <w:rsid w:val="00316C5C"/>
    <w:rsid w:val="0032209C"/>
    <w:rsid w:val="003275C9"/>
    <w:rsid w:val="00330882"/>
    <w:rsid w:val="00330A4F"/>
    <w:rsid w:val="003317FD"/>
    <w:rsid w:val="00331B40"/>
    <w:rsid w:val="00335206"/>
    <w:rsid w:val="0034487C"/>
    <w:rsid w:val="00347E57"/>
    <w:rsid w:val="00347F22"/>
    <w:rsid w:val="00354078"/>
    <w:rsid w:val="00357172"/>
    <w:rsid w:val="0036453B"/>
    <w:rsid w:val="003700DC"/>
    <w:rsid w:val="00371663"/>
    <w:rsid w:val="00376820"/>
    <w:rsid w:val="00380982"/>
    <w:rsid w:val="00382C61"/>
    <w:rsid w:val="00383275"/>
    <w:rsid w:val="00387629"/>
    <w:rsid w:val="003877CA"/>
    <w:rsid w:val="0039222E"/>
    <w:rsid w:val="003937C7"/>
    <w:rsid w:val="0039600D"/>
    <w:rsid w:val="00397178"/>
    <w:rsid w:val="003A0FB8"/>
    <w:rsid w:val="003A6197"/>
    <w:rsid w:val="003A6C0E"/>
    <w:rsid w:val="003A701C"/>
    <w:rsid w:val="003B03C2"/>
    <w:rsid w:val="003B265E"/>
    <w:rsid w:val="003B2EB1"/>
    <w:rsid w:val="003B33CE"/>
    <w:rsid w:val="003B5092"/>
    <w:rsid w:val="003B617F"/>
    <w:rsid w:val="003B7251"/>
    <w:rsid w:val="003D17E6"/>
    <w:rsid w:val="003D4119"/>
    <w:rsid w:val="003D429C"/>
    <w:rsid w:val="003D6703"/>
    <w:rsid w:val="003D732C"/>
    <w:rsid w:val="003E0BA3"/>
    <w:rsid w:val="003E2145"/>
    <w:rsid w:val="003E66B4"/>
    <w:rsid w:val="003F07F3"/>
    <w:rsid w:val="003F3AC9"/>
    <w:rsid w:val="00402A1F"/>
    <w:rsid w:val="00404D1C"/>
    <w:rsid w:val="00405733"/>
    <w:rsid w:val="004104F5"/>
    <w:rsid w:val="004151A5"/>
    <w:rsid w:val="00415A08"/>
    <w:rsid w:val="00423AEC"/>
    <w:rsid w:val="00424B83"/>
    <w:rsid w:val="00425BC8"/>
    <w:rsid w:val="004302B7"/>
    <w:rsid w:val="00431824"/>
    <w:rsid w:val="00440A42"/>
    <w:rsid w:val="00440A63"/>
    <w:rsid w:val="00443426"/>
    <w:rsid w:val="00445119"/>
    <w:rsid w:val="0045081C"/>
    <w:rsid w:val="004534C5"/>
    <w:rsid w:val="00457CE5"/>
    <w:rsid w:val="00462C5C"/>
    <w:rsid w:val="0046495D"/>
    <w:rsid w:val="00472028"/>
    <w:rsid w:val="00475732"/>
    <w:rsid w:val="00476A9E"/>
    <w:rsid w:val="00477052"/>
    <w:rsid w:val="004775BB"/>
    <w:rsid w:val="00482E10"/>
    <w:rsid w:val="00483665"/>
    <w:rsid w:val="004868FD"/>
    <w:rsid w:val="0048791F"/>
    <w:rsid w:val="00492C5E"/>
    <w:rsid w:val="00492E61"/>
    <w:rsid w:val="004943CA"/>
    <w:rsid w:val="004A149E"/>
    <w:rsid w:val="004A20BF"/>
    <w:rsid w:val="004A2923"/>
    <w:rsid w:val="004A3475"/>
    <w:rsid w:val="004A578F"/>
    <w:rsid w:val="004A67A5"/>
    <w:rsid w:val="004A68AA"/>
    <w:rsid w:val="004B1FA5"/>
    <w:rsid w:val="004B6D3D"/>
    <w:rsid w:val="004B7F65"/>
    <w:rsid w:val="004C769E"/>
    <w:rsid w:val="004C7FA4"/>
    <w:rsid w:val="004D52F2"/>
    <w:rsid w:val="004D5F5C"/>
    <w:rsid w:val="004E1D78"/>
    <w:rsid w:val="004E4633"/>
    <w:rsid w:val="004E5B73"/>
    <w:rsid w:val="004E6C1E"/>
    <w:rsid w:val="004E7DC7"/>
    <w:rsid w:val="004F09A3"/>
    <w:rsid w:val="004F38EA"/>
    <w:rsid w:val="004F4D93"/>
    <w:rsid w:val="005018A2"/>
    <w:rsid w:val="0050655E"/>
    <w:rsid w:val="0051242D"/>
    <w:rsid w:val="0052086B"/>
    <w:rsid w:val="00522148"/>
    <w:rsid w:val="00555834"/>
    <w:rsid w:val="0056362E"/>
    <w:rsid w:val="005655C0"/>
    <w:rsid w:val="0057081B"/>
    <w:rsid w:val="00572460"/>
    <w:rsid w:val="00584B9D"/>
    <w:rsid w:val="00585923"/>
    <w:rsid w:val="0058624B"/>
    <w:rsid w:val="0058774F"/>
    <w:rsid w:val="00592C5C"/>
    <w:rsid w:val="00593B9E"/>
    <w:rsid w:val="00594A1D"/>
    <w:rsid w:val="0059675C"/>
    <w:rsid w:val="005A0689"/>
    <w:rsid w:val="005A30E0"/>
    <w:rsid w:val="005B58B6"/>
    <w:rsid w:val="005C2D4B"/>
    <w:rsid w:val="005C71F2"/>
    <w:rsid w:val="005D24B5"/>
    <w:rsid w:val="005D5645"/>
    <w:rsid w:val="005D7DCE"/>
    <w:rsid w:val="005D7E3F"/>
    <w:rsid w:val="005E4E2C"/>
    <w:rsid w:val="005E726B"/>
    <w:rsid w:val="005F0BB6"/>
    <w:rsid w:val="005F4CA1"/>
    <w:rsid w:val="005F7A0B"/>
    <w:rsid w:val="006136F1"/>
    <w:rsid w:val="0061398F"/>
    <w:rsid w:val="00613EFB"/>
    <w:rsid w:val="00615C98"/>
    <w:rsid w:val="006222B8"/>
    <w:rsid w:val="00631A7A"/>
    <w:rsid w:val="006326C1"/>
    <w:rsid w:val="00635A68"/>
    <w:rsid w:val="00635FD7"/>
    <w:rsid w:val="00653E32"/>
    <w:rsid w:val="00654F67"/>
    <w:rsid w:val="006600BD"/>
    <w:rsid w:val="0066017F"/>
    <w:rsid w:val="00661087"/>
    <w:rsid w:val="00661BBF"/>
    <w:rsid w:val="00662D0C"/>
    <w:rsid w:val="00663904"/>
    <w:rsid w:val="00666176"/>
    <w:rsid w:val="006673E7"/>
    <w:rsid w:val="0067237E"/>
    <w:rsid w:val="00673653"/>
    <w:rsid w:val="00673FAE"/>
    <w:rsid w:val="006766FB"/>
    <w:rsid w:val="00683EBA"/>
    <w:rsid w:val="00690215"/>
    <w:rsid w:val="00690F47"/>
    <w:rsid w:val="006A3354"/>
    <w:rsid w:val="006A406E"/>
    <w:rsid w:val="006B2738"/>
    <w:rsid w:val="006B3996"/>
    <w:rsid w:val="006C23B1"/>
    <w:rsid w:val="006C5899"/>
    <w:rsid w:val="006C58BA"/>
    <w:rsid w:val="006D3718"/>
    <w:rsid w:val="006D7894"/>
    <w:rsid w:val="006E1416"/>
    <w:rsid w:val="006E246C"/>
    <w:rsid w:val="006E4A5B"/>
    <w:rsid w:val="006E5955"/>
    <w:rsid w:val="006E5AEB"/>
    <w:rsid w:val="006F0BBA"/>
    <w:rsid w:val="006F2A25"/>
    <w:rsid w:val="006F31D1"/>
    <w:rsid w:val="006F3755"/>
    <w:rsid w:val="00700F91"/>
    <w:rsid w:val="00706DA0"/>
    <w:rsid w:val="00712D99"/>
    <w:rsid w:val="00716E6A"/>
    <w:rsid w:val="00720D97"/>
    <w:rsid w:val="007274BA"/>
    <w:rsid w:val="0073115C"/>
    <w:rsid w:val="007319E5"/>
    <w:rsid w:val="00734BAF"/>
    <w:rsid w:val="00735F49"/>
    <w:rsid w:val="00735F7F"/>
    <w:rsid w:val="00736EC9"/>
    <w:rsid w:val="0074008F"/>
    <w:rsid w:val="00743F13"/>
    <w:rsid w:val="00747897"/>
    <w:rsid w:val="0074795A"/>
    <w:rsid w:val="00751134"/>
    <w:rsid w:val="007554EA"/>
    <w:rsid w:val="00756330"/>
    <w:rsid w:val="0076255C"/>
    <w:rsid w:val="00782918"/>
    <w:rsid w:val="00784D60"/>
    <w:rsid w:val="00784FC8"/>
    <w:rsid w:val="00785153"/>
    <w:rsid w:val="007853D1"/>
    <w:rsid w:val="007858A0"/>
    <w:rsid w:val="0078633D"/>
    <w:rsid w:val="007912FE"/>
    <w:rsid w:val="00791368"/>
    <w:rsid w:val="007A144B"/>
    <w:rsid w:val="007A2FAC"/>
    <w:rsid w:val="007A4B9D"/>
    <w:rsid w:val="007A56A1"/>
    <w:rsid w:val="007A5962"/>
    <w:rsid w:val="007B5056"/>
    <w:rsid w:val="007B6CF8"/>
    <w:rsid w:val="007B751D"/>
    <w:rsid w:val="007C0DAB"/>
    <w:rsid w:val="007C3352"/>
    <w:rsid w:val="007D231C"/>
    <w:rsid w:val="007D4FE8"/>
    <w:rsid w:val="007D7611"/>
    <w:rsid w:val="007D7739"/>
    <w:rsid w:val="007E0425"/>
    <w:rsid w:val="007E4D5E"/>
    <w:rsid w:val="007E7840"/>
    <w:rsid w:val="007F035E"/>
    <w:rsid w:val="007F2A90"/>
    <w:rsid w:val="007F3EA0"/>
    <w:rsid w:val="007F72F8"/>
    <w:rsid w:val="00802B14"/>
    <w:rsid w:val="0080634B"/>
    <w:rsid w:val="0080687C"/>
    <w:rsid w:val="00817B51"/>
    <w:rsid w:val="00823B47"/>
    <w:rsid w:val="00826962"/>
    <w:rsid w:val="00832336"/>
    <w:rsid w:val="00833657"/>
    <w:rsid w:val="00834712"/>
    <w:rsid w:val="00836020"/>
    <w:rsid w:val="008365C4"/>
    <w:rsid w:val="0083707C"/>
    <w:rsid w:val="00844D8D"/>
    <w:rsid w:val="00844FF3"/>
    <w:rsid w:val="008450BD"/>
    <w:rsid w:val="0085017E"/>
    <w:rsid w:val="008522BC"/>
    <w:rsid w:val="00852F72"/>
    <w:rsid w:val="00853BD3"/>
    <w:rsid w:val="00856C16"/>
    <w:rsid w:val="00861330"/>
    <w:rsid w:val="008627C7"/>
    <w:rsid w:val="00864109"/>
    <w:rsid w:val="008717F2"/>
    <w:rsid w:val="00872218"/>
    <w:rsid w:val="00873788"/>
    <w:rsid w:val="008749D7"/>
    <w:rsid w:val="00876679"/>
    <w:rsid w:val="00880689"/>
    <w:rsid w:val="00881062"/>
    <w:rsid w:val="00881C76"/>
    <w:rsid w:val="00890808"/>
    <w:rsid w:val="0089290C"/>
    <w:rsid w:val="00895408"/>
    <w:rsid w:val="00895B88"/>
    <w:rsid w:val="00896A9E"/>
    <w:rsid w:val="008A0BB3"/>
    <w:rsid w:val="008A0FDC"/>
    <w:rsid w:val="008A1202"/>
    <w:rsid w:val="008A4921"/>
    <w:rsid w:val="008A5247"/>
    <w:rsid w:val="008A54F7"/>
    <w:rsid w:val="008B6E64"/>
    <w:rsid w:val="008B758B"/>
    <w:rsid w:val="008B758E"/>
    <w:rsid w:val="008C0AA7"/>
    <w:rsid w:val="008C2E18"/>
    <w:rsid w:val="008D0335"/>
    <w:rsid w:val="008D344B"/>
    <w:rsid w:val="008D3FF0"/>
    <w:rsid w:val="008D4FE4"/>
    <w:rsid w:val="008D7CF2"/>
    <w:rsid w:val="008E1AAB"/>
    <w:rsid w:val="008E5613"/>
    <w:rsid w:val="008F072C"/>
    <w:rsid w:val="008F0CE2"/>
    <w:rsid w:val="008F0E32"/>
    <w:rsid w:val="008F1D4F"/>
    <w:rsid w:val="008F3878"/>
    <w:rsid w:val="008F67C0"/>
    <w:rsid w:val="008F7EC4"/>
    <w:rsid w:val="008F7F91"/>
    <w:rsid w:val="009012ED"/>
    <w:rsid w:val="0090376F"/>
    <w:rsid w:val="00904B19"/>
    <w:rsid w:val="00906945"/>
    <w:rsid w:val="00910252"/>
    <w:rsid w:val="00911059"/>
    <w:rsid w:val="009116BD"/>
    <w:rsid w:val="00930539"/>
    <w:rsid w:val="00934602"/>
    <w:rsid w:val="00936869"/>
    <w:rsid w:val="00936EB5"/>
    <w:rsid w:val="009407A9"/>
    <w:rsid w:val="00943499"/>
    <w:rsid w:val="0094522A"/>
    <w:rsid w:val="009461C2"/>
    <w:rsid w:val="00946368"/>
    <w:rsid w:val="00951DEE"/>
    <w:rsid w:val="00952296"/>
    <w:rsid w:val="009575AE"/>
    <w:rsid w:val="009640DB"/>
    <w:rsid w:val="0097005A"/>
    <w:rsid w:val="00970186"/>
    <w:rsid w:val="0097234A"/>
    <w:rsid w:val="00991EA9"/>
    <w:rsid w:val="009957F6"/>
    <w:rsid w:val="009961B5"/>
    <w:rsid w:val="009964B1"/>
    <w:rsid w:val="00997E88"/>
    <w:rsid w:val="00997FA5"/>
    <w:rsid w:val="009A152B"/>
    <w:rsid w:val="009A7E88"/>
    <w:rsid w:val="009B2B3E"/>
    <w:rsid w:val="009B4F76"/>
    <w:rsid w:val="009C5640"/>
    <w:rsid w:val="009D06CB"/>
    <w:rsid w:val="009D1259"/>
    <w:rsid w:val="009D3FE7"/>
    <w:rsid w:val="009D60ED"/>
    <w:rsid w:val="009E6638"/>
    <w:rsid w:val="009E69A3"/>
    <w:rsid w:val="009E7E26"/>
    <w:rsid w:val="009F1B26"/>
    <w:rsid w:val="009F2DB2"/>
    <w:rsid w:val="009F40DD"/>
    <w:rsid w:val="00A03013"/>
    <w:rsid w:val="00A0783F"/>
    <w:rsid w:val="00A10007"/>
    <w:rsid w:val="00A1287D"/>
    <w:rsid w:val="00A139DE"/>
    <w:rsid w:val="00A1597D"/>
    <w:rsid w:val="00A15A22"/>
    <w:rsid w:val="00A223A0"/>
    <w:rsid w:val="00A22D43"/>
    <w:rsid w:val="00A23899"/>
    <w:rsid w:val="00A252B0"/>
    <w:rsid w:val="00A416B9"/>
    <w:rsid w:val="00A51362"/>
    <w:rsid w:val="00A51E09"/>
    <w:rsid w:val="00A528D0"/>
    <w:rsid w:val="00A5564A"/>
    <w:rsid w:val="00A565D3"/>
    <w:rsid w:val="00A60367"/>
    <w:rsid w:val="00A6677F"/>
    <w:rsid w:val="00A71C07"/>
    <w:rsid w:val="00A7242F"/>
    <w:rsid w:val="00A72EE6"/>
    <w:rsid w:val="00A73FEE"/>
    <w:rsid w:val="00A74285"/>
    <w:rsid w:val="00A77DD0"/>
    <w:rsid w:val="00A80D05"/>
    <w:rsid w:val="00A82542"/>
    <w:rsid w:val="00A87987"/>
    <w:rsid w:val="00A91965"/>
    <w:rsid w:val="00A94E8F"/>
    <w:rsid w:val="00A961A9"/>
    <w:rsid w:val="00A97994"/>
    <w:rsid w:val="00A97AD9"/>
    <w:rsid w:val="00AA24D3"/>
    <w:rsid w:val="00AA3C1B"/>
    <w:rsid w:val="00AA46DF"/>
    <w:rsid w:val="00AB0788"/>
    <w:rsid w:val="00AB2D82"/>
    <w:rsid w:val="00AC0682"/>
    <w:rsid w:val="00AC0B0E"/>
    <w:rsid w:val="00AC2C91"/>
    <w:rsid w:val="00AC3C51"/>
    <w:rsid w:val="00AC5AF2"/>
    <w:rsid w:val="00AC657E"/>
    <w:rsid w:val="00AC6637"/>
    <w:rsid w:val="00AC6D8F"/>
    <w:rsid w:val="00AC79A9"/>
    <w:rsid w:val="00AD1D5F"/>
    <w:rsid w:val="00AD43D4"/>
    <w:rsid w:val="00AD6851"/>
    <w:rsid w:val="00AD6D9E"/>
    <w:rsid w:val="00AD7B37"/>
    <w:rsid w:val="00AE1AA3"/>
    <w:rsid w:val="00AF02C5"/>
    <w:rsid w:val="00AF1FC0"/>
    <w:rsid w:val="00AF53BB"/>
    <w:rsid w:val="00B010AB"/>
    <w:rsid w:val="00B02227"/>
    <w:rsid w:val="00B0480A"/>
    <w:rsid w:val="00B10C5F"/>
    <w:rsid w:val="00B12BA4"/>
    <w:rsid w:val="00B133E8"/>
    <w:rsid w:val="00B164FA"/>
    <w:rsid w:val="00B17E22"/>
    <w:rsid w:val="00B200B6"/>
    <w:rsid w:val="00B21D45"/>
    <w:rsid w:val="00B266FF"/>
    <w:rsid w:val="00B27EA3"/>
    <w:rsid w:val="00B32792"/>
    <w:rsid w:val="00B34330"/>
    <w:rsid w:val="00B44450"/>
    <w:rsid w:val="00B6084D"/>
    <w:rsid w:val="00B760B4"/>
    <w:rsid w:val="00B8032D"/>
    <w:rsid w:val="00B819F4"/>
    <w:rsid w:val="00B82DBE"/>
    <w:rsid w:val="00B83404"/>
    <w:rsid w:val="00B869C1"/>
    <w:rsid w:val="00B9353A"/>
    <w:rsid w:val="00B94CD2"/>
    <w:rsid w:val="00BA1B06"/>
    <w:rsid w:val="00BA3653"/>
    <w:rsid w:val="00BA4624"/>
    <w:rsid w:val="00BA51B0"/>
    <w:rsid w:val="00BB726F"/>
    <w:rsid w:val="00BB76E0"/>
    <w:rsid w:val="00BC08BE"/>
    <w:rsid w:val="00BC0C6D"/>
    <w:rsid w:val="00BC0EFF"/>
    <w:rsid w:val="00BC3123"/>
    <w:rsid w:val="00BC5B01"/>
    <w:rsid w:val="00BC69BB"/>
    <w:rsid w:val="00BD0DD3"/>
    <w:rsid w:val="00BD515D"/>
    <w:rsid w:val="00BD5175"/>
    <w:rsid w:val="00BD726F"/>
    <w:rsid w:val="00BE2F44"/>
    <w:rsid w:val="00BE4C10"/>
    <w:rsid w:val="00BE779F"/>
    <w:rsid w:val="00BF141D"/>
    <w:rsid w:val="00BF396F"/>
    <w:rsid w:val="00BF5B45"/>
    <w:rsid w:val="00C13BD9"/>
    <w:rsid w:val="00C17A9D"/>
    <w:rsid w:val="00C200BA"/>
    <w:rsid w:val="00C20A81"/>
    <w:rsid w:val="00C216EA"/>
    <w:rsid w:val="00C22C93"/>
    <w:rsid w:val="00C2385D"/>
    <w:rsid w:val="00C32F8F"/>
    <w:rsid w:val="00C336C6"/>
    <w:rsid w:val="00C41106"/>
    <w:rsid w:val="00C439D3"/>
    <w:rsid w:val="00C46AF1"/>
    <w:rsid w:val="00C53B6C"/>
    <w:rsid w:val="00C6023A"/>
    <w:rsid w:val="00C72C84"/>
    <w:rsid w:val="00C7428E"/>
    <w:rsid w:val="00C74DFE"/>
    <w:rsid w:val="00C803A2"/>
    <w:rsid w:val="00C81D69"/>
    <w:rsid w:val="00C90E46"/>
    <w:rsid w:val="00C9406A"/>
    <w:rsid w:val="00C96DB1"/>
    <w:rsid w:val="00CA6CBD"/>
    <w:rsid w:val="00CA7723"/>
    <w:rsid w:val="00CA7E6C"/>
    <w:rsid w:val="00CB1991"/>
    <w:rsid w:val="00CB5A62"/>
    <w:rsid w:val="00CB5F31"/>
    <w:rsid w:val="00CC23A9"/>
    <w:rsid w:val="00CC2DB4"/>
    <w:rsid w:val="00CC36CC"/>
    <w:rsid w:val="00CC3885"/>
    <w:rsid w:val="00CC4D1A"/>
    <w:rsid w:val="00CD1FF0"/>
    <w:rsid w:val="00CD3A83"/>
    <w:rsid w:val="00CD6CA2"/>
    <w:rsid w:val="00CD7C3D"/>
    <w:rsid w:val="00CE14FC"/>
    <w:rsid w:val="00CE2878"/>
    <w:rsid w:val="00CE2D25"/>
    <w:rsid w:val="00CE5BE6"/>
    <w:rsid w:val="00CF2CEC"/>
    <w:rsid w:val="00CF2FB8"/>
    <w:rsid w:val="00CF45E1"/>
    <w:rsid w:val="00CF4F43"/>
    <w:rsid w:val="00D008CF"/>
    <w:rsid w:val="00D017EF"/>
    <w:rsid w:val="00D06E44"/>
    <w:rsid w:val="00D10707"/>
    <w:rsid w:val="00D10943"/>
    <w:rsid w:val="00D24388"/>
    <w:rsid w:val="00D318B2"/>
    <w:rsid w:val="00D32598"/>
    <w:rsid w:val="00D36571"/>
    <w:rsid w:val="00D36CBE"/>
    <w:rsid w:val="00D37F87"/>
    <w:rsid w:val="00D433D1"/>
    <w:rsid w:val="00D449C0"/>
    <w:rsid w:val="00D51476"/>
    <w:rsid w:val="00D63177"/>
    <w:rsid w:val="00D66E71"/>
    <w:rsid w:val="00D70F80"/>
    <w:rsid w:val="00D728D4"/>
    <w:rsid w:val="00D73B3C"/>
    <w:rsid w:val="00D73B66"/>
    <w:rsid w:val="00D8241B"/>
    <w:rsid w:val="00D85037"/>
    <w:rsid w:val="00D977A6"/>
    <w:rsid w:val="00D9784A"/>
    <w:rsid w:val="00DA30D2"/>
    <w:rsid w:val="00DB68CB"/>
    <w:rsid w:val="00DB7655"/>
    <w:rsid w:val="00DB7C66"/>
    <w:rsid w:val="00DC1C69"/>
    <w:rsid w:val="00DC1CF0"/>
    <w:rsid w:val="00DC30FC"/>
    <w:rsid w:val="00DD684E"/>
    <w:rsid w:val="00DD68AB"/>
    <w:rsid w:val="00DE0506"/>
    <w:rsid w:val="00DF60D1"/>
    <w:rsid w:val="00DF781D"/>
    <w:rsid w:val="00E023F3"/>
    <w:rsid w:val="00E0464F"/>
    <w:rsid w:val="00E057AF"/>
    <w:rsid w:val="00E11207"/>
    <w:rsid w:val="00E13338"/>
    <w:rsid w:val="00E14339"/>
    <w:rsid w:val="00E14A7F"/>
    <w:rsid w:val="00E2050F"/>
    <w:rsid w:val="00E2175A"/>
    <w:rsid w:val="00E23D76"/>
    <w:rsid w:val="00E26046"/>
    <w:rsid w:val="00E36B57"/>
    <w:rsid w:val="00E425C8"/>
    <w:rsid w:val="00E45159"/>
    <w:rsid w:val="00E45C26"/>
    <w:rsid w:val="00E47451"/>
    <w:rsid w:val="00E518B1"/>
    <w:rsid w:val="00E553F4"/>
    <w:rsid w:val="00E57CE2"/>
    <w:rsid w:val="00E60E36"/>
    <w:rsid w:val="00E66730"/>
    <w:rsid w:val="00E70478"/>
    <w:rsid w:val="00E70A82"/>
    <w:rsid w:val="00E74706"/>
    <w:rsid w:val="00E7483D"/>
    <w:rsid w:val="00E81BC9"/>
    <w:rsid w:val="00E9238E"/>
    <w:rsid w:val="00E925D9"/>
    <w:rsid w:val="00E93C58"/>
    <w:rsid w:val="00EA1470"/>
    <w:rsid w:val="00EA66AF"/>
    <w:rsid w:val="00EA6939"/>
    <w:rsid w:val="00EA7AB9"/>
    <w:rsid w:val="00EB6422"/>
    <w:rsid w:val="00EC34F9"/>
    <w:rsid w:val="00ED2414"/>
    <w:rsid w:val="00ED3D74"/>
    <w:rsid w:val="00ED43CD"/>
    <w:rsid w:val="00EF2A1C"/>
    <w:rsid w:val="00EF319A"/>
    <w:rsid w:val="00EF41DF"/>
    <w:rsid w:val="00F05780"/>
    <w:rsid w:val="00F078AC"/>
    <w:rsid w:val="00F13140"/>
    <w:rsid w:val="00F13973"/>
    <w:rsid w:val="00F15392"/>
    <w:rsid w:val="00F164EC"/>
    <w:rsid w:val="00F209FD"/>
    <w:rsid w:val="00F213FD"/>
    <w:rsid w:val="00F221AA"/>
    <w:rsid w:val="00F26709"/>
    <w:rsid w:val="00F32D11"/>
    <w:rsid w:val="00F41A25"/>
    <w:rsid w:val="00F506FB"/>
    <w:rsid w:val="00F51887"/>
    <w:rsid w:val="00F51D93"/>
    <w:rsid w:val="00F642DF"/>
    <w:rsid w:val="00F6433C"/>
    <w:rsid w:val="00F64FD5"/>
    <w:rsid w:val="00F67543"/>
    <w:rsid w:val="00F70898"/>
    <w:rsid w:val="00F72F07"/>
    <w:rsid w:val="00F7599F"/>
    <w:rsid w:val="00F76A7B"/>
    <w:rsid w:val="00F76D33"/>
    <w:rsid w:val="00F812DF"/>
    <w:rsid w:val="00F83039"/>
    <w:rsid w:val="00F837F7"/>
    <w:rsid w:val="00F84D98"/>
    <w:rsid w:val="00F85116"/>
    <w:rsid w:val="00F9211C"/>
    <w:rsid w:val="00F94A83"/>
    <w:rsid w:val="00F94E0F"/>
    <w:rsid w:val="00F96505"/>
    <w:rsid w:val="00F96958"/>
    <w:rsid w:val="00FA0E76"/>
    <w:rsid w:val="00FA4A2E"/>
    <w:rsid w:val="00FA57FB"/>
    <w:rsid w:val="00FB22F9"/>
    <w:rsid w:val="00FB2977"/>
    <w:rsid w:val="00FB7383"/>
    <w:rsid w:val="00FC0228"/>
    <w:rsid w:val="00FC415B"/>
    <w:rsid w:val="00FC690A"/>
    <w:rsid w:val="00FD05B5"/>
    <w:rsid w:val="00FD2F36"/>
    <w:rsid w:val="00FD4487"/>
    <w:rsid w:val="00FD6590"/>
    <w:rsid w:val="00FE17FC"/>
    <w:rsid w:val="00FE474F"/>
    <w:rsid w:val="00FE7401"/>
    <w:rsid w:val="00FF0487"/>
    <w:rsid w:val="00FF04D9"/>
    <w:rsid w:val="00FF4B69"/>
    <w:rsid w:val="00FF6F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8D37C"/>
  <w15:docId w15:val="{DA15C3E6-949C-44AA-9F39-833B92535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267"/>
  </w:style>
  <w:style w:type="paragraph" w:styleId="Titolo1">
    <w:name w:val="heading 1"/>
    <w:basedOn w:val="Normale"/>
    <w:next w:val="Normale"/>
    <w:link w:val="Titolo1Carattere"/>
    <w:uiPriority w:val="9"/>
    <w:qFormat/>
    <w:rsid w:val="00231267"/>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semiHidden/>
    <w:unhideWhenUsed/>
    <w:qFormat/>
    <w:rsid w:val="00231267"/>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Titolo3">
    <w:name w:val="heading 3"/>
    <w:basedOn w:val="Normale"/>
    <w:next w:val="Normale"/>
    <w:link w:val="Titolo3Carattere"/>
    <w:uiPriority w:val="9"/>
    <w:semiHidden/>
    <w:unhideWhenUsed/>
    <w:qFormat/>
    <w:rsid w:val="00231267"/>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Titolo4">
    <w:name w:val="heading 4"/>
    <w:basedOn w:val="Normale"/>
    <w:next w:val="Normale"/>
    <w:link w:val="Titolo4Carattere"/>
    <w:uiPriority w:val="9"/>
    <w:semiHidden/>
    <w:unhideWhenUsed/>
    <w:qFormat/>
    <w:rsid w:val="00231267"/>
    <w:pPr>
      <w:keepNext/>
      <w:keepLines/>
      <w:spacing w:before="40" w:after="0"/>
      <w:outlineLvl w:val="3"/>
    </w:pPr>
    <w:rPr>
      <w:rFonts w:asciiTheme="majorHAnsi" w:eastAsiaTheme="majorEastAsia" w:hAnsiTheme="majorHAnsi" w:cstheme="majorBidi"/>
      <w:sz w:val="22"/>
      <w:szCs w:val="22"/>
    </w:rPr>
  </w:style>
  <w:style w:type="paragraph" w:styleId="Titolo5">
    <w:name w:val="heading 5"/>
    <w:basedOn w:val="Normale"/>
    <w:next w:val="Normale"/>
    <w:link w:val="Titolo5Carattere"/>
    <w:uiPriority w:val="9"/>
    <w:semiHidden/>
    <w:unhideWhenUsed/>
    <w:qFormat/>
    <w:rsid w:val="00231267"/>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Titolo6">
    <w:name w:val="heading 6"/>
    <w:basedOn w:val="Normale"/>
    <w:next w:val="Normale"/>
    <w:link w:val="Titolo6Carattere"/>
    <w:uiPriority w:val="9"/>
    <w:semiHidden/>
    <w:unhideWhenUsed/>
    <w:qFormat/>
    <w:rsid w:val="00231267"/>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Titolo7">
    <w:name w:val="heading 7"/>
    <w:basedOn w:val="Normale"/>
    <w:next w:val="Normale"/>
    <w:link w:val="Titolo7Carattere"/>
    <w:uiPriority w:val="9"/>
    <w:semiHidden/>
    <w:unhideWhenUsed/>
    <w:qFormat/>
    <w:rsid w:val="00231267"/>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Titolo8">
    <w:name w:val="heading 8"/>
    <w:basedOn w:val="Normale"/>
    <w:next w:val="Normale"/>
    <w:link w:val="Titolo8Carattere"/>
    <w:uiPriority w:val="9"/>
    <w:semiHidden/>
    <w:unhideWhenUsed/>
    <w:qFormat/>
    <w:rsid w:val="00231267"/>
    <w:pPr>
      <w:keepNext/>
      <w:keepLines/>
      <w:spacing w:before="40" w:after="0"/>
      <w:outlineLvl w:val="7"/>
    </w:pPr>
    <w:rPr>
      <w:rFonts w:asciiTheme="majorHAnsi" w:eastAsiaTheme="majorEastAsia" w:hAnsiTheme="majorHAnsi" w:cstheme="majorBidi"/>
      <w:b/>
      <w:bCs/>
      <w:color w:val="1F497D" w:themeColor="text2"/>
    </w:rPr>
  </w:style>
  <w:style w:type="paragraph" w:styleId="Titolo9">
    <w:name w:val="heading 9"/>
    <w:basedOn w:val="Normale"/>
    <w:next w:val="Normale"/>
    <w:link w:val="Titolo9Carattere"/>
    <w:uiPriority w:val="9"/>
    <w:semiHidden/>
    <w:unhideWhenUsed/>
    <w:qFormat/>
    <w:rsid w:val="00231267"/>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pPr>
      <w:spacing w:before="116"/>
      <w:ind w:left="113"/>
    </w:pPr>
    <w:rPr>
      <w:b/>
      <w:bCs/>
    </w:rPr>
  </w:style>
  <w:style w:type="paragraph" w:styleId="Corpotesto">
    <w:name w:val="Body Text"/>
    <w:basedOn w:val="Normale"/>
    <w:link w:val="CorpotestoCarattere"/>
    <w:uiPriority w:val="1"/>
    <w:rPr>
      <w:sz w:val="24"/>
      <w:szCs w:val="24"/>
    </w:rPr>
  </w:style>
  <w:style w:type="paragraph" w:styleId="Titolo">
    <w:name w:val="Title"/>
    <w:basedOn w:val="Normale"/>
    <w:next w:val="Normale"/>
    <w:link w:val="TitoloCarattere"/>
    <w:uiPriority w:val="10"/>
    <w:qFormat/>
    <w:rsid w:val="00231267"/>
    <w:pPr>
      <w:spacing w:after="0" w:line="240" w:lineRule="auto"/>
      <w:contextualSpacing/>
    </w:pPr>
    <w:rPr>
      <w:rFonts w:asciiTheme="majorHAnsi" w:eastAsiaTheme="majorEastAsia" w:hAnsiTheme="majorHAnsi" w:cstheme="majorBidi"/>
      <w:color w:val="4F81BD" w:themeColor="accent1"/>
      <w:spacing w:val="-10"/>
      <w:sz w:val="56"/>
      <w:szCs w:val="56"/>
    </w:rPr>
  </w:style>
  <w:style w:type="paragraph" w:styleId="Paragrafoelenco">
    <w:name w:val="List Paragraph"/>
    <w:basedOn w:val="Normale"/>
    <w:uiPriority w:val="34"/>
    <w:qFormat/>
    <w:pPr>
      <w:ind w:left="720"/>
      <w:contextualSpacing/>
    </w:pPr>
  </w:style>
  <w:style w:type="paragraph" w:customStyle="1" w:styleId="TableParagraph">
    <w:name w:val="Table Paragraph"/>
    <w:basedOn w:val="Normale"/>
    <w:uiPriority w:val="1"/>
  </w:style>
  <w:style w:type="paragraph" w:styleId="Testofumetto">
    <w:name w:val="Balloon Text"/>
    <w:basedOn w:val="Normale"/>
    <w:link w:val="TestofumettoCarattere"/>
    <w:uiPriority w:val="99"/>
    <w:semiHidden/>
    <w:unhideWhenUsed/>
    <w:rsid w:val="00BC5B0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C5B01"/>
    <w:rPr>
      <w:rFonts w:ascii="Tahoma" w:eastAsia="Times New Roman" w:hAnsi="Tahoma" w:cs="Tahoma"/>
      <w:sz w:val="16"/>
      <w:szCs w:val="16"/>
      <w:lang w:val="it-IT"/>
    </w:rPr>
  </w:style>
  <w:style w:type="paragraph" w:styleId="Intestazione">
    <w:name w:val="header"/>
    <w:basedOn w:val="Normale"/>
    <w:link w:val="IntestazioneCarattere"/>
    <w:uiPriority w:val="99"/>
    <w:unhideWhenUsed/>
    <w:rsid w:val="00F7599F"/>
    <w:pPr>
      <w:tabs>
        <w:tab w:val="center" w:pos="4819"/>
        <w:tab w:val="right" w:pos="9638"/>
      </w:tabs>
    </w:pPr>
  </w:style>
  <w:style w:type="character" w:customStyle="1" w:styleId="IntestazioneCarattere">
    <w:name w:val="Intestazione Carattere"/>
    <w:basedOn w:val="Carpredefinitoparagrafo"/>
    <w:link w:val="Intestazione"/>
    <w:uiPriority w:val="99"/>
    <w:rsid w:val="00F7599F"/>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F7599F"/>
    <w:pPr>
      <w:tabs>
        <w:tab w:val="center" w:pos="4819"/>
        <w:tab w:val="right" w:pos="9638"/>
      </w:tabs>
    </w:pPr>
  </w:style>
  <w:style w:type="character" w:customStyle="1" w:styleId="PidipaginaCarattere">
    <w:name w:val="Piè di pagina Carattere"/>
    <w:basedOn w:val="Carpredefinitoparagrafo"/>
    <w:link w:val="Pidipagina"/>
    <w:uiPriority w:val="99"/>
    <w:rsid w:val="00F7599F"/>
    <w:rPr>
      <w:rFonts w:ascii="Times New Roman" w:eastAsia="Times New Roman" w:hAnsi="Times New Roman" w:cs="Times New Roman"/>
      <w:lang w:val="it-IT"/>
    </w:rPr>
  </w:style>
  <w:style w:type="character" w:styleId="Collegamentoipertestuale">
    <w:name w:val="Hyperlink"/>
    <w:basedOn w:val="Carpredefinitoparagrafo"/>
    <w:uiPriority w:val="99"/>
    <w:unhideWhenUsed/>
    <w:rsid w:val="006673E7"/>
    <w:rPr>
      <w:color w:val="0000FF" w:themeColor="hyperlink"/>
      <w:u w:val="single"/>
    </w:rPr>
  </w:style>
  <w:style w:type="paragraph" w:customStyle="1" w:styleId="Standard">
    <w:name w:val="Standard"/>
    <w:uiPriority w:val="99"/>
    <w:rsid w:val="00440A63"/>
    <w:pPr>
      <w:suppressAutoHyphens/>
      <w:textAlignment w:val="baseline"/>
    </w:pPr>
    <w:rPr>
      <w:rFonts w:ascii="Times New Roman" w:eastAsia="Andale Sans UI" w:hAnsi="Times New Roman" w:cs="Tahoma"/>
      <w:kern w:val="3"/>
      <w:sz w:val="24"/>
      <w:szCs w:val="24"/>
    </w:rPr>
  </w:style>
  <w:style w:type="character" w:customStyle="1" w:styleId="Nessuno">
    <w:name w:val="Nessuno"/>
    <w:rsid w:val="00440A63"/>
    <w:rPr>
      <w:lang w:val="it-IT"/>
    </w:rPr>
  </w:style>
  <w:style w:type="paragraph" w:styleId="NormaleWeb">
    <w:name w:val="Normal (Web)"/>
    <w:basedOn w:val="Normale"/>
    <w:uiPriority w:val="99"/>
    <w:unhideWhenUsed/>
    <w:rsid w:val="00034FD4"/>
    <w:pPr>
      <w:spacing w:before="100" w:beforeAutospacing="1" w:after="100" w:afterAutospacing="1"/>
    </w:pPr>
    <w:rPr>
      <w:sz w:val="24"/>
      <w:szCs w:val="24"/>
      <w:lang w:eastAsia="it-IT"/>
    </w:rPr>
  </w:style>
  <w:style w:type="character" w:styleId="Enfasicorsivo">
    <w:name w:val="Emphasis"/>
    <w:basedOn w:val="Carpredefinitoparagrafo"/>
    <w:qFormat/>
    <w:rsid w:val="00231267"/>
    <w:rPr>
      <w:i/>
      <w:iCs/>
    </w:rPr>
  </w:style>
  <w:style w:type="character" w:customStyle="1" w:styleId="StrongEmphasis">
    <w:name w:val="Strong Emphasis"/>
    <w:rsid w:val="008522BC"/>
    <w:rPr>
      <w:b/>
      <w:bCs/>
    </w:rPr>
  </w:style>
  <w:style w:type="paragraph" w:customStyle="1" w:styleId="Footnote">
    <w:name w:val="Footnote"/>
    <w:basedOn w:val="Standard"/>
    <w:uiPriority w:val="99"/>
    <w:rsid w:val="00A71C07"/>
    <w:pPr>
      <w:suppressLineNumbers/>
      <w:ind w:left="283" w:hanging="283"/>
    </w:pPr>
    <w:rPr>
      <w:sz w:val="20"/>
      <w:szCs w:val="20"/>
    </w:rPr>
  </w:style>
  <w:style w:type="numbering" w:customStyle="1" w:styleId="WW8Num2">
    <w:name w:val="WW8Num2"/>
    <w:basedOn w:val="Nessunelenco"/>
    <w:rsid w:val="00A71C07"/>
    <w:pPr>
      <w:numPr>
        <w:numId w:val="15"/>
      </w:numPr>
    </w:pPr>
  </w:style>
  <w:style w:type="numbering" w:customStyle="1" w:styleId="WW8Num3">
    <w:name w:val="WW8Num3"/>
    <w:basedOn w:val="Nessunelenco"/>
    <w:rsid w:val="00A71C07"/>
    <w:pPr>
      <w:numPr>
        <w:numId w:val="2"/>
      </w:numPr>
    </w:pPr>
  </w:style>
  <w:style w:type="numbering" w:customStyle="1" w:styleId="WW8Num8">
    <w:name w:val="WW8Num8"/>
    <w:basedOn w:val="Nessunelenco"/>
    <w:rsid w:val="00A71C07"/>
    <w:pPr>
      <w:numPr>
        <w:numId w:val="3"/>
      </w:numPr>
    </w:pPr>
  </w:style>
  <w:style w:type="character" w:styleId="Rimandonotaapidipagina">
    <w:name w:val="footnote reference"/>
    <w:basedOn w:val="Carpredefinitoparagrafo"/>
    <w:uiPriority w:val="99"/>
    <w:unhideWhenUsed/>
    <w:rsid w:val="00A71C07"/>
    <w:rPr>
      <w:vertAlign w:val="superscript"/>
    </w:rPr>
  </w:style>
  <w:style w:type="character" w:customStyle="1" w:styleId="Titolo1Carattere">
    <w:name w:val="Titolo 1 Carattere"/>
    <w:basedOn w:val="Carpredefinitoparagrafo"/>
    <w:link w:val="Titolo1"/>
    <w:uiPriority w:val="9"/>
    <w:rsid w:val="00231267"/>
    <w:rPr>
      <w:rFonts w:asciiTheme="majorHAnsi" w:eastAsiaTheme="majorEastAsia" w:hAnsiTheme="majorHAnsi" w:cstheme="majorBidi"/>
      <w:color w:val="365F91" w:themeColor="accent1" w:themeShade="BF"/>
      <w:sz w:val="32"/>
      <w:szCs w:val="32"/>
    </w:rPr>
  </w:style>
  <w:style w:type="character" w:customStyle="1" w:styleId="CorpotestoCarattere">
    <w:name w:val="Corpo testo Carattere"/>
    <w:basedOn w:val="Carpredefinitoparagrafo"/>
    <w:link w:val="Corpotesto"/>
    <w:uiPriority w:val="1"/>
    <w:rsid w:val="00E26046"/>
    <w:rPr>
      <w:rFonts w:ascii="Times New Roman" w:eastAsia="Times New Roman" w:hAnsi="Times New Roman" w:cs="Times New Roman"/>
      <w:sz w:val="24"/>
      <w:szCs w:val="24"/>
      <w:lang w:val="it-IT"/>
    </w:rPr>
  </w:style>
  <w:style w:type="paragraph" w:customStyle="1" w:styleId="Default">
    <w:name w:val="Default"/>
    <w:basedOn w:val="Normale"/>
    <w:uiPriority w:val="99"/>
    <w:rsid w:val="00462C5C"/>
    <w:pPr>
      <w:textAlignment w:val="baseline"/>
    </w:pPr>
    <w:rPr>
      <w:rFonts w:ascii="Verdana" w:eastAsia="Verdana" w:hAnsi="Verdana" w:cs="Verdana"/>
      <w:color w:val="000000"/>
      <w:kern w:val="1"/>
      <w:sz w:val="24"/>
      <w:szCs w:val="24"/>
      <w:lang w:eastAsia="hi-IN" w:bidi="hi-IN"/>
    </w:rPr>
  </w:style>
  <w:style w:type="paragraph" w:customStyle="1" w:styleId="Paragrafoelenco1">
    <w:name w:val="Paragrafo elenco1"/>
    <w:uiPriority w:val="99"/>
    <w:rsid w:val="00462C5C"/>
    <w:pPr>
      <w:suppressAutoHyphens/>
      <w:spacing w:after="160" w:line="252" w:lineRule="auto"/>
      <w:ind w:left="720"/>
    </w:pPr>
    <w:rPr>
      <w:rFonts w:ascii="Calibri" w:eastAsia="Andale Sans UI" w:hAnsi="Calibri" w:cs="Arial Unicode MS"/>
      <w:color w:val="000000"/>
      <w:kern w:val="1"/>
      <w:lang w:val="de-DE" w:eastAsia="fa-IR" w:bidi="fa-IR"/>
    </w:rPr>
  </w:style>
  <w:style w:type="table" w:styleId="Grigliatabella">
    <w:name w:val="Table Grid"/>
    <w:basedOn w:val="Tabellanormale"/>
    <w:uiPriority w:val="59"/>
    <w:rsid w:val="004720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qFormat/>
    <w:rsid w:val="00231267"/>
    <w:rPr>
      <w:b/>
      <w:bCs/>
    </w:rPr>
  </w:style>
  <w:style w:type="character" w:customStyle="1" w:styleId="Titolo2Carattere">
    <w:name w:val="Titolo 2 Carattere"/>
    <w:basedOn w:val="Carpredefinitoparagrafo"/>
    <w:link w:val="Titolo2"/>
    <w:uiPriority w:val="9"/>
    <w:semiHidden/>
    <w:rsid w:val="00231267"/>
    <w:rPr>
      <w:rFonts w:asciiTheme="majorHAnsi" w:eastAsiaTheme="majorEastAsia" w:hAnsiTheme="majorHAnsi" w:cstheme="majorBidi"/>
      <w:color w:val="404040" w:themeColor="text1" w:themeTint="BF"/>
      <w:sz w:val="28"/>
      <w:szCs w:val="28"/>
    </w:rPr>
  </w:style>
  <w:style w:type="character" w:customStyle="1" w:styleId="Titolo3Carattere">
    <w:name w:val="Titolo 3 Carattere"/>
    <w:basedOn w:val="Carpredefinitoparagrafo"/>
    <w:link w:val="Titolo3"/>
    <w:uiPriority w:val="9"/>
    <w:semiHidden/>
    <w:rsid w:val="00231267"/>
    <w:rPr>
      <w:rFonts w:asciiTheme="majorHAnsi" w:eastAsiaTheme="majorEastAsia" w:hAnsiTheme="majorHAnsi" w:cstheme="majorBidi"/>
      <w:color w:val="1F497D" w:themeColor="text2"/>
      <w:sz w:val="24"/>
      <w:szCs w:val="24"/>
    </w:rPr>
  </w:style>
  <w:style w:type="character" w:customStyle="1" w:styleId="Titolo4Carattere">
    <w:name w:val="Titolo 4 Carattere"/>
    <w:basedOn w:val="Carpredefinitoparagrafo"/>
    <w:link w:val="Titolo4"/>
    <w:uiPriority w:val="9"/>
    <w:semiHidden/>
    <w:rsid w:val="00231267"/>
    <w:rPr>
      <w:rFonts w:asciiTheme="majorHAnsi" w:eastAsiaTheme="majorEastAsia" w:hAnsiTheme="majorHAnsi" w:cstheme="majorBidi"/>
      <w:sz w:val="22"/>
      <w:szCs w:val="22"/>
    </w:rPr>
  </w:style>
  <w:style w:type="character" w:customStyle="1" w:styleId="Titolo5Carattere">
    <w:name w:val="Titolo 5 Carattere"/>
    <w:basedOn w:val="Carpredefinitoparagrafo"/>
    <w:link w:val="Titolo5"/>
    <w:uiPriority w:val="9"/>
    <w:semiHidden/>
    <w:rsid w:val="00231267"/>
    <w:rPr>
      <w:rFonts w:asciiTheme="majorHAnsi" w:eastAsiaTheme="majorEastAsia" w:hAnsiTheme="majorHAnsi" w:cstheme="majorBidi"/>
      <w:color w:val="1F497D" w:themeColor="text2"/>
      <w:sz w:val="22"/>
      <w:szCs w:val="22"/>
    </w:rPr>
  </w:style>
  <w:style w:type="character" w:customStyle="1" w:styleId="Titolo6Carattere">
    <w:name w:val="Titolo 6 Carattere"/>
    <w:basedOn w:val="Carpredefinitoparagrafo"/>
    <w:link w:val="Titolo6"/>
    <w:uiPriority w:val="9"/>
    <w:semiHidden/>
    <w:rsid w:val="00231267"/>
    <w:rPr>
      <w:rFonts w:asciiTheme="majorHAnsi" w:eastAsiaTheme="majorEastAsia" w:hAnsiTheme="majorHAnsi" w:cstheme="majorBidi"/>
      <w:i/>
      <w:iCs/>
      <w:color w:val="1F497D" w:themeColor="text2"/>
      <w:sz w:val="21"/>
      <w:szCs w:val="21"/>
    </w:rPr>
  </w:style>
  <w:style w:type="character" w:customStyle="1" w:styleId="Titolo7Carattere">
    <w:name w:val="Titolo 7 Carattere"/>
    <w:basedOn w:val="Carpredefinitoparagrafo"/>
    <w:link w:val="Titolo7"/>
    <w:uiPriority w:val="9"/>
    <w:semiHidden/>
    <w:rsid w:val="00231267"/>
    <w:rPr>
      <w:rFonts w:asciiTheme="majorHAnsi" w:eastAsiaTheme="majorEastAsia" w:hAnsiTheme="majorHAnsi" w:cstheme="majorBidi"/>
      <w:i/>
      <w:iCs/>
      <w:color w:val="244061" w:themeColor="accent1" w:themeShade="80"/>
      <w:sz w:val="21"/>
      <w:szCs w:val="21"/>
    </w:rPr>
  </w:style>
  <w:style w:type="character" w:customStyle="1" w:styleId="Titolo8Carattere">
    <w:name w:val="Titolo 8 Carattere"/>
    <w:basedOn w:val="Carpredefinitoparagrafo"/>
    <w:link w:val="Titolo8"/>
    <w:uiPriority w:val="9"/>
    <w:semiHidden/>
    <w:rsid w:val="00231267"/>
    <w:rPr>
      <w:rFonts w:asciiTheme="majorHAnsi" w:eastAsiaTheme="majorEastAsia" w:hAnsiTheme="majorHAnsi" w:cstheme="majorBidi"/>
      <w:b/>
      <w:bCs/>
      <w:color w:val="1F497D" w:themeColor="text2"/>
    </w:rPr>
  </w:style>
  <w:style w:type="character" w:customStyle="1" w:styleId="Titolo9Carattere">
    <w:name w:val="Titolo 9 Carattere"/>
    <w:basedOn w:val="Carpredefinitoparagrafo"/>
    <w:link w:val="Titolo9"/>
    <w:uiPriority w:val="9"/>
    <w:semiHidden/>
    <w:rsid w:val="00231267"/>
    <w:rPr>
      <w:rFonts w:asciiTheme="majorHAnsi" w:eastAsiaTheme="majorEastAsia" w:hAnsiTheme="majorHAnsi" w:cstheme="majorBidi"/>
      <w:b/>
      <w:bCs/>
      <w:i/>
      <w:iCs/>
      <w:color w:val="1F497D" w:themeColor="text2"/>
    </w:rPr>
  </w:style>
  <w:style w:type="paragraph" w:styleId="Didascalia">
    <w:name w:val="caption"/>
    <w:basedOn w:val="Normale"/>
    <w:next w:val="Normale"/>
    <w:uiPriority w:val="35"/>
    <w:semiHidden/>
    <w:unhideWhenUsed/>
    <w:qFormat/>
    <w:rsid w:val="00231267"/>
    <w:pPr>
      <w:spacing w:line="240" w:lineRule="auto"/>
    </w:pPr>
    <w:rPr>
      <w:b/>
      <w:bCs/>
      <w:smallCaps/>
      <w:color w:val="595959" w:themeColor="text1" w:themeTint="A6"/>
      <w:spacing w:val="6"/>
    </w:rPr>
  </w:style>
  <w:style w:type="character" w:customStyle="1" w:styleId="TitoloCarattere">
    <w:name w:val="Titolo Carattere"/>
    <w:basedOn w:val="Carpredefinitoparagrafo"/>
    <w:link w:val="Titolo"/>
    <w:uiPriority w:val="10"/>
    <w:rsid w:val="00231267"/>
    <w:rPr>
      <w:rFonts w:asciiTheme="majorHAnsi" w:eastAsiaTheme="majorEastAsia" w:hAnsiTheme="majorHAnsi" w:cstheme="majorBidi"/>
      <w:color w:val="4F81BD" w:themeColor="accent1"/>
      <w:spacing w:val="-10"/>
      <w:sz w:val="56"/>
      <w:szCs w:val="56"/>
    </w:rPr>
  </w:style>
  <w:style w:type="paragraph" w:styleId="Sottotitolo">
    <w:name w:val="Subtitle"/>
    <w:basedOn w:val="Normale"/>
    <w:next w:val="Normale"/>
    <w:link w:val="SottotitoloCarattere"/>
    <w:uiPriority w:val="11"/>
    <w:qFormat/>
    <w:rsid w:val="00231267"/>
    <w:pPr>
      <w:numPr>
        <w:ilvl w:val="1"/>
      </w:numPr>
      <w:spacing w:line="240" w:lineRule="auto"/>
    </w:pPr>
    <w:rPr>
      <w:rFonts w:asciiTheme="majorHAnsi" w:eastAsiaTheme="majorEastAsia" w:hAnsiTheme="majorHAnsi" w:cstheme="majorBidi"/>
      <w:sz w:val="24"/>
      <w:szCs w:val="24"/>
    </w:rPr>
  </w:style>
  <w:style w:type="character" w:customStyle="1" w:styleId="SottotitoloCarattere">
    <w:name w:val="Sottotitolo Carattere"/>
    <w:basedOn w:val="Carpredefinitoparagrafo"/>
    <w:link w:val="Sottotitolo"/>
    <w:uiPriority w:val="11"/>
    <w:rsid w:val="00231267"/>
    <w:rPr>
      <w:rFonts w:asciiTheme="majorHAnsi" w:eastAsiaTheme="majorEastAsia" w:hAnsiTheme="majorHAnsi" w:cstheme="majorBidi"/>
      <w:sz w:val="24"/>
      <w:szCs w:val="24"/>
    </w:rPr>
  </w:style>
  <w:style w:type="paragraph" w:styleId="Nessunaspaziatura">
    <w:name w:val="No Spacing"/>
    <w:uiPriority w:val="1"/>
    <w:qFormat/>
    <w:rsid w:val="00231267"/>
    <w:pPr>
      <w:spacing w:after="0" w:line="240" w:lineRule="auto"/>
    </w:pPr>
  </w:style>
  <w:style w:type="paragraph" w:styleId="Citazione">
    <w:name w:val="Quote"/>
    <w:basedOn w:val="Normale"/>
    <w:next w:val="Normale"/>
    <w:link w:val="CitazioneCarattere"/>
    <w:uiPriority w:val="29"/>
    <w:qFormat/>
    <w:rsid w:val="00231267"/>
    <w:pPr>
      <w:spacing w:before="160"/>
      <w:ind w:left="720" w:right="720"/>
    </w:pPr>
    <w:rPr>
      <w:i/>
      <w:iCs/>
      <w:color w:val="404040" w:themeColor="text1" w:themeTint="BF"/>
    </w:rPr>
  </w:style>
  <w:style w:type="character" w:customStyle="1" w:styleId="CitazioneCarattere">
    <w:name w:val="Citazione Carattere"/>
    <w:basedOn w:val="Carpredefinitoparagrafo"/>
    <w:link w:val="Citazione"/>
    <w:uiPriority w:val="29"/>
    <w:rsid w:val="00231267"/>
    <w:rPr>
      <w:i/>
      <w:iCs/>
      <w:color w:val="404040" w:themeColor="text1" w:themeTint="BF"/>
    </w:rPr>
  </w:style>
  <w:style w:type="paragraph" w:styleId="Citazioneintensa">
    <w:name w:val="Intense Quote"/>
    <w:basedOn w:val="Normale"/>
    <w:next w:val="Normale"/>
    <w:link w:val="CitazioneintensaCarattere"/>
    <w:uiPriority w:val="30"/>
    <w:qFormat/>
    <w:rsid w:val="00231267"/>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CitazioneintensaCarattere">
    <w:name w:val="Citazione intensa Carattere"/>
    <w:basedOn w:val="Carpredefinitoparagrafo"/>
    <w:link w:val="Citazioneintensa"/>
    <w:uiPriority w:val="30"/>
    <w:rsid w:val="00231267"/>
    <w:rPr>
      <w:rFonts w:asciiTheme="majorHAnsi" w:eastAsiaTheme="majorEastAsia" w:hAnsiTheme="majorHAnsi" w:cstheme="majorBidi"/>
      <w:color w:val="4F81BD" w:themeColor="accent1"/>
      <w:sz w:val="28"/>
      <w:szCs w:val="28"/>
    </w:rPr>
  </w:style>
  <w:style w:type="character" w:styleId="Enfasidelicata">
    <w:name w:val="Subtle Emphasis"/>
    <w:basedOn w:val="Carpredefinitoparagrafo"/>
    <w:uiPriority w:val="19"/>
    <w:qFormat/>
    <w:rsid w:val="00231267"/>
    <w:rPr>
      <w:i/>
      <w:iCs/>
      <w:color w:val="404040" w:themeColor="text1" w:themeTint="BF"/>
    </w:rPr>
  </w:style>
  <w:style w:type="character" w:styleId="Enfasiintensa">
    <w:name w:val="Intense Emphasis"/>
    <w:basedOn w:val="Carpredefinitoparagrafo"/>
    <w:uiPriority w:val="21"/>
    <w:qFormat/>
    <w:rsid w:val="00231267"/>
    <w:rPr>
      <w:b/>
      <w:bCs/>
      <w:i/>
      <w:iCs/>
    </w:rPr>
  </w:style>
  <w:style w:type="character" w:styleId="Riferimentodelicato">
    <w:name w:val="Subtle Reference"/>
    <w:basedOn w:val="Carpredefinitoparagrafo"/>
    <w:uiPriority w:val="31"/>
    <w:qFormat/>
    <w:rsid w:val="00231267"/>
    <w:rPr>
      <w:smallCaps/>
      <w:color w:val="404040" w:themeColor="text1" w:themeTint="BF"/>
      <w:u w:val="single" w:color="7F7F7F" w:themeColor="text1" w:themeTint="80"/>
    </w:rPr>
  </w:style>
  <w:style w:type="character" w:styleId="Riferimentointenso">
    <w:name w:val="Intense Reference"/>
    <w:basedOn w:val="Carpredefinitoparagrafo"/>
    <w:uiPriority w:val="32"/>
    <w:qFormat/>
    <w:rsid w:val="00231267"/>
    <w:rPr>
      <w:b/>
      <w:bCs/>
      <w:smallCaps/>
      <w:spacing w:val="5"/>
      <w:u w:val="single"/>
    </w:rPr>
  </w:style>
  <w:style w:type="character" w:styleId="Titolodellibro">
    <w:name w:val="Book Title"/>
    <w:basedOn w:val="Carpredefinitoparagrafo"/>
    <w:uiPriority w:val="33"/>
    <w:qFormat/>
    <w:rsid w:val="00231267"/>
    <w:rPr>
      <w:b/>
      <w:bCs/>
      <w:smallCaps/>
    </w:rPr>
  </w:style>
  <w:style w:type="paragraph" w:styleId="Titolosommario">
    <w:name w:val="TOC Heading"/>
    <w:basedOn w:val="Titolo1"/>
    <w:next w:val="Normale"/>
    <w:uiPriority w:val="39"/>
    <w:unhideWhenUsed/>
    <w:qFormat/>
    <w:rsid w:val="00231267"/>
    <w:pPr>
      <w:outlineLvl w:val="9"/>
    </w:pPr>
  </w:style>
  <w:style w:type="character" w:styleId="Menzionenonrisolta">
    <w:name w:val="Unresolved Mention"/>
    <w:basedOn w:val="Carpredefinitoparagrafo"/>
    <w:uiPriority w:val="99"/>
    <w:semiHidden/>
    <w:unhideWhenUsed/>
    <w:rsid w:val="00F213FD"/>
    <w:rPr>
      <w:color w:val="605E5C"/>
      <w:shd w:val="clear" w:color="auto" w:fill="E1DFDD"/>
    </w:rPr>
  </w:style>
  <w:style w:type="paragraph" w:styleId="Testonotaapidipagina">
    <w:name w:val="footnote text"/>
    <w:basedOn w:val="Normale"/>
    <w:link w:val="TestonotaapidipaginaCarattere"/>
    <w:uiPriority w:val="99"/>
    <w:unhideWhenUsed/>
    <w:rsid w:val="00330A4F"/>
    <w:pPr>
      <w:spacing w:after="0" w:line="240" w:lineRule="auto"/>
    </w:pPr>
  </w:style>
  <w:style w:type="character" w:customStyle="1" w:styleId="TestonotaapidipaginaCarattere">
    <w:name w:val="Testo nota a piè di pagina Carattere"/>
    <w:basedOn w:val="Carpredefinitoparagrafo"/>
    <w:link w:val="Testonotaapidipagina"/>
    <w:uiPriority w:val="99"/>
    <w:semiHidden/>
    <w:rsid w:val="00330A4F"/>
  </w:style>
  <w:style w:type="character" w:customStyle="1" w:styleId="Caratteredellanota">
    <w:name w:val="Carattere della nota"/>
    <w:rsid w:val="00A22D43"/>
    <w:rPr>
      <w:rFonts w:cs="Times New Roman"/>
      <w:vertAlign w:val="superscript"/>
    </w:rPr>
  </w:style>
  <w:style w:type="paragraph" w:customStyle="1" w:styleId="Contenutotabella">
    <w:name w:val="Contenuto tabella"/>
    <w:basedOn w:val="Normale"/>
    <w:uiPriority w:val="99"/>
    <w:rsid w:val="00A22D43"/>
    <w:pPr>
      <w:suppressLineNumbers/>
      <w:suppressAutoHyphens/>
      <w:spacing w:after="0" w:line="240" w:lineRule="auto"/>
    </w:pPr>
    <w:rPr>
      <w:rFonts w:ascii="Times New Roman" w:eastAsia="Times New Roman" w:hAnsi="Times New Roman" w:cs="Times New Roman"/>
      <w:sz w:val="24"/>
      <w:szCs w:val="24"/>
      <w:lang w:val="it-IT" w:eastAsia="ar-SA"/>
    </w:rPr>
  </w:style>
  <w:style w:type="paragraph" w:customStyle="1" w:styleId="Corpotesto1">
    <w:name w:val="Corpo testo1"/>
    <w:uiPriority w:val="99"/>
    <w:rsid w:val="00A22D43"/>
    <w:pPr>
      <w:widowControl w:val="0"/>
      <w:suppressAutoHyphens/>
      <w:snapToGrid w:val="0"/>
      <w:spacing w:after="0" w:line="240" w:lineRule="auto"/>
    </w:pPr>
    <w:rPr>
      <w:rFonts w:ascii="Times New Roman" w:eastAsia="Times New Roman" w:hAnsi="Times New Roman" w:cs="Times New Roman"/>
      <w:color w:val="000000"/>
      <w:sz w:val="28"/>
      <w:lang w:val="it-IT" w:eastAsia="ar-SA"/>
    </w:rPr>
  </w:style>
  <w:style w:type="character" w:styleId="Testosegnaposto">
    <w:name w:val="Placeholder Text"/>
    <w:basedOn w:val="Carpredefinitoparagrafo"/>
    <w:uiPriority w:val="99"/>
    <w:semiHidden/>
    <w:rsid w:val="00A22D43"/>
    <w:rPr>
      <w:color w:val="808080"/>
    </w:rPr>
  </w:style>
  <w:style w:type="paragraph" w:customStyle="1" w:styleId="Paragrafoelenco2">
    <w:name w:val="Paragrafo elenco2"/>
    <w:basedOn w:val="Normale"/>
    <w:uiPriority w:val="99"/>
    <w:qFormat/>
    <w:rsid w:val="00A22D43"/>
    <w:pPr>
      <w:suppressAutoHyphens/>
      <w:spacing w:after="0" w:line="240" w:lineRule="auto"/>
      <w:ind w:left="708"/>
    </w:pPr>
    <w:rPr>
      <w:rFonts w:ascii="Times New Roman" w:eastAsia="Times New Roman" w:hAnsi="Times New Roman" w:cs="Times New Roman"/>
      <w:sz w:val="24"/>
      <w:szCs w:val="24"/>
      <w:lang w:val="it-IT" w:eastAsia="ar-SA"/>
    </w:rPr>
  </w:style>
  <w:style w:type="paragraph" w:styleId="Testonotadichiusura">
    <w:name w:val="endnote text"/>
    <w:basedOn w:val="Normale"/>
    <w:link w:val="TestonotadichiusuraCarattere"/>
    <w:uiPriority w:val="99"/>
    <w:semiHidden/>
    <w:unhideWhenUsed/>
    <w:rsid w:val="00A22D43"/>
    <w:pPr>
      <w:spacing w:after="0" w:line="240" w:lineRule="auto"/>
    </w:pPr>
  </w:style>
  <w:style w:type="character" w:customStyle="1" w:styleId="TestonotadichiusuraCarattere">
    <w:name w:val="Testo nota di chiusura Carattere"/>
    <w:basedOn w:val="Carpredefinitoparagrafo"/>
    <w:link w:val="Testonotadichiusura"/>
    <w:uiPriority w:val="99"/>
    <w:semiHidden/>
    <w:rsid w:val="00A22D43"/>
  </w:style>
  <w:style w:type="character" w:styleId="Rimandonotadichiusura">
    <w:name w:val="endnote reference"/>
    <w:basedOn w:val="Carpredefinitoparagrafo"/>
    <w:uiPriority w:val="99"/>
    <w:semiHidden/>
    <w:unhideWhenUsed/>
    <w:rsid w:val="00A22D43"/>
    <w:rPr>
      <w:vertAlign w:val="superscript"/>
    </w:rPr>
  </w:style>
  <w:style w:type="character" w:customStyle="1" w:styleId="A8">
    <w:name w:val="A8"/>
    <w:rsid w:val="00A22D43"/>
    <w:rPr>
      <w:rFonts w:cs="ITC Avant Garde Std Bk"/>
      <w:color w:val="000000"/>
      <w:sz w:val="16"/>
      <w:szCs w:val="16"/>
    </w:rPr>
  </w:style>
  <w:style w:type="paragraph" w:customStyle="1" w:styleId="Paragrafoelenco3">
    <w:name w:val="Paragrafo elenco3"/>
    <w:basedOn w:val="Normale"/>
    <w:uiPriority w:val="99"/>
    <w:qFormat/>
    <w:rsid w:val="00A22D43"/>
    <w:pPr>
      <w:suppressAutoHyphens/>
      <w:spacing w:after="0" w:line="240" w:lineRule="auto"/>
      <w:ind w:left="708"/>
    </w:pPr>
    <w:rPr>
      <w:rFonts w:ascii="Times New Roman" w:eastAsia="Times New Roman" w:hAnsi="Times New Roman" w:cs="Times New Roman"/>
      <w:sz w:val="24"/>
      <w:szCs w:val="24"/>
      <w:lang w:val="it-IT" w:eastAsia="ar-SA"/>
    </w:rPr>
  </w:style>
  <w:style w:type="paragraph" w:styleId="Revisione">
    <w:name w:val="Revision"/>
    <w:hidden/>
    <w:uiPriority w:val="99"/>
    <w:semiHidden/>
    <w:rsid w:val="00D85037"/>
    <w:pPr>
      <w:spacing w:after="0" w:line="240" w:lineRule="auto"/>
    </w:pPr>
  </w:style>
  <w:style w:type="character" w:styleId="Collegamentovisitato">
    <w:name w:val="FollowedHyperlink"/>
    <w:basedOn w:val="Carpredefinitoparagrafo"/>
    <w:uiPriority w:val="99"/>
    <w:semiHidden/>
    <w:unhideWhenUsed/>
    <w:rsid w:val="003B5092"/>
    <w:rPr>
      <w:color w:val="954F72"/>
      <w:u w:val="single"/>
    </w:rPr>
  </w:style>
  <w:style w:type="paragraph" w:customStyle="1" w:styleId="msonormal0">
    <w:name w:val="msonormal"/>
    <w:basedOn w:val="Normale"/>
    <w:uiPriority w:val="99"/>
    <w:rsid w:val="003B5092"/>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customStyle="1" w:styleId="font5">
    <w:name w:val="font5"/>
    <w:basedOn w:val="Normale"/>
    <w:uiPriority w:val="99"/>
    <w:rsid w:val="003B5092"/>
    <w:pPr>
      <w:spacing w:before="100" w:beforeAutospacing="1" w:after="100" w:afterAutospacing="1" w:line="240" w:lineRule="auto"/>
    </w:pPr>
    <w:rPr>
      <w:rFonts w:ascii="Calibri" w:eastAsia="Times New Roman" w:hAnsi="Calibri" w:cs="Calibri"/>
      <w:b/>
      <w:bCs/>
      <w:color w:val="000000"/>
      <w:sz w:val="10"/>
      <w:szCs w:val="10"/>
      <w:lang w:val="it-IT" w:eastAsia="it-IT"/>
    </w:rPr>
  </w:style>
  <w:style w:type="paragraph" w:customStyle="1" w:styleId="xl65">
    <w:name w:val="xl65"/>
    <w:basedOn w:val="Normale"/>
    <w:uiPriority w:val="99"/>
    <w:rsid w:val="003B50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val="it-IT" w:eastAsia="it-IT"/>
    </w:rPr>
  </w:style>
  <w:style w:type="paragraph" w:customStyle="1" w:styleId="xl66">
    <w:name w:val="xl66"/>
    <w:basedOn w:val="Normale"/>
    <w:uiPriority w:val="99"/>
    <w:rsid w:val="003B5092"/>
    <w:pPr>
      <w:pBdr>
        <w:top w:val="double" w:sz="6" w:space="0" w:color="auto"/>
        <w:left w:val="double" w:sz="6"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it-IT" w:eastAsia="it-IT"/>
    </w:rPr>
  </w:style>
  <w:style w:type="paragraph" w:customStyle="1" w:styleId="xl67">
    <w:name w:val="xl67"/>
    <w:basedOn w:val="Normale"/>
    <w:uiPriority w:val="99"/>
    <w:rsid w:val="003B5092"/>
    <w:pPr>
      <w:pBdr>
        <w:top w:val="double" w:sz="6"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it-IT" w:eastAsia="it-IT"/>
    </w:rPr>
  </w:style>
  <w:style w:type="paragraph" w:customStyle="1" w:styleId="xl68">
    <w:name w:val="xl68"/>
    <w:basedOn w:val="Normale"/>
    <w:uiPriority w:val="99"/>
    <w:rsid w:val="003B5092"/>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it-IT" w:eastAsia="it-IT"/>
    </w:rPr>
  </w:style>
  <w:style w:type="paragraph" w:customStyle="1" w:styleId="xl69">
    <w:name w:val="xl69"/>
    <w:basedOn w:val="Normale"/>
    <w:uiPriority w:val="99"/>
    <w:rsid w:val="003B5092"/>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val="it-IT" w:eastAsia="it-IT"/>
    </w:rPr>
  </w:style>
  <w:style w:type="paragraph" w:customStyle="1" w:styleId="xl70">
    <w:name w:val="xl70"/>
    <w:basedOn w:val="Normale"/>
    <w:uiPriority w:val="99"/>
    <w:rsid w:val="003B5092"/>
    <w:pPr>
      <w:pBdr>
        <w:top w:val="double" w:sz="6" w:space="0" w:color="auto"/>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val="it-IT" w:eastAsia="it-IT"/>
    </w:rPr>
  </w:style>
  <w:style w:type="paragraph" w:customStyle="1" w:styleId="xl71">
    <w:name w:val="xl71"/>
    <w:basedOn w:val="Normale"/>
    <w:uiPriority w:val="99"/>
    <w:rsid w:val="003B5092"/>
    <w:pPr>
      <w:spacing w:before="100" w:beforeAutospacing="1" w:after="100" w:afterAutospacing="1" w:line="240" w:lineRule="auto"/>
      <w:jc w:val="center"/>
      <w:textAlignment w:val="center"/>
    </w:pPr>
    <w:rPr>
      <w:rFonts w:ascii="Times New Roman" w:eastAsia="Times New Roman" w:hAnsi="Times New Roman" w:cs="Times New Roman"/>
      <w:sz w:val="24"/>
      <w:szCs w:val="24"/>
      <w:lang w:val="it-IT" w:eastAsia="it-IT"/>
    </w:rPr>
  </w:style>
  <w:style w:type="paragraph" w:customStyle="1" w:styleId="xl72">
    <w:name w:val="xl72"/>
    <w:basedOn w:val="Normale"/>
    <w:uiPriority w:val="99"/>
    <w:rsid w:val="003B509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16"/>
      <w:szCs w:val="16"/>
      <w:lang w:val="it-IT" w:eastAsia="it-IT"/>
    </w:rPr>
  </w:style>
  <w:style w:type="paragraph" w:customStyle="1" w:styleId="xl73">
    <w:name w:val="xl73"/>
    <w:basedOn w:val="Normale"/>
    <w:uiPriority w:val="99"/>
    <w:rsid w:val="003B509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16"/>
      <w:szCs w:val="16"/>
      <w:lang w:val="it-IT" w:eastAsia="it-IT"/>
    </w:rPr>
  </w:style>
  <w:style w:type="paragraph" w:customStyle="1" w:styleId="xl74">
    <w:name w:val="xl74"/>
    <w:basedOn w:val="Normale"/>
    <w:uiPriority w:val="99"/>
    <w:rsid w:val="003B509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16"/>
      <w:szCs w:val="16"/>
      <w:lang w:val="it-IT" w:eastAsia="it-IT"/>
    </w:rPr>
  </w:style>
  <w:style w:type="paragraph" w:customStyle="1" w:styleId="xl75">
    <w:name w:val="xl75"/>
    <w:basedOn w:val="Normale"/>
    <w:uiPriority w:val="99"/>
    <w:rsid w:val="003B50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it-IT" w:eastAsia="it-IT"/>
    </w:rPr>
  </w:style>
  <w:style w:type="paragraph" w:customStyle="1" w:styleId="xl76">
    <w:name w:val="xl76"/>
    <w:basedOn w:val="Normale"/>
    <w:uiPriority w:val="99"/>
    <w:rsid w:val="003B5092"/>
    <w:pPr>
      <w:spacing w:before="100" w:beforeAutospacing="1" w:after="100" w:afterAutospacing="1" w:line="240" w:lineRule="auto"/>
      <w:jc w:val="center"/>
      <w:textAlignment w:val="center"/>
    </w:pPr>
    <w:rPr>
      <w:rFonts w:ascii="Times New Roman" w:eastAsia="Times New Roman" w:hAnsi="Times New Roman" w:cs="Times New Roman"/>
      <w:sz w:val="16"/>
      <w:szCs w:val="16"/>
      <w:lang w:val="it-IT" w:eastAsia="it-IT"/>
    </w:rPr>
  </w:style>
  <w:style w:type="paragraph" w:customStyle="1" w:styleId="xl77">
    <w:name w:val="xl77"/>
    <w:basedOn w:val="Normale"/>
    <w:uiPriority w:val="99"/>
    <w:rsid w:val="003B509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it-IT" w:eastAsia="it-IT"/>
    </w:rPr>
  </w:style>
  <w:style w:type="paragraph" w:customStyle="1" w:styleId="xl78">
    <w:name w:val="xl78"/>
    <w:basedOn w:val="Normale"/>
    <w:uiPriority w:val="99"/>
    <w:rsid w:val="003B509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it-IT" w:eastAsia="it-IT"/>
    </w:rPr>
  </w:style>
  <w:style w:type="paragraph" w:customStyle="1" w:styleId="xl79">
    <w:name w:val="xl79"/>
    <w:basedOn w:val="Normale"/>
    <w:uiPriority w:val="99"/>
    <w:rsid w:val="003B509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it-IT" w:eastAsia="it-IT"/>
    </w:rPr>
  </w:style>
  <w:style w:type="paragraph" w:customStyle="1" w:styleId="xl80">
    <w:name w:val="xl80"/>
    <w:basedOn w:val="Normale"/>
    <w:uiPriority w:val="99"/>
    <w:rsid w:val="003B5092"/>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81">
    <w:name w:val="xl81"/>
    <w:basedOn w:val="Normale"/>
    <w:uiPriority w:val="99"/>
    <w:rsid w:val="003B5092"/>
    <w:pPr>
      <w:pBdr>
        <w:top w:val="double" w:sz="6" w:space="0" w:color="auto"/>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val="it-IT" w:eastAsia="it-IT"/>
    </w:rPr>
  </w:style>
  <w:style w:type="paragraph" w:customStyle="1" w:styleId="xl82">
    <w:name w:val="xl82"/>
    <w:basedOn w:val="Normale"/>
    <w:uiPriority w:val="99"/>
    <w:rsid w:val="003B5092"/>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83">
    <w:name w:val="xl83"/>
    <w:basedOn w:val="Normale"/>
    <w:uiPriority w:val="99"/>
    <w:rsid w:val="003B5092"/>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84">
    <w:name w:val="xl84"/>
    <w:basedOn w:val="Normale"/>
    <w:uiPriority w:val="99"/>
    <w:rsid w:val="003B5092"/>
    <w:pPr>
      <w:pBdr>
        <w:top w:val="single" w:sz="4" w:space="0" w:color="auto"/>
        <w:left w:val="double" w:sz="6"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85">
    <w:name w:val="xl85"/>
    <w:basedOn w:val="Normale"/>
    <w:uiPriority w:val="99"/>
    <w:rsid w:val="003B5092"/>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86">
    <w:name w:val="xl86"/>
    <w:basedOn w:val="Normale"/>
    <w:uiPriority w:val="99"/>
    <w:rsid w:val="003B5092"/>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87">
    <w:name w:val="xl87"/>
    <w:basedOn w:val="Normale"/>
    <w:uiPriority w:val="99"/>
    <w:rsid w:val="003B50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88">
    <w:name w:val="xl88"/>
    <w:basedOn w:val="Normale"/>
    <w:uiPriority w:val="99"/>
    <w:rsid w:val="003B5092"/>
    <w:pPr>
      <w:pBdr>
        <w:top w:val="double" w:sz="6" w:space="0" w:color="auto"/>
        <w:left w:val="double" w:sz="6"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333333"/>
      <w:sz w:val="12"/>
      <w:szCs w:val="12"/>
      <w:lang w:val="it-IT" w:eastAsia="it-IT"/>
    </w:rPr>
  </w:style>
  <w:style w:type="paragraph" w:customStyle="1" w:styleId="xl89">
    <w:name w:val="xl89"/>
    <w:basedOn w:val="Normale"/>
    <w:uiPriority w:val="99"/>
    <w:rsid w:val="003B5092"/>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333333"/>
      <w:sz w:val="12"/>
      <w:szCs w:val="12"/>
      <w:lang w:val="it-IT" w:eastAsia="it-IT"/>
    </w:rPr>
  </w:style>
  <w:style w:type="paragraph" w:customStyle="1" w:styleId="xl90">
    <w:name w:val="xl90"/>
    <w:basedOn w:val="Normale"/>
    <w:uiPriority w:val="99"/>
    <w:rsid w:val="003B5092"/>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91">
    <w:name w:val="xl91"/>
    <w:basedOn w:val="Normale"/>
    <w:uiPriority w:val="99"/>
    <w:rsid w:val="003B509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92">
    <w:name w:val="xl92"/>
    <w:basedOn w:val="Normale"/>
    <w:uiPriority w:val="99"/>
    <w:rsid w:val="003B50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333333"/>
      <w:sz w:val="12"/>
      <w:szCs w:val="12"/>
      <w:lang w:val="it-IT" w:eastAsia="it-IT"/>
    </w:rPr>
  </w:style>
  <w:style w:type="paragraph" w:customStyle="1" w:styleId="xl93">
    <w:name w:val="xl93"/>
    <w:basedOn w:val="Normale"/>
    <w:uiPriority w:val="99"/>
    <w:rsid w:val="003B5092"/>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333333"/>
      <w:sz w:val="12"/>
      <w:szCs w:val="12"/>
      <w:lang w:val="it-IT" w:eastAsia="it-IT"/>
    </w:rPr>
  </w:style>
  <w:style w:type="paragraph" w:customStyle="1" w:styleId="xl94">
    <w:name w:val="xl94"/>
    <w:basedOn w:val="Normale"/>
    <w:uiPriority w:val="99"/>
    <w:rsid w:val="003B5092"/>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95">
    <w:name w:val="xl95"/>
    <w:basedOn w:val="Normale"/>
    <w:uiPriority w:val="99"/>
    <w:rsid w:val="003B509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333333"/>
      <w:sz w:val="12"/>
      <w:szCs w:val="12"/>
      <w:lang w:val="it-IT" w:eastAsia="it-IT"/>
    </w:rPr>
  </w:style>
  <w:style w:type="paragraph" w:customStyle="1" w:styleId="xl96">
    <w:name w:val="xl96"/>
    <w:basedOn w:val="Normale"/>
    <w:uiPriority w:val="99"/>
    <w:rsid w:val="003B5092"/>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val="it-IT" w:eastAsia="it-IT"/>
    </w:rPr>
  </w:style>
  <w:style w:type="paragraph" w:customStyle="1" w:styleId="xl97">
    <w:name w:val="xl97"/>
    <w:basedOn w:val="Normale"/>
    <w:uiPriority w:val="99"/>
    <w:rsid w:val="003B509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98">
    <w:name w:val="xl98"/>
    <w:basedOn w:val="Normale"/>
    <w:uiPriority w:val="99"/>
    <w:rsid w:val="003B50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99">
    <w:name w:val="xl99"/>
    <w:basedOn w:val="Normale"/>
    <w:uiPriority w:val="99"/>
    <w:rsid w:val="003B5092"/>
    <w:pP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it-IT" w:eastAsia="it-IT"/>
    </w:rPr>
  </w:style>
  <w:style w:type="paragraph" w:customStyle="1" w:styleId="xl100">
    <w:name w:val="xl100"/>
    <w:basedOn w:val="Normale"/>
    <w:uiPriority w:val="99"/>
    <w:rsid w:val="003B5092"/>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it-IT" w:eastAsia="it-IT"/>
    </w:rPr>
  </w:style>
  <w:style w:type="paragraph" w:customStyle="1" w:styleId="xl101">
    <w:name w:val="xl101"/>
    <w:basedOn w:val="Normale"/>
    <w:uiPriority w:val="99"/>
    <w:rsid w:val="003B5092"/>
    <w:pPr>
      <w:pBdr>
        <w:top w:val="double" w:sz="6"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it-IT" w:eastAsia="it-IT"/>
    </w:rPr>
  </w:style>
  <w:style w:type="paragraph" w:customStyle="1" w:styleId="xl102">
    <w:name w:val="xl102"/>
    <w:basedOn w:val="Normale"/>
    <w:uiPriority w:val="99"/>
    <w:rsid w:val="003B5092"/>
    <w:pPr>
      <w:pBdr>
        <w:top w:val="double" w:sz="6"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it-IT" w:eastAsia="it-IT"/>
    </w:rPr>
  </w:style>
  <w:style w:type="paragraph" w:customStyle="1" w:styleId="xl103">
    <w:name w:val="xl103"/>
    <w:basedOn w:val="Normale"/>
    <w:uiPriority w:val="99"/>
    <w:rsid w:val="003B5092"/>
    <w:pPr>
      <w:pBdr>
        <w:top w:val="double" w:sz="6"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it-IT" w:eastAsia="it-IT"/>
    </w:rPr>
  </w:style>
  <w:style w:type="paragraph" w:customStyle="1" w:styleId="xl104">
    <w:name w:val="xl104"/>
    <w:basedOn w:val="Normale"/>
    <w:uiPriority w:val="99"/>
    <w:rsid w:val="003B5092"/>
    <w:pPr>
      <w:pBdr>
        <w:top w:val="dashed" w:sz="4" w:space="0" w:color="auto"/>
        <w:left w:val="double" w:sz="6" w:space="0" w:color="auto"/>
        <w:bottom w:val="double" w:sz="6"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it-IT" w:eastAsia="it-IT"/>
    </w:rPr>
  </w:style>
  <w:style w:type="paragraph" w:customStyle="1" w:styleId="xl105">
    <w:name w:val="xl105"/>
    <w:basedOn w:val="Normale"/>
    <w:uiPriority w:val="99"/>
    <w:rsid w:val="003B5092"/>
    <w:pPr>
      <w:pBdr>
        <w:top w:val="dashed" w:sz="4" w:space="0" w:color="auto"/>
        <w:left w:val="dashed" w:sz="4" w:space="0" w:color="auto"/>
        <w:bottom w:val="double" w:sz="6"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it-IT" w:eastAsia="it-IT"/>
    </w:rPr>
  </w:style>
  <w:style w:type="paragraph" w:customStyle="1" w:styleId="xl106">
    <w:name w:val="xl106"/>
    <w:basedOn w:val="Normale"/>
    <w:uiPriority w:val="99"/>
    <w:rsid w:val="003B50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it-IT" w:eastAsia="it-IT"/>
    </w:rPr>
  </w:style>
  <w:style w:type="paragraph" w:customStyle="1" w:styleId="xl107">
    <w:name w:val="xl107"/>
    <w:basedOn w:val="Normale"/>
    <w:uiPriority w:val="99"/>
    <w:rsid w:val="003B509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it-IT" w:eastAsia="it-IT"/>
    </w:rPr>
  </w:style>
  <w:style w:type="paragraph" w:customStyle="1" w:styleId="xl108">
    <w:name w:val="xl108"/>
    <w:basedOn w:val="Normale"/>
    <w:uiPriority w:val="99"/>
    <w:rsid w:val="003B509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it-IT" w:eastAsia="it-IT"/>
    </w:rPr>
  </w:style>
  <w:style w:type="paragraph" w:customStyle="1" w:styleId="xl109">
    <w:name w:val="xl109"/>
    <w:basedOn w:val="Normale"/>
    <w:uiPriority w:val="99"/>
    <w:rsid w:val="003B5092"/>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it-IT" w:eastAsia="it-IT"/>
    </w:rPr>
  </w:style>
  <w:style w:type="paragraph" w:customStyle="1" w:styleId="xl110">
    <w:name w:val="xl110"/>
    <w:basedOn w:val="Normale"/>
    <w:uiPriority w:val="99"/>
    <w:rsid w:val="003B5092"/>
    <w:pPr>
      <w:pBdr>
        <w:top w:val="single" w:sz="4" w:space="0" w:color="auto"/>
        <w:left w:val="double" w:sz="6" w:space="0" w:color="auto"/>
        <w:bottom w:val="double" w:sz="6"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it-IT" w:eastAsia="it-IT"/>
    </w:rPr>
  </w:style>
  <w:style w:type="paragraph" w:customStyle="1" w:styleId="xl111">
    <w:name w:val="xl111"/>
    <w:basedOn w:val="Normale"/>
    <w:uiPriority w:val="99"/>
    <w:rsid w:val="003B5092"/>
    <w:pPr>
      <w:pBdr>
        <w:top w:val="single" w:sz="4" w:space="0" w:color="auto"/>
        <w:left w:val="single" w:sz="4" w:space="0" w:color="auto"/>
        <w:bottom w:val="double" w:sz="6"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it-IT" w:eastAsia="it-IT"/>
    </w:rPr>
  </w:style>
  <w:style w:type="paragraph" w:customStyle="1" w:styleId="xl112">
    <w:name w:val="xl112"/>
    <w:basedOn w:val="Normale"/>
    <w:uiPriority w:val="99"/>
    <w:rsid w:val="003B5092"/>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it-IT" w:eastAsia="it-IT"/>
    </w:rPr>
  </w:style>
  <w:style w:type="paragraph" w:customStyle="1" w:styleId="xl113">
    <w:name w:val="xl113"/>
    <w:basedOn w:val="Normale"/>
    <w:uiPriority w:val="99"/>
    <w:rsid w:val="003B5092"/>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it-IT" w:eastAsia="it-IT"/>
    </w:rPr>
  </w:style>
  <w:style w:type="paragraph" w:customStyle="1" w:styleId="xl114">
    <w:name w:val="xl114"/>
    <w:basedOn w:val="Normale"/>
    <w:uiPriority w:val="99"/>
    <w:rsid w:val="003B5092"/>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it-IT" w:eastAsia="it-IT"/>
    </w:rPr>
  </w:style>
  <w:style w:type="paragraph" w:customStyle="1" w:styleId="xl115">
    <w:name w:val="xl115"/>
    <w:basedOn w:val="Normale"/>
    <w:uiPriority w:val="99"/>
    <w:rsid w:val="003B5092"/>
    <w:pPr>
      <w:pBdr>
        <w:top w:val="double" w:sz="6" w:space="0" w:color="auto"/>
        <w:left w:val="double" w:sz="6"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it-IT" w:eastAsia="it-IT"/>
    </w:rPr>
  </w:style>
  <w:style w:type="paragraph" w:customStyle="1" w:styleId="xl116">
    <w:name w:val="xl116"/>
    <w:basedOn w:val="Normale"/>
    <w:uiPriority w:val="99"/>
    <w:rsid w:val="003B5092"/>
    <w:pPr>
      <w:pBdr>
        <w:top w:val="double" w:sz="6" w:space="0" w:color="auto"/>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it-IT" w:eastAsia="it-IT"/>
    </w:rPr>
  </w:style>
  <w:style w:type="paragraph" w:customStyle="1" w:styleId="xl117">
    <w:name w:val="xl117"/>
    <w:basedOn w:val="Normale"/>
    <w:uiPriority w:val="99"/>
    <w:rsid w:val="003B5092"/>
    <w:pPr>
      <w:pBdr>
        <w:top w:val="double" w:sz="6" w:space="0" w:color="auto"/>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it-IT" w:eastAsia="it-IT"/>
    </w:rPr>
  </w:style>
  <w:style w:type="paragraph" w:customStyle="1" w:styleId="xl118">
    <w:name w:val="xl118"/>
    <w:basedOn w:val="Normale"/>
    <w:uiPriority w:val="99"/>
    <w:rsid w:val="003B5092"/>
    <w:pPr>
      <w:pBdr>
        <w:top w:val="double" w:sz="6" w:space="0" w:color="auto"/>
        <w:left w:val="dashed" w:sz="4" w:space="0" w:color="auto"/>
        <w:bottom w:val="dashed"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it-IT" w:eastAsia="it-IT"/>
    </w:rPr>
  </w:style>
  <w:style w:type="paragraph" w:customStyle="1" w:styleId="xl119">
    <w:name w:val="xl119"/>
    <w:basedOn w:val="Normale"/>
    <w:uiPriority w:val="99"/>
    <w:rsid w:val="003B5092"/>
    <w:pPr>
      <w:pBdr>
        <w:top w:val="double" w:sz="6" w:space="0" w:color="auto"/>
        <w:left w:val="single" w:sz="8"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it-IT" w:eastAsia="it-IT"/>
    </w:rPr>
  </w:style>
  <w:style w:type="paragraph" w:customStyle="1" w:styleId="xl120">
    <w:name w:val="xl120"/>
    <w:basedOn w:val="Normale"/>
    <w:uiPriority w:val="99"/>
    <w:rsid w:val="003B5092"/>
    <w:pPr>
      <w:pBdr>
        <w:top w:val="double" w:sz="6"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it-IT" w:eastAsia="it-IT"/>
    </w:rPr>
  </w:style>
  <w:style w:type="paragraph" w:customStyle="1" w:styleId="xl121">
    <w:name w:val="xl121"/>
    <w:basedOn w:val="Normale"/>
    <w:uiPriority w:val="99"/>
    <w:rsid w:val="003B5092"/>
    <w:pPr>
      <w:pBdr>
        <w:top w:val="double" w:sz="6"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it-IT" w:eastAsia="it-IT"/>
    </w:rPr>
  </w:style>
  <w:style w:type="paragraph" w:customStyle="1" w:styleId="xl122">
    <w:name w:val="xl122"/>
    <w:basedOn w:val="Normale"/>
    <w:uiPriority w:val="99"/>
    <w:rsid w:val="003B5092"/>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it-IT" w:eastAsia="it-IT"/>
    </w:rPr>
  </w:style>
  <w:style w:type="paragraph" w:customStyle="1" w:styleId="xl123">
    <w:name w:val="xl123"/>
    <w:basedOn w:val="Normale"/>
    <w:uiPriority w:val="99"/>
    <w:rsid w:val="003B5092"/>
    <w:pPr>
      <w:pBdr>
        <w:top w:val="double" w:sz="6" w:space="0" w:color="auto"/>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it-IT" w:eastAsia="it-IT"/>
    </w:rPr>
  </w:style>
  <w:style w:type="paragraph" w:customStyle="1" w:styleId="xl124">
    <w:name w:val="xl124"/>
    <w:basedOn w:val="Normale"/>
    <w:uiPriority w:val="99"/>
    <w:rsid w:val="003B5092"/>
    <w:pPr>
      <w:pBdr>
        <w:top w:val="dashed" w:sz="4" w:space="0" w:color="auto"/>
        <w:left w:val="dashed" w:sz="4" w:space="0" w:color="auto"/>
        <w:bottom w:val="double" w:sz="6"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it-IT" w:eastAsia="it-IT"/>
    </w:rPr>
  </w:style>
  <w:style w:type="paragraph" w:customStyle="1" w:styleId="xl125">
    <w:name w:val="xl125"/>
    <w:basedOn w:val="Normale"/>
    <w:uiPriority w:val="99"/>
    <w:rsid w:val="003B5092"/>
    <w:pPr>
      <w:pBdr>
        <w:top w:val="dashed" w:sz="4" w:space="0" w:color="auto"/>
        <w:left w:val="dashed" w:sz="4"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it-IT" w:eastAsia="it-IT"/>
    </w:rPr>
  </w:style>
  <w:style w:type="paragraph" w:customStyle="1" w:styleId="xl126">
    <w:name w:val="xl126"/>
    <w:basedOn w:val="Normale"/>
    <w:uiPriority w:val="99"/>
    <w:rsid w:val="003B5092"/>
    <w:pPr>
      <w:pBdr>
        <w:top w:val="single" w:sz="4" w:space="0" w:color="auto"/>
        <w:left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val="it-IT" w:eastAsia="it-IT"/>
    </w:rPr>
  </w:style>
  <w:style w:type="paragraph" w:customStyle="1" w:styleId="xl127">
    <w:name w:val="xl127"/>
    <w:basedOn w:val="Normale"/>
    <w:uiPriority w:val="99"/>
    <w:rsid w:val="003B509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it-IT" w:eastAsia="it-IT"/>
    </w:rPr>
  </w:style>
  <w:style w:type="paragraph" w:customStyle="1" w:styleId="xl128">
    <w:name w:val="xl128"/>
    <w:basedOn w:val="Normale"/>
    <w:uiPriority w:val="99"/>
    <w:rsid w:val="003B5092"/>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val="it-IT" w:eastAsia="it-IT"/>
    </w:rPr>
  </w:style>
  <w:style w:type="paragraph" w:customStyle="1" w:styleId="xl129">
    <w:name w:val="xl129"/>
    <w:basedOn w:val="Normale"/>
    <w:uiPriority w:val="99"/>
    <w:rsid w:val="003B5092"/>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val="it-IT" w:eastAsia="it-IT"/>
    </w:rPr>
  </w:style>
  <w:style w:type="paragraph" w:customStyle="1" w:styleId="xl130">
    <w:name w:val="xl130"/>
    <w:basedOn w:val="Normale"/>
    <w:uiPriority w:val="99"/>
    <w:rsid w:val="003B509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131">
    <w:name w:val="xl131"/>
    <w:basedOn w:val="Normale"/>
    <w:uiPriority w:val="99"/>
    <w:rsid w:val="003B509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132">
    <w:name w:val="xl132"/>
    <w:basedOn w:val="Normale"/>
    <w:uiPriority w:val="99"/>
    <w:rsid w:val="003B5092"/>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133">
    <w:name w:val="xl133"/>
    <w:basedOn w:val="Normale"/>
    <w:uiPriority w:val="99"/>
    <w:rsid w:val="003B50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val="it-IT" w:eastAsia="it-IT"/>
    </w:rPr>
  </w:style>
  <w:style w:type="paragraph" w:customStyle="1" w:styleId="xl134">
    <w:name w:val="xl134"/>
    <w:basedOn w:val="Normale"/>
    <w:uiPriority w:val="99"/>
    <w:rsid w:val="003B509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val="it-IT" w:eastAsia="it-IT"/>
    </w:rPr>
  </w:style>
  <w:style w:type="paragraph" w:customStyle="1" w:styleId="xl135">
    <w:name w:val="xl135"/>
    <w:basedOn w:val="Normale"/>
    <w:uiPriority w:val="99"/>
    <w:rsid w:val="003B50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136">
    <w:name w:val="xl136"/>
    <w:basedOn w:val="Normale"/>
    <w:uiPriority w:val="99"/>
    <w:rsid w:val="003B50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54271">
      <w:bodyDiv w:val="1"/>
      <w:marLeft w:val="0"/>
      <w:marRight w:val="0"/>
      <w:marTop w:val="0"/>
      <w:marBottom w:val="0"/>
      <w:divBdr>
        <w:top w:val="none" w:sz="0" w:space="0" w:color="auto"/>
        <w:left w:val="none" w:sz="0" w:space="0" w:color="auto"/>
        <w:bottom w:val="none" w:sz="0" w:space="0" w:color="auto"/>
        <w:right w:val="none" w:sz="0" w:space="0" w:color="auto"/>
      </w:divBdr>
    </w:div>
    <w:div w:id="214240873">
      <w:bodyDiv w:val="1"/>
      <w:marLeft w:val="0"/>
      <w:marRight w:val="0"/>
      <w:marTop w:val="0"/>
      <w:marBottom w:val="0"/>
      <w:divBdr>
        <w:top w:val="none" w:sz="0" w:space="0" w:color="auto"/>
        <w:left w:val="none" w:sz="0" w:space="0" w:color="auto"/>
        <w:bottom w:val="none" w:sz="0" w:space="0" w:color="auto"/>
        <w:right w:val="none" w:sz="0" w:space="0" w:color="auto"/>
      </w:divBdr>
    </w:div>
    <w:div w:id="586496292">
      <w:bodyDiv w:val="1"/>
      <w:marLeft w:val="0"/>
      <w:marRight w:val="0"/>
      <w:marTop w:val="0"/>
      <w:marBottom w:val="0"/>
      <w:divBdr>
        <w:top w:val="none" w:sz="0" w:space="0" w:color="auto"/>
        <w:left w:val="none" w:sz="0" w:space="0" w:color="auto"/>
        <w:bottom w:val="none" w:sz="0" w:space="0" w:color="auto"/>
        <w:right w:val="none" w:sz="0" w:space="0" w:color="auto"/>
      </w:divBdr>
    </w:div>
    <w:div w:id="1383794134">
      <w:bodyDiv w:val="1"/>
      <w:marLeft w:val="0"/>
      <w:marRight w:val="0"/>
      <w:marTop w:val="0"/>
      <w:marBottom w:val="0"/>
      <w:divBdr>
        <w:top w:val="none" w:sz="0" w:space="0" w:color="auto"/>
        <w:left w:val="none" w:sz="0" w:space="0" w:color="auto"/>
        <w:bottom w:val="none" w:sz="0" w:space="0" w:color="auto"/>
        <w:right w:val="none" w:sz="0" w:space="0" w:color="auto"/>
      </w:divBdr>
    </w:div>
    <w:div w:id="1404986532">
      <w:bodyDiv w:val="1"/>
      <w:marLeft w:val="0"/>
      <w:marRight w:val="0"/>
      <w:marTop w:val="0"/>
      <w:marBottom w:val="0"/>
      <w:divBdr>
        <w:top w:val="none" w:sz="0" w:space="0" w:color="auto"/>
        <w:left w:val="none" w:sz="0" w:space="0" w:color="auto"/>
        <w:bottom w:val="none" w:sz="0" w:space="0" w:color="auto"/>
        <w:right w:val="none" w:sz="0" w:space="0" w:color="auto"/>
      </w:divBdr>
    </w:div>
    <w:div w:id="1421872489">
      <w:bodyDiv w:val="1"/>
      <w:marLeft w:val="0"/>
      <w:marRight w:val="0"/>
      <w:marTop w:val="0"/>
      <w:marBottom w:val="0"/>
      <w:divBdr>
        <w:top w:val="none" w:sz="0" w:space="0" w:color="auto"/>
        <w:left w:val="none" w:sz="0" w:space="0" w:color="auto"/>
        <w:bottom w:val="none" w:sz="0" w:space="0" w:color="auto"/>
        <w:right w:val="none" w:sz="0" w:space="0" w:color="auto"/>
      </w:divBdr>
    </w:div>
    <w:div w:id="20118276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096CAC2A6324672B6A8597A1AA37036"/>
        <w:category>
          <w:name w:val="Generale"/>
          <w:gallery w:val="placeholder"/>
        </w:category>
        <w:types>
          <w:type w:val="bbPlcHdr"/>
        </w:types>
        <w:behaviors>
          <w:behavior w:val="content"/>
        </w:behaviors>
        <w:guid w:val="{094A65CE-3B67-43B2-9EA0-DC7CF1557B86}"/>
      </w:docPartPr>
      <w:docPartBody>
        <w:p w:rsidR="00EB23C7" w:rsidRDefault="007A2200" w:rsidP="007A2200">
          <w:pPr>
            <w:pStyle w:val="A096CAC2A6324672B6A8597A1AA37036"/>
          </w:pPr>
          <w:r>
            <w:rPr>
              <w:rStyle w:val="Testosegnaposto"/>
            </w:rPr>
            <w:t>Scegliere un elemento.</w:t>
          </w:r>
        </w:p>
      </w:docPartBody>
    </w:docPart>
    <w:docPart>
      <w:docPartPr>
        <w:name w:val="1528436B2FA34713B62E96861301E7DB"/>
        <w:category>
          <w:name w:val="Generale"/>
          <w:gallery w:val="placeholder"/>
        </w:category>
        <w:types>
          <w:type w:val="bbPlcHdr"/>
        </w:types>
        <w:behaviors>
          <w:behavior w:val="content"/>
        </w:behaviors>
        <w:guid w:val="{83747B79-352E-47FF-B622-FE7F124773D9}"/>
      </w:docPartPr>
      <w:docPartBody>
        <w:p w:rsidR="00EB23C7" w:rsidRDefault="007A2200" w:rsidP="007A2200">
          <w:pPr>
            <w:pStyle w:val="1528436B2FA34713B62E96861301E7DB"/>
          </w:pPr>
          <w:r>
            <w:rPr>
              <w:rStyle w:val="Testosegnaposto"/>
            </w:rPr>
            <w:t>Scegliere un elemento.</w:t>
          </w:r>
        </w:p>
      </w:docPartBody>
    </w:docPart>
    <w:docPart>
      <w:docPartPr>
        <w:name w:val="6A92326C6DDE47519A67E90FAA049E3D"/>
        <w:category>
          <w:name w:val="Generale"/>
          <w:gallery w:val="placeholder"/>
        </w:category>
        <w:types>
          <w:type w:val="bbPlcHdr"/>
        </w:types>
        <w:behaviors>
          <w:behavior w:val="content"/>
        </w:behaviors>
        <w:guid w:val="{58B9B840-8A42-4C48-AE38-CA1A4B1AA733}"/>
      </w:docPartPr>
      <w:docPartBody>
        <w:p w:rsidR="00EB23C7" w:rsidRDefault="007A2200" w:rsidP="007A2200">
          <w:pPr>
            <w:pStyle w:val="6A92326C6DDE47519A67E90FAA049E3D"/>
          </w:pPr>
          <w:r>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OpenSymbol, 'Arial Unicode MS'">
    <w:charset w:val="00"/>
    <w:family w:val="auto"/>
    <w:pitch w:val="default"/>
  </w:font>
  <w:font w:name="Times-Bold">
    <w:altName w:val="Times New Roman"/>
    <w:charset w:val="00"/>
    <w:family w:val="swiss"/>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variable"/>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ITC Avant Garde Std Bk">
    <w:charset w:val="00"/>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odoni MT">
    <w:panose1 w:val="02070603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cimaWE Rg">
    <w:altName w:val="Calibri"/>
    <w:charset w:val="00"/>
    <w:family w:val="auto"/>
    <w:pitch w:val="variable"/>
    <w:sig w:usb0="800000AF" w:usb1="50002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8C5"/>
    <w:rsid w:val="0004630E"/>
    <w:rsid w:val="0006616A"/>
    <w:rsid w:val="000B41B2"/>
    <w:rsid w:val="001D76E9"/>
    <w:rsid w:val="002D4338"/>
    <w:rsid w:val="0033404B"/>
    <w:rsid w:val="004F5A54"/>
    <w:rsid w:val="005730E4"/>
    <w:rsid w:val="00582AC8"/>
    <w:rsid w:val="00654AEA"/>
    <w:rsid w:val="0069284D"/>
    <w:rsid w:val="00793C39"/>
    <w:rsid w:val="007A2200"/>
    <w:rsid w:val="007F2307"/>
    <w:rsid w:val="0086301C"/>
    <w:rsid w:val="0095320E"/>
    <w:rsid w:val="00A40ABD"/>
    <w:rsid w:val="00A648C5"/>
    <w:rsid w:val="00AA5720"/>
    <w:rsid w:val="00AC1B32"/>
    <w:rsid w:val="00B34E3F"/>
    <w:rsid w:val="00BD04E0"/>
    <w:rsid w:val="00C34067"/>
    <w:rsid w:val="00D0525A"/>
    <w:rsid w:val="00D51EAB"/>
    <w:rsid w:val="00E750A9"/>
    <w:rsid w:val="00EB23C7"/>
    <w:rsid w:val="00F70A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t-IT" w:eastAsia="it-I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7A2200"/>
  </w:style>
  <w:style w:type="paragraph" w:customStyle="1" w:styleId="A096CAC2A6324672B6A8597A1AA37036">
    <w:name w:val="A096CAC2A6324672B6A8597A1AA37036"/>
    <w:rsid w:val="007A2200"/>
  </w:style>
  <w:style w:type="paragraph" w:customStyle="1" w:styleId="1528436B2FA34713B62E96861301E7DB">
    <w:name w:val="1528436B2FA34713B62E96861301E7DB"/>
    <w:rsid w:val="007A2200"/>
  </w:style>
  <w:style w:type="paragraph" w:customStyle="1" w:styleId="6A92326C6DDE47519A67E90FAA049E3D">
    <w:name w:val="6A92326C6DDE47519A67E90FAA049E3D"/>
    <w:rsid w:val="007A22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20A047-732C-4BFC-BDB6-A840CAA62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10</Pages>
  <Words>3698</Words>
  <Characters>21080</Characters>
  <Application>Microsoft Office Word</Application>
  <DocSecurity>0</DocSecurity>
  <Lines>175</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Atto/Allegato per il BURC</dc:subject>
  <dc:creator>Callignano Enrico</dc:creator>
  <cp:lastModifiedBy>ANIELLO D'AMBRA</cp:lastModifiedBy>
  <cp:revision>32</cp:revision>
  <cp:lastPrinted>2023-09-12T07:16:00Z</cp:lastPrinted>
  <dcterms:created xsi:type="dcterms:W3CDTF">2023-11-07T11:51:00Z</dcterms:created>
  <dcterms:modified xsi:type="dcterms:W3CDTF">2023-11-20T11:19:00Z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2022-09-23T00:00:00Z</vt:filetime>
  </property>
  <property fmtid="{D5CDD505-2E9C-101B-9397-08002B2CF9AE}" pid="3" name="Creator">
    <vt:lpwstr>Microsoft® Word per Microsoft 365</vt:lpwstr>
  </property>
  <property fmtid="{D5CDD505-2E9C-101B-9397-08002B2CF9AE}" pid="4" name="LastSaved">
    <vt:filetime>2022-11-11T00:00:00Z</vt:filetime>
  </property>
</Properties>
</file>